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9"/>
          <w:szCs w:val="9"/>
        </w:rPr>
        <w:jc w:val="left"/>
        <w:spacing w:before="7" w:lineRule="exact" w:line="80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18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87" w:hRule="exact"/>
        </w:trPr>
        <w:tc>
          <w:tcPr>
            <w:tcW w:w="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/>
        </w:tc>
        <w:tc>
          <w:tcPr>
            <w:tcW w:w="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/>
        </w:tc>
        <w:tc>
          <w:tcPr>
            <w:tcW w:w="124" w:type="dxa"/>
            <w:vMerge w:val="restart"/>
            <w:tcBorders>
              <w:top w:val="single" w:sz="3" w:space="0" w:color="000000"/>
              <w:left w:val="nil" w:sz="6" w:space="0" w:color="auto"/>
              <w:right w:val="nil" w:sz="6" w:space="0" w:color="auto"/>
            </w:tcBorders>
          </w:tcPr>
          <w:p/>
        </w:tc>
      </w:tr>
      <w:tr>
        <w:trPr>
          <w:trHeight w:val="187" w:hRule="exact"/>
        </w:trPr>
        <w:tc>
          <w:tcPr>
            <w:tcW w:w="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/>
        </w:tc>
        <w:tc>
          <w:tcPr>
            <w:tcW w:w="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/>
        </w:tc>
        <w:tc>
          <w:tcPr>
            <w:tcW w:w="124" w:type="dxa"/>
            <w:vMerge w:val=""/>
            <w:tcBorders>
              <w:left w:val="nil" w:sz="6" w:space="0" w:color="auto"/>
              <w:bottom w:val="single" w:sz="3" w:space="0" w:color="000000"/>
              <w:right w:val="nil" w:sz="6" w:space="0" w:color="auto"/>
            </w:tcBorders>
          </w:tcPr>
          <w:p/>
        </w:tc>
      </w:tr>
    </w:tbl>
    <w:p>
      <w:pPr>
        <w:rPr>
          <w:sz w:val="17"/>
          <w:szCs w:val="17"/>
        </w:rPr>
        <w:jc w:val="left"/>
        <w:spacing w:before="7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893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1" w:hRule="exact"/>
        </w:trPr>
        <w:tc>
          <w:tcPr>
            <w:tcW w:w="2599" w:type="dxa"/>
            <w:tcBorders>
              <w:top w:val="single" w:sz="3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/>
        </w:tc>
        <w:tc>
          <w:tcPr>
            <w:tcW w:w="187" w:type="dxa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49" w:type="dxa"/>
            <w:tcBorders>
              <w:top w:val="single" w:sz="3" w:space="0" w:color="000000"/>
              <w:left w:val="single" w:sz="8" w:space="0" w:color="000000"/>
              <w:bottom w:val="nil" w:sz="6" w:space="0" w:color="auto"/>
              <w:right w:val="nil" w:sz="6" w:space="0" w:color="auto"/>
            </w:tcBorders>
          </w:tcPr>
          <w:p/>
        </w:tc>
        <w:tc>
          <w:tcPr>
            <w:tcW w:w="1560" w:type="dxa"/>
            <w:tcBorders>
              <w:top w:val="single" w:sz="3" w:space="0" w:color="000000"/>
              <w:left w:val="nil" w:sz="6" w:space="0" w:color="auto"/>
              <w:bottom w:val="nil" w:sz="6" w:space="0" w:color="auto"/>
              <w:right w:val="single" w:sz="3" w:space="0" w:color="000000"/>
            </w:tcBorders>
          </w:tcPr>
          <w:p/>
        </w:tc>
      </w:tr>
      <w:tr>
        <w:trPr>
          <w:trHeight w:val="1737" w:hRule="exact"/>
        </w:trPr>
        <w:tc>
          <w:tcPr>
            <w:tcW w:w="4495" w:type="dxa"/>
            <w:gridSpan w:val="4"/>
            <w:tcBorders>
              <w:top w:val="nil" w:sz="6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8" w:lineRule="exact" w:line="240"/>
        <w:sectPr>
          <w:type w:val="continuous"/>
          <w:pgSz w:w="31660" w:h="22500" w:orient="landscape"/>
          <w:pgMar w:top="960" w:bottom="280" w:left="3560" w:right="4560"/>
        </w:sectPr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74"/>
          <w:szCs w:val="74"/>
        </w:rPr>
        <w:jc w:val="left"/>
        <w:spacing w:lineRule="exact" w:line="820"/>
        <w:ind w:left="275"/>
      </w:pPr>
      <w:r>
        <w:pict>
          <v:group style="position:absolute;margin-left:1583pt;margin-top:1124.02pt;width:0pt;height:0pt;mso-position-horizontal-relative:page;mso-position-vertical-relative:page;z-index:-5505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06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07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08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09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0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1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2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3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4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5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6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7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8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1583pt;margin-top:1124.02pt;width:0pt;height:0pt;mso-position-horizontal-relative:page;mso-position-vertical-relative:page;z-index:-5519" coordorigin="31660,22480" coordsize="0,0">
            <v:shape style="position:absolute;left:31660;top:22480;width:0;height:0" coordorigin="31660,22480" coordsize="0,0" path="m31660,22480l31660,22480e" filled="f" stroked="t" strokeweight="0.1pt" strokecolor="#535353">
              <v:path arrowok="t"/>
            </v:shape>
            <w10:wrap type="none"/>
          </v:group>
        </w:pict>
      </w:r>
      <w:r>
        <w:pict>
          <v:group style="position:absolute;margin-left:34.1037pt;margin-top:35.9262pt;width:1518.57pt;height:1056.15pt;mso-position-horizontal-relative:page;mso-position-vertical-relative:page;z-index:-5520" coordorigin="682,719" coordsize="30371,21123">
            <v:shape type="#_x0000_t75" style="position:absolute;left:6634;top:20727;width:1154;height:487">
              <v:imagedata o:title="" r:id="rId4"/>
            </v:shape>
            <v:shape type="#_x0000_t75" style="position:absolute;left:6382;top:19952;width:1622;height:541">
              <v:imagedata o:title="" r:id="rId5"/>
            </v:shape>
            <v:shape type="#_x0000_t75" style="position:absolute;left:2956;top:19952;width:631;height:613">
              <v:imagedata o:title="" r:id="rId6"/>
            </v:shape>
            <v:shape type="#_x0000_t75" style="position:absolute;left:14584;top:20115;width:1064;height:937">
              <v:imagedata o:title="" r:id="rId7"/>
            </v:shape>
            <v:shape style="position:absolute;left:29684;top:20740;width:0;height:437" coordorigin="29684,20740" coordsize="0,437" path="m29684,20740l29684,21177e" filled="f" stroked="t" strokeweight="0.316996pt" strokecolor="#000000">
              <v:path arrowok="t"/>
            </v:shape>
            <v:shape style="position:absolute;left:30331;top:21196;width:0;height:621" coordorigin="30331,21196" coordsize="0,621" path="m30331,21818l30331,21196e" filled="f" stroked="t" strokeweight="0.316996pt" strokecolor="#000000">
              <v:path arrowok="t"/>
            </v:shape>
            <v:shape style="position:absolute;left:28318;top:20740;width:0;height:437" coordorigin="28318,20740" coordsize="0,437" path="m28318,20740l28318,21177e" filled="f" stroked="t" strokeweight="0.316996pt" strokecolor="#000000">
              <v:path arrowok="t"/>
            </v:shape>
            <v:shape style="position:absolute;left:26952;top:20740;width:0;height:437" coordorigin="26952,20740" coordsize="0,437" path="m26952,20740l26952,21177e" filled="f" stroked="t" strokeweight="0.316996pt" strokecolor="#000000">
              <v:path arrowok="t"/>
            </v:shape>
            <v:shape style="position:absolute;left:20117;top:19428;width:5595;height:0" coordorigin="20117,19428" coordsize="5595,0" path="m20117,19428l25712,19428e" filled="f" stroked="t" strokeweight="0.316996pt" strokecolor="#000000">
              <v:path arrowok="t"/>
            </v:shape>
            <v:shape style="position:absolute;left:20117;top:20303;width:5468;height:0" coordorigin="20117,20303" coordsize="5468,0" path="m20117,20303l25585,20303e" filled="f" stroked="t" strokeweight="0.316996pt" strokecolor="#000000">
              <v:path arrowok="t"/>
            </v:shape>
            <v:shape style="position:absolute;left:25585;top:18990;width:0;height:2847" coordorigin="25585,18990" coordsize="0,2847" path="m25585,21837l25585,18990e" filled="f" stroked="t" strokeweight="0.316996pt" strokecolor="#000000">
              <v:path arrowok="t"/>
            </v:shape>
            <v:shape style="position:absolute;left:20117;top:18990;width:0;height:2847" coordorigin="20117,18990" coordsize="0,2847" path="m20117,18990l20117,21837e" filled="f" stroked="t" strokeweight="0.316996pt" strokecolor="#000000">
              <v:path arrowok="t"/>
            </v:shape>
            <v:shape style="position:absolute;left:20139;top:20322;width:5424;height:1496" coordorigin="20139,20322" coordsize="5424,1496" path="m25563,21818l25563,20322,20139,20322,20139,21818,25563,21818xe" filled="f" stroked="t" strokeweight="0.316996pt" strokecolor="#000000">
              <v:path arrowok="t"/>
            </v:shape>
            <v:shape style="position:absolute;left:29025;top:21196;width:0;height:621" coordorigin="29025,21196" coordsize="0,621" path="m29025,21818l29025,21196e" filled="f" stroked="t" strokeweight="0.316996pt" strokecolor="#000000">
              <v:path arrowok="t"/>
            </v:shape>
            <v:shape style="position:absolute;left:27437;top:21196;width:0;height:621" coordorigin="27437,21196" coordsize="0,621" path="m27437,21818l27437,21196e" filled="f" stroked="t" strokeweight="0.316996pt" strokecolor="#000000">
              <v:path arrowok="t"/>
            </v:shape>
            <v:shape style="position:absolute;left:26520;top:21196;width:0;height:621" coordorigin="26520,21196" coordsize="0,621" path="m26520,21818l26520,21196e" filled="f" stroked="t" strokeweight="0.316996pt" strokecolor="#000000">
              <v:path arrowok="t"/>
            </v:shape>
            <v:shape style="position:absolute;left:25604;top:21196;width:5427;height:621" coordorigin="25604,21196" coordsize="5427,621" path="m31031,21818l31031,21196,25604,21196,25604,21818,31031,21818xe" filled="f" stroked="t" strokeweight="0.316996pt" strokecolor="#000000">
              <v:path arrowok="t"/>
            </v:shape>
            <v:shape style="position:absolute;left:25585;top:19428;width:5465;height:0" coordorigin="25585,19428" coordsize="5465,0" path="m25585,19428l31050,19428e" filled="f" stroked="t" strokeweight="0.316996pt" strokecolor="#000000">
              <v:path arrowok="t"/>
            </v:shape>
            <v:shape style="position:absolute;left:25585;top:20740;width:5465;height:0" coordorigin="25585,20740" coordsize="5465,0" path="m25585,20740l31050,20740e" filled="f" stroked="t" strokeweight="0.316996pt" strokecolor="#000000">
              <v:path arrowok="t"/>
            </v:shape>
            <v:shape style="position:absolute;left:25585;top:21177;width:5465;height:0" coordorigin="25585,21177" coordsize="5465,0" path="m25585,21177l31050,21177,25585,21177xe" filled="f" stroked="t" strokeweight="0.316996pt" strokecolor="#000000">
              <v:path arrowok="t"/>
            </v:shape>
            <v:shape style="position:absolute;left:9301;top:19009;width:5123;height:2809" coordorigin="9301,19009" coordsize="5123,2809" path="m14424,21818l14424,19009,9301,19009,9301,21818,14424,21818xe" filled="f" stroked="t" strokeweight="0.316996pt" strokecolor="#000000">
              <v:path arrowok="t"/>
            </v:shape>
            <v:shape style="position:absolute;left:14424;top:19009;width:5674;height:2809" coordorigin="14424,19009" coordsize="5674,2809" path="m20098,21818l20098,19009,14424,19009,14424,21818,20098,21818xe" filled="f" stroked="t" strokeweight="0.316996pt" strokecolor="#000000">
              <v:path arrowok="t"/>
            </v:shape>
            <v:shape type="#_x0000_t75" style="position:absolute;left:2992;top:20709;width:1749;height:811">
              <v:imagedata o:title="" r:id="rId8"/>
            </v:shape>
            <v:shape type="#_x0000_t75" style="position:absolute;left:4074;top:19628;width:577;height:108">
              <v:imagedata o:title="" r:id="rId9"/>
            </v:shape>
            <v:shape style="position:absolute;left:9254;top:11062;width:6;height:0" coordorigin="9254,11062" coordsize="6,0" path="m9260,11062l9254,11062,9260,11062xe" filled="t" fillcolor="#535353" stroked="f">
              <v:path arrowok="t"/>
              <v:fill/>
            </v:shape>
            <v:shape style="position:absolute;left:9254;top:10669;width:25;height:393" coordorigin="9254,10669" coordsize="25,393" path="m9254,10669l9254,11062,9279,11062,9254,10669xe" filled="t" fillcolor="#535353" stroked="f">
              <v:path arrowok="t"/>
              <v:fill/>
            </v:shape>
            <v:shape style="position:absolute;left:9254;top:10669;width:25;height:393" coordorigin="9254,10669" coordsize="25,393" path="m9254,10669l9279,11062,9279,10669,9254,10669xe" filled="t" fillcolor="#535353" stroked="f">
              <v:path arrowok="t"/>
              <v:fill/>
            </v:shape>
            <v:shape style="position:absolute;left:9260;top:11062;width:19;height:22" coordorigin="9260,11062" coordsize="19,22" path="m9260,11062l9260,11084,9279,11084,9260,11062xe" filled="t" fillcolor="#535353" stroked="f">
              <v:path arrowok="t"/>
              <v:fill/>
            </v:shape>
            <v:shape style="position:absolute;left:9260;top:11062;width:19;height:22" coordorigin="9260,11062" coordsize="19,22" path="m9260,11062l9279,11084,9279,11062,9260,11062xe" filled="t" fillcolor="#535353" stroked="f">
              <v:path arrowok="t"/>
              <v:fill/>
            </v:shape>
            <v:shape style="position:absolute;left:8813;top:11062;width:447;height:22" coordorigin="8813,11062" coordsize="447,22" path="m9260,11062l8813,11084,9260,11084,9260,11062xe" filled="t" fillcolor="#535353" stroked="f">
              <v:path arrowok="t"/>
              <v:fill/>
            </v:shape>
            <v:shape style="position:absolute;left:8499;top:11103;width:444;height:22" coordorigin="8499,11103" coordsize="444,22" path="m8499,11103l8499,11126,8943,11103,8499,11103xe" filled="t" fillcolor="#535353" stroked="f">
              <v:path arrowok="t"/>
              <v:fill/>
            </v:shape>
            <v:shape style="position:absolute;left:8499;top:11084;width:444;height:19" coordorigin="8499,11084" coordsize="444,19" path="m8813,11084l8499,11103,8943,11103,8813,11084xe" filled="t" fillcolor="#535353" stroked="f">
              <v:path arrowok="t"/>
              <v:fill/>
            </v:shape>
            <v:shape style="position:absolute;left:8813;top:11084;width:447;height:19" coordorigin="8813,11084" coordsize="447,19" path="m8813,11084l8943,11103,9260,11084,8813,11084xe" filled="t" fillcolor="#535353" stroked="f">
              <v:path arrowok="t"/>
              <v:fill/>
            </v:shape>
            <v:shape style="position:absolute;left:8620;top:12086;width:16325;height:48" coordorigin="8620,12086" coordsize="16325,48" path="m8620,12086l8620,12134,24945,12134,8620,12086xe" filled="t" fillcolor="#535353" stroked="f">
              <v:path arrowok="t"/>
              <v:fill/>
            </v:shape>
            <v:shape style="position:absolute;left:8620;top:12086;width:16325;height:48" coordorigin="8620,12086" coordsize="16325,48" path="m8620,12086l24945,12134,24945,12086,8620,12086xe" filled="t" fillcolor="#535353" stroked="f">
              <v:path arrowok="t"/>
              <v:fill/>
            </v:shape>
            <v:shape style="position:absolute;left:24945;top:12086;width:70;height:327" coordorigin="24945,12086" coordsize="70,327" path="m24945,12086l24945,12413,25015,12413,24945,12086xe" filled="t" fillcolor="#535353" stroked="f">
              <v:path arrowok="t"/>
              <v:fill/>
            </v:shape>
            <v:shape style="position:absolute;left:24945;top:12086;width:70;height:327" coordorigin="24945,12086" coordsize="70,327" path="m24945,12086l25015,12413,25015,12086,24945,12086xe" filled="t" fillcolor="#535353" stroked="f">
              <v:path arrowok="t"/>
              <v:fill/>
            </v:shape>
            <v:shape style="position:absolute;left:8588;top:11126;width:32;height:935" coordorigin="8588,11126" coordsize="32,935" path="m8588,11126l8588,12061,8620,12061,8588,11126xe" filled="t" fillcolor="#535353" stroked="f">
              <v:path arrowok="t"/>
              <v:fill/>
            </v:shape>
            <v:shape style="position:absolute;left:8588;top:11126;width:32;height:935" coordorigin="8588,11126" coordsize="32,935" path="m8588,11126l8620,12061,8620,11126,8588,11126xe" filled="t" fillcolor="#535353" stroked="f">
              <v:path arrowok="t"/>
              <v:fill/>
            </v:shape>
            <v:shape style="position:absolute;left:8588;top:12061;width:32;height:25" coordorigin="8588,12061" coordsize="32,25" path="m8588,12061l8588,12086,8620,12086,8588,12061xe" filled="t" fillcolor="#535353" stroked="f">
              <v:path arrowok="t"/>
              <v:fill/>
            </v:shape>
            <v:shape style="position:absolute;left:8588;top:12061;width:32;height:25" coordorigin="8588,12061" coordsize="32,25" path="m8588,12061l8620,12086,8620,12061,8588,12061xe" filled="t" fillcolor="#535353" stroked="f">
              <v:path arrowok="t"/>
              <v:fill/>
            </v:shape>
            <v:shape style="position:absolute;left:8588;top:12086;width:29;height:273" coordorigin="8588,12086" coordsize="29,273" path="m8588,12086l8588,12359,8616,12359,8588,12086xe" filled="t" fillcolor="#535353" stroked="f">
              <v:path arrowok="t"/>
              <v:fill/>
            </v:shape>
            <v:shape style="position:absolute;left:8588;top:12086;width:29;height:273" coordorigin="8588,12086" coordsize="29,273" path="m8588,12086l8616,12359,8616,12086,8588,12086xe" filled="t" fillcolor="#535353" stroked="f">
              <v:path arrowok="t"/>
              <v:fill/>
            </v:shape>
            <v:shape style="position:absolute;left:8588;top:12359;width:29;height:54" coordorigin="8588,12359" coordsize="29,54" path="m8588,12359l8588,12413,8616,12413,8588,12359xe" filled="t" fillcolor="#535353" stroked="f">
              <v:path arrowok="t"/>
              <v:fill/>
            </v:shape>
            <v:shape style="position:absolute;left:8588;top:12359;width:29;height:54" coordorigin="8588,12359" coordsize="29,54" path="m8588,12359l8616,12413,8616,12359,8588,12359xe" filled="t" fillcolor="#535353" stroked="f">
              <v:path arrowok="t"/>
              <v:fill/>
            </v:shape>
            <v:shape style="position:absolute;left:19917;top:11271;width:25;height:815" coordorigin="19917,11271" coordsize="25,815" path="m19917,11271l19917,12086,19943,12086,19917,11271xe" filled="t" fillcolor="#535353" stroked="f">
              <v:path arrowok="t"/>
              <v:fill/>
            </v:shape>
            <v:shape style="position:absolute;left:19917;top:11271;width:25;height:815" coordorigin="19917,11271" coordsize="25,815" path="m19917,11271l19943,12086,19943,11271,19917,11271xe" filled="t" fillcolor="#535353" stroked="f">
              <v:path arrowok="t"/>
              <v:fill/>
            </v:shape>
            <v:shape style="position:absolute;left:21620;top:11202;width:22;height:70" coordorigin="21620,11202" coordsize="22,70" path="m21620,11202l21620,11271,21642,11271,21620,11202xe" filled="t" fillcolor="#535353" stroked="f">
              <v:path arrowok="t"/>
              <v:fill/>
            </v:shape>
            <v:shape style="position:absolute;left:21620;top:11202;width:22;height:70" coordorigin="21620,11202" coordsize="22,70" path="m21620,11202l21642,11271,21642,11202,21620,11202xe" filled="t" fillcolor="#535353" stroked="f">
              <v:path arrowok="t"/>
              <v:fill/>
            </v:shape>
            <v:shape style="position:absolute;left:21620;top:10501;width:22;height:653" coordorigin="21620,10501" coordsize="22,653" path="m21620,10501l21620,11154,21642,11154,21620,10501xe" filled="t" fillcolor="#535353" stroked="f">
              <v:path arrowok="t"/>
              <v:fill/>
            </v:shape>
            <v:shape style="position:absolute;left:21620;top:10501;width:22;height:653" coordorigin="21620,10501" coordsize="22,653" path="m21620,10501l21642,11154,21642,10501,21620,10501xe" filled="t" fillcolor="#535353" stroked="f">
              <v:path arrowok="t"/>
              <v:fill/>
            </v:shape>
            <v:shape style="position:absolute;left:19372;top:11154;width:2270;height:48" coordorigin="19372,11154" coordsize="2270,48" path="m19372,11154l19372,11202,21642,11202,19372,11154xe" filled="t" fillcolor="#535353" stroked="f">
              <v:path arrowok="t"/>
              <v:fill/>
            </v:shape>
            <v:shape style="position:absolute;left:19372;top:11154;width:2270;height:48" coordorigin="19372,11154" coordsize="2270,48" path="m19372,11154l21642,11202,21642,11154,19372,11154xe" filled="t" fillcolor="#535353" stroked="f">
              <v:path arrowok="t"/>
              <v:fill/>
            </v:shape>
            <v:shape style="position:absolute;left:21642;top:10666;width:3227;height:22" coordorigin="21642,10666" coordsize="3227,22" path="m21642,10666l21642,10688,24869,10688,21642,10666xe" filled="t" fillcolor="#535353" stroked="f">
              <v:path arrowok="t"/>
              <v:fill/>
            </v:shape>
            <v:shape style="position:absolute;left:21642;top:10666;width:3227;height:22" coordorigin="21642,10666" coordsize="3227,22" path="m21642,10666l24869,10688,24869,10666,21642,10666xe" filled="t" fillcolor="#535353" stroked="f">
              <v:path arrowok="t"/>
              <v:fill/>
            </v:shape>
            <v:shape style="position:absolute;left:24869;top:10701;width:25;height:1385" coordorigin="24869,10701" coordsize="25,1385" path="m24869,10701l24869,12086,24894,12086,24869,10701xe" filled="t" fillcolor="#535353" stroked="f">
              <v:path arrowok="t"/>
              <v:fill/>
            </v:shape>
            <v:shape style="position:absolute;left:24869;top:10701;width:25;height:1385" coordorigin="24869,10701" coordsize="25,1385" path="m24869,10701l24894,12086,24894,10701,24869,10701xe" filled="t" fillcolor="#535353" stroked="f">
              <v:path arrowok="t"/>
              <v:fill/>
            </v:shape>
            <v:shape style="position:absolute;left:18985;top:9243;width:133;height:13" coordorigin="18985,9243" coordsize="133,13" path="m19119,9243l18985,9255,19119,9255,19119,9243xe" filled="t" fillcolor="#535353" stroked="f">
              <v:path arrowok="t"/>
              <v:fill/>
            </v:shape>
            <v:shape style="position:absolute;left:9257;top:10108;width:133;height:13" coordorigin="9257,10108" coordsize="133,13" path="m9257,10108l9257,10121,9390,10108,9257,10108xe" filled="t" fillcolor="#535353" stroked="f">
              <v:path arrowok="t"/>
              <v:fill/>
            </v:shape>
            <v:shape style="position:absolute;left:9257;top:9255;width:9729;height:853" coordorigin="9257,9255" coordsize="9729,853" path="m18985,9255l9257,10108,9390,10108,18985,9255xe" filled="t" fillcolor="#535353" stroked="f">
              <v:path arrowok="t"/>
              <v:fill/>
            </v:shape>
            <v:shape style="position:absolute;left:9390;top:9255;width:9729;height:853" coordorigin="9390,9255" coordsize="9729,853" path="m18985,9255l9390,10108,19119,9255,18985,9255xe" filled="t" fillcolor="#535353" stroked="f">
              <v:path arrowok="t"/>
              <v:fill/>
            </v:shape>
            <v:shape style="position:absolute;left:19119;top:9243;width:22;height:3" coordorigin="19119,9243" coordsize="22,3" path="m19119,9243l19119,9246,19141,9246,19119,9243xe" filled="t" fillcolor="#535353" stroked="f">
              <v:path arrowok="t"/>
              <v:fill/>
            </v:shape>
            <v:shape style="position:absolute;left:19119;top:9246;width:133;height:10" coordorigin="19119,9246" coordsize="133,10" path="m19119,9246l19119,9255,19252,9255,19119,9246xe" filled="t" fillcolor="#535353" stroked="f">
              <v:path arrowok="t"/>
              <v:fill/>
            </v:shape>
            <v:shape style="position:absolute;left:19119;top:9246;width:133;height:10" coordorigin="19119,9246" coordsize="133,10" path="m19119,9246l19252,9255,19141,9246,19119,9246xe" filled="t" fillcolor="#535353" stroked="f">
              <v:path arrowok="t"/>
              <v:fill/>
            </v:shape>
            <v:shape style="position:absolute;left:19119;top:9255;width:5633;height:482" coordorigin="19119,9255" coordsize="5633,482" path="m19119,9255l24618,9737,24752,9737,19119,9255xe" filled="t" fillcolor="#535353" stroked="f">
              <v:path arrowok="t"/>
              <v:fill/>
            </v:shape>
            <v:shape style="position:absolute;left:19119;top:9255;width:5633;height:482" coordorigin="19119,9255" coordsize="5633,482" path="m19119,9255l24752,9737,19252,9255,19119,9255xe" filled="t" fillcolor="#535353" stroked="f">
              <v:path arrowok="t"/>
              <v:fill/>
            </v:shape>
            <v:shape style="position:absolute;left:24707;top:9743;width:44;height:6" coordorigin="24707,9743" coordsize="44,6" path="m24707,9743l24752,9750,24752,9743,24707,9743xe" filled="t" fillcolor="#535353" stroked="f">
              <v:path arrowok="t"/>
              <v:fill/>
            </v:shape>
            <v:shape style="position:absolute;left:24618;top:9737;width:133;height:6" coordorigin="24618,9737" coordsize="133,6" path="m24618,9737l24707,9743,24752,9743,24618,9737xe" filled="t" fillcolor="#535353" stroked="f">
              <v:path arrowok="t"/>
              <v:fill/>
            </v:shape>
            <v:shape style="position:absolute;left:24618;top:9737;width:133;height:6" coordorigin="24618,9737" coordsize="133,6" path="m24618,9737l24752,9743,24752,9737,24618,9737xe" filled="t" fillcolor="#535353" stroked="f">
              <v:path arrowok="t"/>
              <v:fill/>
            </v:shape>
            <v:shape style="position:absolute;left:20678;top:9810;width:22;height:3" coordorigin="20678,9810" coordsize="22,3" path="m20678,9810l20678,9813,20700,9813,20678,9810xe" filled="t" fillcolor="#535353" stroked="f">
              <v:path arrowok="t"/>
              <v:fill/>
            </v:shape>
            <v:shape style="position:absolute;left:20678;top:9813;width:22;height:548" coordorigin="20678,9813" coordsize="22,548" path="m20678,9813l20678,10362,20700,10362,20678,9813xe" filled="t" fillcolor="#535353" stroked="f">
              <v:path arrowok="t"/>
              <v:fill/>
            </v:shape>
            <v:shape style="position:absolute;left:20678;top:9813;width:22;height:548" coordorigin="20678,9813" coordsize="22,548" path="m20678,9813l20700,10362,20700,9813,20678,9813xe" filled="t" fillcolor="#535353" stroked="f">
              <v:path arrowok="t"/>
              <v:fill/>
            </v:shape>
            <v:shape style="position:absolute;left:19191;top:10488;width:1509;height:48" coordorigin="19191,10488" coordsize="1509,48" path="m19191,10488l19191,10536,20700,10536,19191,10488xe" filled="t" fillcolor="#535353" stroked="f">
              <v:path arrowok="t"/>
              <v:fill/>
            </v:shape>
            <v:shape style="position:absolute;left:19191;top:10488;width:1509;height:48" coordorigin="19191,10488" coordsize="1509,48" path="m19191,10488l20700,10536,20700,10488,19191,10488xe" filled="t" fillcolor="#535353" stroked="f">
              <v:path arrowok="t"/>
              <v:fill/>
            </v:shape>
            <v:shape style="position:absolute;left:20678;top:10362;width:22;height:127" coordorigin="20678,10362" coordsize="22,127" path="m20678,10362l20678,10488,20700,10488,20678,10362xe" filled="t" fillcolor="#535353" stroked="f">
              <v:path arrowok="t"/>
              <v:fill/>
            </v:shape>
            <v:shape style="position:absolute;left:20678;top:10362;width:22;height:127" coordorigin="20678,10362" coordsize="22,127" path="m20678,10362l20700,10488,20700,10362,20678,10362xe" filled="t" fillcolor="#535353" stroked="f">
              <v:path arrowok="t"/>
              <v:fill/>
            </v:shape>
            <v:shape style="position:absolute;left:15381;top:9968;width:263;height:22" coordorigin="15381,9968" coordsize="263,22" path="m15644,9968l15381,9991,15644,9991,15644,9968xe" filled="t" fillcolor="#535353" stroked="f">
              <v:path arrowok="t"/>
              <v:fill/>
            </v:shape>
            <v:shape style="position:absolute;left:13013;top:9991;width:2368;height:206" coordorigin="13013,9991" coordsize="2368,206" path="m15381,9991l13013,10197,13280,10197,15381,9991xe" filled="t" fillcolor="#535353" stroked="f">
              <v:path arrowok="t"/>
              <v:fill/>
            </v:shape>
            <v:shape style="position:absolute;left:13280;top:9991;width:2365;height:206" coordorigin="13280,9991" coordsize="2365,206" path="m15381,9991l13280,10197,15644,9991,15381,9991xe" filled="t" fillcolor="#535353" stroked="f">
              <v:path arrowok="t"/>
              <v:fill/>
            </v:shape>
            <v:shape style="position:absolute;left:12982;top:10197;width:266;height:3" coordorigin="12982,10197" coordsize="266,3" path="m13013,10197l12982,10200,13248,10200,13013,10197xe" filled="t" fillcolor="#535353" stroked="f">
              <v:path arrowok="t"/>
              <v:fill/>
            </v:shape>
            <v:shape style="position:absolute;left:13013;top:10197;width:235;height:3" coordorigin="13013,10197" coordsize="235,3" path="m13013,10197l13248,10200,13248,10197,13013,10197xe" filled="t" fillcolor="#535353" stroked="f">
              <v:path arrowok="t"/>
              <v:fill/>
            </v:shape>
            <v:shape style="position:absolute;left:12363;top:10254;width:263;height:25" coordorigin="12363,10254" coordsize="263,25" path="m12363,10254l12363,10279,12626,10254,12363,10254xe" filled="t" fillcolor="#535353" stroked="f">
              <v:path arrowok="t"/>
              <v:fill/>
            </v:shape>
            <v:shape style="position:absolute;left:12363;top:10200;width:618;height:54" coordorigin="12363,10200" coordsize="618,54" path="m12982,10200l12363,10254,12626,10254,12982,10200xe" filled="t" fillcolor="#535353" stroked="f">
              <v:path arrowok="t"/>
              <v:fill/>
            </v:shape>
            <v:shape style="position:absolute;left:12626;top:10200;width:621;height:54" coordorigin="12626,10200" coordsize="621,54" path="m12982,10200l12626,10254,13248,10200,12982,10200xe" filled="t" fillcolor="#535353" stroked="f">
              <v:path arrowok="t"/>
              <v:fill/>
            </v:shape>
            <v:shape style="position:absolute;left:19176;top:9667;width:136;height:13" coordorigin="19176,9667" coordsize="136,13" path="m19176,9667l19176,9680,19312,9680,19176,9667xe" filled="t" fillcolor="#535353" stroked="f">
              <v:path arrowok="t"/>
              <v:fill/>
            </v:shape>
            <v:shape style="position:absolute;left:19176;top:9680;width:1525;height:120" coordorigin="19176,9680" coordsize="1525,120" path="m19176,9680l20567,9800,20700,9800,19176,9680xe" filled="t" fillcolor="#535353" stroked="f">
              <v:path arrowok="t"/>
              <v:fill/>
            </v:shape>
            <v:shape style="position:absolute;left:19176;top:9680;width:1525;height:120" coordorigin="19176,9680" coordsize="1525,120" path="m19176,9680l20700,9800,19312,9680,19176,9680xe" filled="t" fillcolor="#535353" stroked="f">
              <v:path arrowok="t"/>
              <v:fill/>
            </v:shape>
            <v:shape style="position:absolute;left:20700;top:9813;width:0;height:0" coordorigin="20700,9813" coordsize="0,0" path="m20700,9813xe" filled="t" fillcolor="#535353" stroked="f">
              <v:path arrowok="t"/>
              <v:fill/>
            </v:shape>
            <v:shape style="position:absolute;left:20567;top:9800;width:133;height:13" coordorigin="20567,9800" coordsize="133,13" path="m20567,9800l20700,9813,20567,9800xe" filled="t" fillcolor="#535353" stroked="f">
              <v:path arrowok="t"/>
              <v:fill/>
            </v:shape>
            <v:shape style="position:absolute;left:20567;top:9800;width:133;height:13" coordorigin="20567,9800" coordsize="133,13" path="m20567,9800l20700,9813,20700,9800,20567,9800xe" filled="t" fillcolor="#535353" stroked="f">
              <v:path arrowok="t"/>
              <v:fill/>
            </v:shape>
            <v:shape style="position:absolute;left:12363;top:10276;width:22;height:3" coordorigin="12363,10276" coordsize="22,3" path="m12373,10276l12363,10279,12386,10279,12373,10276xe" filled="t" fillcolor="#535353" stroked="f">
              <v:path arrowok="t"/>
              <v:fill/>
            </v:shape>
            <v:shape style="position:absolute;left:12373;top:10276;width:13;height:3" coordorigin="12373,10276" coordsize="13,3" path="m12373,10276l12386,10279,12386,10276,12373,10276xe" filled="t" fillcolor="#535353" stroked="f">
              <v:path arrowok="t"/>
              <v:fill/>
            </v:shape>
            <v:shape style="position:absolute;left:9380;top:10666;width:2983;height:22" coordorigin="9380,10666" coordsize="2983,22" path="m9380,10666l9380,10688,12363,10688,9380,10666xe" filled="t" fillcolor="#535353" stroked="f">
              <v:path arrowok="t"/>
              <v:fill/>
            </v:shape>
            <v:shape style="position:absolute;left:9380;top:10666;width:2983;height:22" coordorigin="9380,10666" coordsize="2983,22" path="m9380,10666l12363,10688,12363,10666,9380,10666xe" filled="t" fillcolor="#535353" stroked="f">
              <v:path arrowok="t"/>
              <v:fill/>
            </v:shape>
            <v:shape style="position:absolute;left:12363;top:10279;width:22;height:387" coordorigin="12363,10279" coordsize="22,387" path="m12363,10279l12363,10666,12386,10666,12363,10279xe" filled="t" fillcolor="#535353" stroked="f">
              <v:path arrowok="t"/>
              <v:fill/>
            </v:shape>
            <v:shape style="position:absolute;left:12363;top:10279;width:22;height:387" coordorigin="12363,10279" coordsize="22,387" path="m12363,10279l12386,10666,12386,10279,12363,10279xe" filled="t" fillcolor="#535353" stroked="f">
              <v:path arrowok="t"/>
              <v:fill/>
            </v:shape>
            <v:shape style="position:absolute;left:12363;top:10666;width:22;height:22" coordorigin="12363,10666" coordsize="22,22" path="m12363,10666l12363,10688,12386,10688,12363,10666xe" filled="t" fillcolor="#535353" stroked="f">
              <v:path arrowok="t"/>
              <v:fill/>
            </v:shape>
            <v:shape style="position:absolute;left:12363;top:10666;width:22;height:22" coordorigin="12363,10666" coordsize="22,22" path="m12363,10666l12386,10688,12386,10666,12363,10666xe" filled="t" fillcolor="#535353" stroked="f">
              <v:path arrowok="t"/>
              <v:fill/>
            </v:shape>
            <v:shape style="position:absolute;left:15647;top:9968;width:3427;height:19" coordorigin="15647,9968" coordsize="3427,19" path="m15647,9968l15647,9987,19074,9987,15647,9968xe" filled="t" fillcolor="#535353" stroked="f">
              <v:path arrowok="t"/>
              <v:fill/>
            </v:shape>
            <v:shape style="position:absolute;left:15647;top:9968;width:3427;height:19" coordorigin="15647,9968" coordsize="3427,19" path="m15647,9968l19074,9987,19074,9968,15647,9968xe" filled="t" fillcolor="#535353" stroked="f">
              <v:path arrowok="t"/>
              <v:fill/>
            </v:shape>
            <v:shape style="position:absolute;left:9013;top:10127;width:10;height:257" coordorigin="9013,10127" coordsize="10,257" path="m9013,10127l9013,10384,9022,10384,9013,10127xe" filled="t" fillcolor="#535353" stroked="f">
              <v:path arrowok="t"/>
              <v:fill/>
            </v:shape>
            <v:shape style="position:absolute;left:9013;top:10127;width:10;height:257" coordorigin="9013,10127" coordsize="10,257" path="m9013,10127l9022,10384,9022,10127,9013,10127xe" filled="t" fillcolor="#535353" stroked="f">
              <v:path arrowok="t"/>
              <v:fill/>
            </v:shape>
            <v:shape style="position:absolute;left:9006;top:10384;width:327;height:13" coordorigin="9006,10384" coordsize="327,13" path="m9006,10384l9006,10396,9333,10396,9006,10384xe" filled="t" fillcolor="#535353" stroked="f">
              <v:path arrowok="t"/>
              <v:fill/>
            </v:shape>
            <v:shape style="position:absolute;left:9006;top:10384;width:327;height:13" coordorigin="9006,10384" coordsize="327,13" path="m9006,10384l9333,10396,9333,10384,9006,10384xe" filled="t" fillcolor="#535353" stroked="f">
              <v:path arrowok="t"/>
              <v:fill/>
            </v:shape>
            <v:shape style="position:absolute;left:9247;top:10396;width:6;height:273" coordorigin="9247,10396" coordsize="6,273" path="m9247,10396l9247,10669,9254,10669,9247,10396xe" filled="t" fillcolor="#535353" stroked="f">
              <v:path arrowok="t"/>
              <v:fill/>
            </v:shape>
            <v:shape style="position:absolute;left:9247;top:10396;width:6;height:273" coordorigin="9247,10396" coordsize="6,273" path="m9247,10396l9254,10669,9254,10396,9247,10396xe" filled="t" fillcolor="#535353" stroked="f">
              <v:path arrowok="t"/>
              <v:fill/>
            </v:shape>
            <v:shape style="position:absolute;left:9247;top:10669;width:6;height:22" coordorigin="9247,10669" coordsize="6,22" path="m9247,10669l9247,10691,9254,10691,9247,10669xe" filled="t" fillcolor="#535353" stroked="f">
              <v:path arrowok="t"/>
              <v:fill/>
            </v:shape>
            <v:shape style="position:absolute;left:9247;top:10669;width:6;height:22" coordorigin="9247,10669" coordsize="6,22" path="m9247,10669l9254,10691,9254,10669,9247,10669xe" filled="t" fillcolor="#535353" stroked="f">
              <v:path arrowok="t"/>
              <v:fill/>
            </v:shape>
            <v:shape style="position:absolute;left:19172;top:9680;width:25;height:377" coordorigin="19172,9680" coordsize="25,377" path="m19172,9680l19172,10057,19198,10057,19172,9680xe" filled="t" fillcolor="#535353" stroked="f">
              <v:path arrowok="t"/>
              <v:fill/>
            </v:shape>
            <v:shape style="position:absolute;left:19172;top:9680;width:25;height:377" coordorigin="19172,9680" coordsize="25,377" path="m19172,9680l19198,10057,19198,9680,19172,9680xe" filled="t" fillcolor="#535353" stroked="f">
              <v:path arrowok="t"/>
              <v:fill/>
            </v:shape>
            <v:shape type="#_x0000_t75" style="position:absolute;left:9327;top:9246;width:16363;height:3173">
              <v:imagedata o:title="" r:id="rId10"/>
            </v:shape>
            <v:shape style="position:absolute;left:15647;top:9965;width:19;height:3" coordorigin="15647,9965" coordsize="19,3" path="m15647,9965l15647,9968,15666,9965,15647,9965xe" filled="t" fillcolor="#535353" stroked="f">
              <v:path arrowok="t"/>
              <v:fill/>
            </v:shape>
            <v:shape style="position:absolute;left:15647;top:9965;width:19;height:0" coordorigin="15647,9965" coordsize="19,0" path="m15666,9965l15647,9965,15666,9965xe" filled="t" fillcolor="#535353" stroked="f">
              <v:path arrowok="t"/>
              <v:fill/>
            </v:shape>
            <v:shape style="position:absolute;left:15647;top:9965;width:29;height:0" coordorigin="15647,9965" coordsize="29,0" path="m15647,9965l15676,9965,15666,9965,15647,9965xe" filled="t" fillcolor="#535353" stroked="f">
              <v:path arrowok="t"/>
              <v:fill/>
            </v:shape>
            <v:shape style="position:absolute;left:9266;top:10664;width:0;height:425" coordorigin="9266,10664" coordsize="0,425" path="m9266,11089l9266,10664e" filled="f" stroked="t" strokeweight="1.84348pt" strokecolor="#535353">
              <v:path arrowok="t"/>
            </v:shape>
            <v:shape style="position:absolute;left:23192;top:10488;width:1696;height:0" coordorigin="23192,10488" coordsize="1696,0" path="m23192,10488l24888,10488e" filled="f" stroked="t" strokeweight="0.158498pt" strokecolor="#535353">
              <v:path arrowok="t"/>
            </v:shape>
            <v:shape style="position:absolute;left:15403;top:9987;width:3;height:0" coordorigin="15403,9987" coordsize="3,0" path="m15407,9987l15403,9987e" filled="f" stroked="t" strokeweight="0.158498pt" strokecolor="#535353">
              <v:path arrowok="t"/>
            </v:shape>
            <v:shape style="position:absolute;left:15644;top:9987;width:3;height:0" coordorigin="15644,9987" coordsize="3,0" path="m15647,9987l15644,9987e" filled="f" stroked="t" strokeweight="0.158498pt" strokecolor="#535353">
              <v:path arrowok="t"/>
            </v:shape>
            <v:shape style="position:absolute;left:12861;top:9987;width:2542;height:225" coordorigin="12861,9987" coordsize="2542,225" path="m15403,9987l12861,10213e" filled="f" stroked="t" strokeweight="0.158498pt" strokecolor="#535353">
              <v:path arrowok="t"/>
            </v:shape>
            <v:shape style="position:absolute;left:9282;top:9252;width:9862;height:865" coordorigin="9282,9252" coordsize="9862,865" path="m9282,10117l19144,9252e" filled="f" stroked="t" strokeweight="0.633992pt" strokecolor="#535353">
              <v:path arrowok="t"/>
            </v:shape>
            <v:shape style="position:absolute;left:9282;top:9243;width:9836;height:875" coordorigin="9282,9243" coordsize="9836,875" path="m19119,9255l19119,9243,9282,10105,9282,10117e" filled="f" stroked="t" strokeweight="0.633992pt" strokecolor="#535353">
              <v:path arrowok="t"/>
            </v:shape>
            <v:shape style="position:absolute;left:8499;top:11126;width:19;height:0" coordorigin="8499,11126" coordsize="19,0" path="m8518,11126l8499,11126,8518,11126xe" filled="t" fillcolor="#757575" stroked="f">
              <v:path arrowok="t"/>
              <v:fill/>
            </v:shape>
            <v:shape style="position:absolute;left:8518;top:11126;width:0;height:0" coordorigin="8518,11126" coordsize="0,0" path="m8518,11126xe" filled="t" fillcolor="#757575" stroked="f">
              <v:path arrowok="t"/>
              <v:fill/>
            </v:shape>
            <v:shape style="position:absolute;left:8499;top:11126;width:19;height:3" coordorigin="8499,11126" coordsize="19,3" path="m8499,11126l8499,11129,8518,11129,8499,11126xe" filled="t" fillcolor="#757575" stroked="f">
              <v:path arrowok="t"/>
              <v:fill/>
            </v:shape>
            <v:shape style="position:absolute;left:8499;top:11126;width:19;height:3" coordorigin="8499,11126" coordsize="19,3" path="m8499,11126l8518,11129,8518,11126,8499,11126xe" filled="t" fillcolor="#757575" stroked="f">
              <v:path arrowok="t"/>
              <v:fill/>
            </v:shape>
            <v:shape style="position:absolute;left:8499;top:11129;width:3;height:6" coordorigin="8499,11129" coordsize="3,6" path="m8499,11129l8499,11135,8502,11135,8499,11129xe" filled="t" fillcolor="#757575" stroked="f">
              <v:path arrowok="t"/>
              <v:fill/>
            </v:shape>
            <v:shape style="position:absolute;left:8499;top:11129;width:3;height:6" coordorigin="8499,11129" coordsize="3,6" path="m8499,11129l8502,11135,8502,11129,8499,11129xe" filled="t" fillcolor="#757575" stroked="f">
              <v:path arrowok="t"/>
              <v:fill/>
            </v:shape>
            <v:shape style="position:absolute;left:8518;top:11129;width:0;height:44" coordorigin="8518,11129" coordsize="0,44" path="m8518,11173l8518,11129,8518,11173xe" filled="t" fillcolor="#757575" stroked="f">
              <v:path arrowok="t"/>
              <v:fill/>
            </v:shape>
            <v:shape style="position:absolute;left:8518;top:11129;width:0;height:44" coordorigin="8518,11129" coordsize="0,44" path="m8518,11173l8518,11129,8518,11173xe" filled="t" fillcolor="#757575" stroked="f">
              <v:path arrowok="t"/>
              <v:fill/>
            </v:shape>
            <v:shape style="position:absolute;left:8499;top:11164;width:3;height:10" coordorigin="8499,11164" coordsize="3,10" path="m8499,11164l8499,11173,8502,11173,8499,11164xe" filled="t" fillcolor="#757575" stroked="f">
              <v:path arrowok="t"/>
              <v:fill/>
            </v:shape>
            <v:shape style="position:absolute;left:8499;top:11164;width:3;height:10" coordorigin="8499,11164" coordsize="3,10" path="m8499,11164l8502,11173,8502,11164,8499,11164xe" filled="t" fillcolor="#757575" stroked="f">
              <v:path arrowok="t"/>
              <v:fill/>
            </v:shape>
            <v:shape style="position:absolute;left:8499;top:11173;width:19;height:3" coordorigin="8499,11173" coordsize="19,3" path="m8499,11173l8499,11176,8518,11176,8499,11173xe" filled="t" fillcolor="#757575" stroked="f">
              <v:path arrowok="t"/>
              <v:fill/>
            </v:shape>
            <v:shape style="position:absolute;left:8499;top:11173;width:19;height:3" coordorigin="8499,11173" coordsize="19,3" path="m8499,11173l8518,11176,8518,11173,8499,11173xe" filled="t" fillcolor="#757575" stroked="f">
              <v:path arrowok="t"/>
              <v:fill/>
            </v:shape>
            <v:shape style="position:absolute;left:8499;top:11126;width:19;height:51" coordorigin="8499,11126" coordsize="19,51" path="m8499,11164l8499,11176,8518,11176,8518,11126,8499,11126,8499,11135,8502,11135,8502,11129,8518,11129,8518,11173,8502,11173,8502,11164,8499,11164xe" filled="f" stroked="t" strokeweight="0.475494pt" strokecolor="#757575">
              <v:path arrowok="t"/>
            </v:shape>
            <v:shape style="position:absolute;left:8620;top:12134;width:16325;height:0" coordorigin="8620,12134" coordsize="16325,0" path="m8620,12134l24945,12134e" filled="f" stroked="t" strokeweight="0.633992pt" strokecolor="#535353">
              <v:path arrowok="t"/>
            </v:shape>
            <v:shape style="position:absolute;left:19166;top:12086;width:5731;height:0" coordorigin="19166,12086" coordsize="5731,0" path="m24897,12086l19166,12086e" filled="f" stroked="t" strokeweight="0.633992pt" strokecolor="#535353">
              <v:path arrowok="t"/>
            </v:shape>
            <v:shape style="position:absolute;left:13340;top:12086;width:5734;height:0" coordorigin="13340,12086" coordsize="5734,0" path="m19074,12086l13340,12086e" filled="f" stroked="t" strokeweight="0.633992pt" strokecolor="#535353">
              <v:path arrowok="t"/>
            </v:shape>
            <v:shape style="position:absolute;left:24993;top:12086;width:22;height:327" coordorigin="24993,12086" coordsize="22,327" path="m25015,12413l25015,12086,24993,12086e" filled="f" stroked="t" strokeweight="0.475494pt" strokecolor="#535353">
              <v:path arrowok="t"/>
            </v:shape>
            <v:shape style="position:absolute;left:24945;top:12086;width:0;height:327" coordorigin="24945,12086" coordsize="0,327" path="m24945,12086l24945,12413e" filled="f" stroked="t" strokeweight="0.475494pt" strokecolor="#535353">
              <v:path arrowok="t"/>
            </v:shape>
            <v:shape style="position:absolute;left:19119;top:9255;width:5633;height:495" coordorigin="19119,9255" coordsize="5633,495" path="m19119,9255l24752,9750e" filled="f" stroked="t" strokeweight="0.633992pt" strokecolor="#535353">
              <v:path arrowok="t"/>
            </v:shape>
            <v:shape style="position:absolute;left:24752;top:9747;width:0;height:10" coordorigin="24752,9747" coordsize="0,10" path="m24752,9756l24752,9747e" filled="f" stroked="t" strokeweight="0.633992pt" strokecolor="#535353">
              <v:path arrowok="t"/>
            </v:shape>
            <v:shape style="position:absolute;left:19119;top:9243;width:5633;height:495" coordorigin="19119,9243" coordsize="5633,495" path="m24752,9737l19119,9243e" filled="f" stroked="t" strokeweight="0.633992pt" strokecolor="#535353">
              <v:path arrowok="t"/>
            </v:shape>
            <v:shape style="position:absolute;left:19119;top:9252;width:0;height:13" coordorigin="19119,9252" coordsize="0,13" path="m19119,9252l19119,9265e" filled="f" stroked="t" strokeweight="0.633992pt" strokecolor="#535353">
              <v:path arrowok="t"/>
            </v:shape>
            <v:shape style="position:absolute;left:24714;top:9800;width:174;height:98" coordorigin="24714,9800" coordsize="174,98" path="m24714,9800l24717,9835,24729,9864,24755,9886,24786,9899,24818,9899,24850,9886,24872,9864,24888,9832,24888,9800e" filled="f" stroked="t" strokeweight="0.475494pt" strokecolor="#757575">
              <v:path arrowok="t"/>
            </v:shape>
            <v:shape style="position:absolute;left:24707;top:9800;width:6;height:19" coordorigin="24707,9800" coordsize="6,19" path="m24714,9800l24707,9800,24707,9819e" filled="f" stroked="t" strokeweight="0.475494pt" strokecolor="#757575">
              <v:path arrowok="t"/>
            </v:shape>
            <v:shape style="position:absolute;left:24710;top:9829;width:0;height:6" coordorigin="24710,9829" coordsize="0,6" path="m24710,9829l24710,9835e" filled="f" stroked="t" strokeweight="0.475494pt" strokecolor="#757575">
              <v:path arrowok="t"/>
            </v:shape>
            <v:shape style="position:absolute;left:24714;top:9845;width:3;height:6" coordorigin="24714,9845" coordsize="3,6" path="m24714,9845l24717,9851e" filled="f" stroked="t" strokeweight="0.475494pt" strokecolor="#757575">
              <v:path arrowok="t"/>
            </v:shape>
            <v:shape style="position:absolute;left:24720;top:9861;width:6;height:6" coordorigin="24720,9861" coordsize="6,6" path="m24720,9861l24726,9867e" filled="f" stroked="t" strokeweight="0.475494pt" strokecolor="#757575">
              <v:path arrowok="t"/>
            </v:shape>
            <v:shape style="position:absolute;left:24729;top:9873;width:6;height:6" coordorigin="24729,9873" coordsize="6,6" path="m24729,9873l24736,9880e" filled="f" stroked="t" strokeweight="0.475494pt" strokecolor="#757575">
              <v:path arrowok="t"/>
            </v:shape>
            <v:shape style="position:absolute;left:24742;top:9883;width:6;height:6" coordorigin="24742,9883" coordsize="6,6" path="m24742,9883l24748,9889e" filled="f" stroked="t" strokeweight="0.475494pt" strokecolor="#757575">
              <v:path arrowok="t"/>
            </v:shape>
            <v:shape style="position:absolute;left:24755;top:9892;width:10;height:3" coordorigin="24755,9892" coordsize="10,3" path="m24755,9892l24764,9896e" filled="f" stroked="t" strokeweight="0.475494pt" strokecolor="#757575">
              <v:path arrowok="t"/>
            </v:shape>
            <v:shape style="position:absolute;left:24771;top:9899;width:10;height:3" coordorigin="24771,9899" coordsize="10,3" path="m24771,9899l24780,9902e" filled="f" stroked="t" strokeweight="0.475494pt" strokecolor="#757575">
              <v:path arrowok="t"/>
            </v:shape>
            <v:shape style="position:absolute;left:24786;top:9902;width:10;height:3" coordorigin="24786,9902" coordsize="10,3" path="m24786,9902l24796,9905e" filled="f" stroked="t" strokeweight="0.475494pt" strokecolor="#757575">
              <v:path arrowok="t"/>
            </v:shape>
            <v:shape style="position:absolute;left:24802;top:9905;width:10;height:0" coordorigin="24802,9905" coordsize="10,0" path="m24802,9905l24812,9905e" filled="f" stroked="t" strokeweight="0.475494pt" strokecolor="#757575">
              <v:path arrowok="t"/>
            </v:shape>
            <v:shape style="position:absolute;left:24821;top:9902;width:6;height:0" coordorigin="24821,9902" coordsize="6,0" path="m24821,9902l24828,9902e" filled="f" stroked="t" strokeweight="0.475494pt" strokecolor="#757575">
              <v:path arrowok="t"/>
            </v:shape>
            <v:shape style="position:absolute;left:24837;top:9896;width:6;height:3" coordorigin="24837,9896" coordsize="6,3" path="m24837,9899l24844,9896e" filled="f" stroked="t" strokeweight="0.475494pt" strokecolor="#757575">
              <v:path arrowok="t"/>
            </v:shape>
            <v:shape style="position:absolute;left:24850;top:9886;width:6;height:3" coordorigin="24850,9886" coordsize="6,3" path="m24850,9889l24856,9886e" filled="f" stroked="t" strokeweight="0.475494pt" strokecolor="#757575">
              <v:path arrowok="t"/>
            </v:shape>
            <v:shape style="position:absolute;left:24863;top:9873;width:6;height:6" coordorigin="24863,9873" coordsize="6,6" path="m24863,9880l24869,9873e" filled="f" stroked="t" strokeweight="0.475494pt" strokecolor="#757575">
              <v:path arrowok="t"/>
            </v:shape>
            <v:shape style="position:absolute;left:24875;top:9861;width:3;height:6" coordorigin="24875,9861" coordsize="3,6" path="m24875,9867l24878,9861e" filled="f" stroked="t" strokeweight="0.475494pt" strokecolor="#757575">
              <v:path arrowok="t"/>
            </v:shape>
            <v:shape style="position:absolute;left:24885;top:9848;width:3;height:6" coordorigin="24885,9848" coordsize="3,6" path="m24885,9854l24888,9848e" filled="f" stroked="t" strokeweight="0.475494pt" strokecolor="#757575">
              <v:path arrowok="t"/>
            </v:shape>
            <v:shape style="position:absolute;left:24707;top:9819;width:3;height:10" coordorigin="24707,9819" coordsize="3,10" path="m24707,9819l24710,9829e" filled="f" stroked="t" strokeweight="0.475494pt" strokecolor="#757575">
              <v:path arrowok="t"/>
            </v:shape>
            <v:shape style="position:absolute;left:24710;top:9835;width:3;height:10" coordorigin="24710,9835" coordsize="3,10" path="m24710,9835l24714,9845e" filled="f" stroked="t" strokeweight="0.475494pt" strokecolor="#757575">
              <v:path arrowok="t"/>
            </v:shape>
            <v:shape style="position:absolute;left:24717;top:9851;width:3;height:10" coordorigin="24717,9851" coordsize="3,10" path="m24717,9851l24720,9861e" filled="f" stroked="t" strokeweight="0.475494pt" strokecolor="#757575">
              <v:path arrowok="t"/>
            </v:shape>
            <v:shape style="position:absolute;left:24726;top:9867;width:3;height:6" coordorigin="24726,9867" coordsize="3,6" path="m24726,9867l24729,9873e" filled="f" stroked="t" strokeweight="0.475494pt" strokecolor="#757575">
              <v:path arrowok="t"/>
            </v:shape>
            <v:shape style="position:absolute;left:24736;top:9880;width:6;height:3" coordorigin="24736,9880" coordsize="6,3" path="m24736,9880l24742,9883e" filled="f" stroked="t" strokeweight="0.475494pt" strokecolor="#757575">
              <v:path arrowok="t"/>
            </v:shape>
            <v:shape style="position:absolute;left:24748;top:9889;width:6;height:3" coordorigin="24748,9889" coordsize="6,3" path="m24748,9889l24755,9892e" filled="f" stroked="t" strokeweight="0.475494pt" strokecolor="#757575">
              <v:path arrowok="t"/>
            </v:shape>
            <v:shape style="position:absolute;left:24764;top:9896;width:6;height:3" coordorigin="24764,9896" coordsize="6,3" path="m24764,9896l24771,9899e" filled="f" stroked="t" strokeweight="0.475494pt" strokecolor="#757575">
              <v:path arrowok="t"/>
            </v:shape>
            <v:shape style="position:absolute;left:24780;top:9902;width:6;height:0" coordorigin="24780,9902" coordsize="6,0" path="m24780,9902l24786,9902e" filled="f" stroked="t" strokeweight="0.475494pt" strokecolor="#757575">
              <v:path arrowok="t"/>
            </v:shape>
            <v:shape style="position:absolute;left:24796;top:9905;width:6;height:0" coordorigin="24796,9905" coordsize="6,0" path="m24796,9905l24802,9905e" filled="f" stroked="t" strokeweight="0.475494pt" strokecolor="#757575">
              <v:path arrowok="t"/>
            </v:shape>
            <v:shape style="position:absolute;left:24812;top:9902;width:10;height:3" coordorigin="24812,9902" coordsize="10,3" path="m24812,9905l24821,9902e" filled="f" stroked="t" strokeweight="0.475494pt" strokecolor="#757575">
              <v:path arrowok="t"/>
            </v:shape>
            <v:shape style="position:absolute;left:24828;top:9899;width:10;height:3" coordorigin="24828,9899" coordsize="10,3" path="m24828,9902l24837,9899e" filled="f" stroked="t" strokeweight="0.475494pt" strokecolor="#757575">
              <v:path arrowok="t"/>
            </v:shape>
            <v:shape style="position:absolute;left:24844;top:9889;width:6;height:6" coordorigin="24844,9889" coordsize="6,6" path="m24844,9896l24850,9889e" filled="f" stroked="t" strokeweight="0.475494pt" strokecolor="#757575">
              <v:path arrowok="t"/>
            </v:shape>
            <v:shape style="position:absolute;left:24856;top:9880;width:6;height:6" coordorigin="24856,9880" coordsize="6,6" path="m24856,9886l24863,9880e" filled="f" stroked="t" strokeweight="0.475494pt" strokecolor="#757575">
              <v:path arrowok="t"/>
            </v:shape>
            <v:shape style="position:absolute;left:24869;top:9867;width:6;height:6" coordorigin="24869,9867" coordsize="6,6" path="m24869,9873l24875,9867e" filled="f" stroked="t" strokeweight="0.475494pt" strokecolor="#757575">
              <v:path arrowok="t"/>
            </v:shape>
            <v:shape style="position:absolute;left:24878;top:9854;width:6;height:6" coordorigin="24878,9854" coordsize="6,6" path="m24878,9861l24885,9854e" filled="f" stroked="t" strokeweight="0.475494pt" strokecolor="#757575">
              <v:path arrowok="t"/>
            </v:shape>
            <v:shape style="position:absolute;left:24888;top:9800;width:6;height:48" coordorigin="24888,9800" coordsize="6,48" path="m24888,9848l24894,9823,24894,9800,24888,9800e" filled="f" stroked="t" strokeweight="0.475494pt" strokecolor="#757575">
              <v:path arrowok="t"/>
            </v:shape>
            <v:shape style="position:absolute;left:9073;top:10241;width:178;height:89" coordorigin="9073,10241" coordsize="178,89" path="m9073,10251l9082,10282,9105,10311,9133,10327,9165,10330,9200,10324,9225,10304,9244,10276,9250,10241e" filled="f" stroked="t" strokeweight="0.475494pt" strokecolor="#757575">
              <v:path arrowok="t"/>
            </v:shape>
            <v:shape style="position:absolute;left:9070;top:10181;width:184;height:155" coordorigin="9070,10181" coordsize="184,155" path="m9073,10251l9073,10181,9070,10181,9070,10247,9076,10276,9089,10301,9111,10320,9136,10333,9165,10336,9193,10330,9219,10317,9238,10295,9250,10270,9254,10241,9254,10181,9250,10181,9250,10241e" filled="f" stroked="t" strokeweight="0.475494pt" strokecolor="#757575">
              <v:path arrowok="t"/>
            </v:shape>
            <v:shape style="position:absolute;left:9016;top:10175;width:63;height:13" coordorigin="9016,10175" coordsize="63,13" path="m9022,10178l9079,10178,9079,10175,9016,10175,9016,10187,9022,10187,9022,10178xe" filled="f" stroked="t" strokeweight="0.475494pt" strokecolor="#757575">
              <v:path arrowok="t"/>
            </v:shape>
            <v:shape style="position:absolute;left:9244;top:10175;width:19;height:16" coordorigin="9244,10175" coordsize="19,16" path="m9244,10178l9244,10190,9247,10190,9247,10181,9263,10178,9263,10175,9244,10178xe" filled="f" stroked="t" strokeweight="0.475494pt" strokecolor="#757575">
              <v:path arrowok="t"/>
            </v:shape>
            <v:shape style="position:absolute;left:8499;top:11062;width:761;height:63" coordorigin="8499,11062" coordsize="761,63" path="m8499,11126l9260,11084,9260,11062,8499,11103,8499,11126xe" filled="f" stroked="t" strokeweight="0.633992pt" strokecolor="#535353">
              <v:path arrowok="t"/>
            </v:shape>
            <v:shape style="position:absolute;left:21620;top:10501;width:22;height:0" coordorigin="21620,10501" coordsize="22,0" path="m21642,10501l21620,10501e" filled="f" stroked="t" strokeweight="0.475494pt" strokecolor="#535353">
              <v:path arrowok="t"/>
            </v:shape>
            <v:shape style="position:absolute;left:23192;top:10488;width:0;height:178" coordorigin="23192,10488" coordsize="0,178" path="m23192,10488l23192,10666e" filled="f" stroked="t" strokeweight="0.158498pt" strokecolor="#535353">
              <v:path arrowok="t"/>
            </v:shape>
            <v:shape style="position:absolute;left:19366;top:11178;width:2282;height:0" coordorigin="19366,11178" coordsize="2282,0" path="m19366,11178l21648,11178e" filled="f" stroked="t" strokeweight="3.11146pt" strokecolor="#535353">
              <v:path arrowok="t"/>
            </v:shape>
            <v:shape style="position:absolute;left:8588;top:11119;width:0;height:1293" coordorigin="8588,11119" coordsize="0,1293" path="m8588,11119l8588,12413e" filled="f" stroked="t" strokeweight="0.475494pt" strokecolor="#535353">
              <v:path arrowok="t"/>
            </v:shape>
            <v:shape style="position:absolute;left:8588;top:11119;width:32;height:967" coordorigin="8588,11119" coordsize="32,967" path="m8588,12086l8620,12086,8620,11119e" filled="f" stroked="t" strokeweight="0.475494pt" strokecolor="#535353">
              <v:path arrowok="t"/>
            </v:shape>
            <v:shape style="position:absolute;left:8588;top:11240;width:32;height:0" coordorigin="8588,11240" coordsize="32,0" path="m8620,11240l8588,11240e" filled="f" stroked="t" strokeweight="0.475494pt" strokecolor="#535353">
              <v:path arrowok="t"/>
            </v:shape>
            <v:shape style="position:absolute;left:9380;top:12086;width:3867;height:0" coordorigin="9380,12086" coordsize="3867,0" path="m13248,12086l9380,12086e" filled="f" stroked="t" strokeweight="0.633992pt" strokecolor="#535353">
              <v:path arrowok="t"/>
            </v:shape>
            <v:shape style="position:absolute;left:8620;top:12086;width:666;height:0" coordorigin="8620,12086" coordsize="666,0" path="m9285,12086l8620,12086e" filled="f" stroked="t" strokeweight="0.633992pt" strokecolor="#535353">
              <v:path arrowok="t"/>
            </v:shape>
            <v:shape style="position:absolute;left:21636;top:10677;width:3240;height:0" coordorigin="21636,10677" coordsize="3240,0" path="m21636,10677l24875,10677e" filled="f" stroked="t" strokeweight="1.84348pt" strokecolor="#535353">
              <v:path arrowok="t"/>
            </v:shape>
            <v:shape style="position:absolute;left:19166;top:10688;width:22;height:0" coordorigin="19166,10688" coordsize="22,0" path="m19188,10688l19166,10688e" filled="f" stroked="t" strokeweight="0.158498pt" strokecolor="#535353">
              <v:path arrowok="t"/>
            </v:shape>
            <v:shape style="position:absolute;left:19068;top:10666;width:6;height:22" coordorigin="19068,10666" coordsize="6,22" path="m19074,10688l19068,10688,19068,10666e" filled="f" stroked="t" strokeweight="0.158498pt" strokecolor="#535353">
              <v:path arrowok="t"/>
            </v:shape>
            <v:shape style="position:absolute;left:19166;top:10666;width:22;height:0" coordorigin="19166,10666" coordsize="22,0" path="m19166,10666l19188,10666e" filled="f" stroked="t" strokeweight="0.158498pt" strokecolor="#535353">
              <v:path arrowok="t"/>
            </v:shape>
            <v:shape style="position:absolute;left:19068;top:10666;width:6;height:0" coordorigin="19068,10666" coordsize="6,0" path="m19068,10666l19074,10666e" filled="f" stroked="t" strokeweight="0.158498pt" strokecolor="#535353">
              <v:path arrowok="t"/>
            </v:shape>
            <v:shape style="position:absolute;left:8683;top:12187;width:57;height:0" coordorigin="8683,12187" coordsize="57,0" path="m8683,12187l8740,12187e" filled="f" stroked="t" strokeweight="0.158498pt" strokecolor="#535353">
              <v:path arrowok="t"/>
            </v:shape>
            <v:shape style="position:absolute;left:8797;top:12187;width:60;height:0" coordorigin="8797,12187" coordsize="60,0" path="m8797,12187l8857,12187e" filled="f" stroked="t" strokeweight="0.158498pt" strokecolor="#535353">
              <v:path arrowok="t"/>
            </v:shape>
            <v:shape style="position:absolute;left:8914;top:12187;width:57;height:0" coordorigin="8914,12187" coordsize="57,0" path="m8914,12187l8972,12187e" filled="f" stroked="t" strokeweight="0.158498pt" strokecolor="#535353">
              <v:path arrowok="t"/>
            </v:shape>
            <v:shape style="position:absolute;left:9032;top:12187;width:57;height:0" coordorigin="9032,12187" coordsize="57,0" path="m9032,12187l9089,12187e" filled="f" stroked="t" strokeweight="0.158498pt" strokecolor="#535353">
              <v:path arrowok="t"/>
            </v:shape>
            <v:shape style="position:absolute;left:9149;top:12187;width:57;height:0" coordorigin="9149,12187" coordsize="57,0" path="m9149,12187l9206,12187e" filled="f" stroked="t" strokeweight="0.158498pt" strokecolor="#535353">
              <v:path arrowok="t"/>
            </v:shape>
            <v:shape style="position:absolute;left:9263;top:12187;width:60;height:0" coordorigin="9263,12187" coordsize="60,0" path="m9263,12187l9323,12187e" filled="f" stroked="t" strokeweight="0.158498pt" strokecolor="#535353">
              <v:path arrowok="t"/>
            </v:shape>
            <v:shape style="position:absolute;left:8623;top:12245;width:60;height:0" coordorigin="8623,12245" coordsize="60,0" path="m8623,12245l8683,12245e" filled="f" stroked="t" strokeweight="0.158498pt" strokecolor="#535353">
              <v:path arrowok="t"/>
            </v:shape>
            <v:shape style="position:absolute;left:8740;top:12245;width:57;height:0" coordorigin="8740,12245" coordsize="57,0" path="m8740,12245l8797,12245e" filled="f" stroked="t" strokeweight="0.158498pt" strokecolor="#535353">
              <v:path arrowok="t"/>
            </v:shape>
            <v:shape style="position:absolute;left:8857;top:12245;width:57;height:0" coordorigin="8857,12245" coordsize="57,0" path="m8857,12245l8914,12245e" filled="f" stroked="t" strokeweight="0.158498pt" strokecolor="#535353">
              <v:path arrowok="t"/>
            </v:shape>
            <v:shape style="position:absolute;left:8972;top:12245;width:60;height:0" coordorigin="8972,12245" coordsize="60,0" path="m8972,12245l9032,12245e" filled="f" stroked="t" strokeweight="0.158498pt" strokecolor="#535353">
              <v:path arrowok="t"/>
            </v:shape>
            <v:shape style="position:absolute;left:9089;top:12245;width:60;height:0" coordorigin="9089,12245" coordsize="60,0" path="m9089,12245l9149,12245e" filled="f" stroked="t" strokeweight="0.158498pt" strokecolor="#535353">
              <v:path arrowok="t"/>
            </v:shape>
            <v:shape style="position:absolute;left:9206;top:12245;width:57;height:0" coordorigin="9206,12245" coordsize="57,0" path="m9206,12245l9263,12245e" filled="f" stroked="t" strokeweight="0.158498pt" strokecolor="#535353">
              <v:path arrowok="t"/>
            </v:shape>
            <v:shape style="position:absolute;left:8683;top:12305;width:57;height:0" coordorigin="8683,12305" coordsize="57,0" path="m8683,12305l8740,12305e" filled="f" stroked="t" strokeweight="0.158498pt" strokecolor="#535353">
              <v:path arrowok="t"/>
            </v:shape>
            <v:shape style="position:absolute;left:8797;top:12305;width:60;height:0" coordorigin="8797,12305" coordsize="60,0" path="m8797,12305l8857,12305e" filled="f" stroked="t" strokeweight="0.158498pt" strokecolor="#535353">
              <v:path arrowok="t"/>
            </v:shape>
            <v:shape style="position:absolute;left:8914;top:12305;width:57;height:0" coordorigin="8914,12305" coordsize="57,0" path="m8914,12305l8972,12305e" filled="f" stroked="t" strokeweight="0.158498pt" strokecolor="#535353">
              <v:path arrowok="t"/>
            </v:shape>
            <v:shape style="position:absolute;left:9032;top:12305;width:57;height:0" coordorigin="9032,12305" coordsize="57,0" path="m9032,12305l9089,12305e" filled="f" stroked="t" strokeweight="0.158498pt" strokecolor="#535353">
              <v:path arrowok="t"/>
            </v:shape>
            <v:shape style="position:absolute;left:9149;top:12305;width:57;height:0" coordorigin="9149,12305" coordsize="57,0" path="m9149,12305l9206,12305e" filled="f" stroked="t" strokeweight="0.158498pt" strokecolor="#535353">
              <v:path arrowok="t"/>
            </v:shape>
            <v:shape style="position:absolute;left:9263;top:12305;width:60;height:0" coordorigin="9263,12305" coordsize="60,0" path="m9263,12305l9323,12305e" filled="f" stroked="t" strokeweight="0.158498pt" strokecolor="#535353">
              <v:path arrowok="t"/>
            </v:shape>
            <v:shape style="position:absolute;left:8623;top:12362;width:60;height:0" coordorigin="8623,12362" coordsize="60,0" path="m8623,12362l8683,12362e" filled="f" stroked="t" strokeweight="0.158498pt" strokecolor="#535353">
              <v:path arrowok="t"/>
            </v:shape>
            <v:shape style="position:absolute;left:8740;top:12362;width:57;height:0" coordorigin="8740,12362" coordsize="57,0" path="m8740,12362l8797,12362e" filled="f" stroked="t" strokeweight="0.158498pt" strokecolor="#535353">
              <v:path arrowok="t"/>
            </v:shape>
            <v:shape style="position:absolute;left:8857;top:12362;width:57;height:0" coordorigin="8857,12362" coordsize="57,0" path="m8857,12362l8914,12362e" filled="f" stroked="t" strokeweight="0.158498pt" strokecolor="#535353">
              <v:path arrowok="t"/>
            </v:shape>
            <v:shape style="position:absolute;left:8972;top:12362;width:60;height:0" coordorigin="8972,12362" coordsize="60,0" path="m8972,12362l9032,12362e" filled="f" stroked="t" strokeweight="0.158498pt" strokecolor="#535353">
              <v:path arrowok="t"/>
            </v:shape>
            <v:shape style="position:absolute;left:9089;top:12362;width:60;height:0" coordorigin="9089,12362" coordsize="60,0" path="m9089,12362l9149,12362e" filled="f" stroked="t" strokeweight="0.158498pt" strokecolor="#535353">
              <v:path arrowok="t"/>
            </v:shape>
            <v:shape style="position:absolute;left:9206;top:12362;width:57;height:0" coordorigin="9206,12362" coordsize="57,0" path="m9206,12362l9263,12362e" filled="f" stroked="t" strokeweight="0.158498pt" strokecolor="#535353">
              <v:path arrowok="t"/>
            </v:shape>
            <v:shape style="position:absolute;left:8683;top:12165;width:57;height:0" coordorigin="8683,12165" coordsize="57,0" path="m8683,12165l8740,12165e" filled="f" stroked="t" strokeweight="0.158498pt" strokecolor="#535353">
              <v:path arrowok="t"/>
            </v:shape>
            <v:shape style="position:absolute;left:8797;top:12165;width:60;height:0" coordorigin="8797,12165" coordsize="60,0" path="m8797,12165l8857,12165e" filled="f" stroked="t" strokeweight="0.158498pt" strokecolor="#535353">
              <v:path arrowok="t"/>
            </v:shape>
            <v:shape style="position:absolute;left:8914;top:12165;width:57;height:0" coordorigin="8914,12165" coordsize="57,0" path="m8914,12165l8972,12165e" filled="f" stroked="t" strokeweight="0.158498pt" strokecolor="#535353">
              <v:path arrowok="t"/>
            </v:shape>
            <v:shape style="position:absolute;left:9032;top:12165;width:57;height:0" coordorigin="9032,12165" coordsize="57,0" path="m9032,12165l9089,12165e" filled="f" stroked="t" strokeweight="0.158498pt" strokecolor="#535353">
              <v:path arrowok="t"/>
            </v:shape>
            <v:shape style="position:absolute;left:9149;top:12165;width:57;height:0" coordorigin="9149,12165" coordsize="57,0" path="m9149,12165l9206,12165e" filled="f" stroked="t" strokeweight="0.158498pt" strokecolor="#535353">
              <v:path arrowok="t"/>
            </v:shape>
            <v:shape style="position:absolute;left:9263;top:12165;width:60;height:0" coordorigin="9263,12165" coordsize="60,0" path="m9263,12165l9323,12165e" filled="f" stroked="t" strokeweight="0.158498pt" strokecolor="#535353">
              <v:path arrowok="t"/>
            </v:shape>
            <v:shape style="position:absolute;left:8623;top:12222;width:60;height:0" coordorigin="8623,12222" coordsize="60,0" path="m8623,12222l8683,12222e" filled="f" stroked="t" strokeweight="0.158498pt" strokecolor="#535353">
              <v:path arrowok="t"/>
            </v:shape>
            <v:shape style="position:absolute;left:8740;top:12222;width:57;height:0" coordorigin="8740,12222" coordsize="57,0" path="m8740,12222l8797,12222e" filled="f" stroked="t" strokeweight="0.158498pt" strokecolor="#535353">
              <v:path arrowok="t"/>
            </v:shape>
            <v:shape style="position:absolute;left:8857;top:12222;width:57;height:0" coordorigin="8857,12222" coordsize="57,0" path="m8857,12222l8914,12222e" filled="f" stroked="t" strokeweight="0.158498pt" strokecolor="#535353">
              <v:path arrowok="t"/>
            </v:shape>
            <v:shape style="position:absolute;left:8972;top:12222;width:60;height:0" coordorigin="8972,12222" coordsize="60,0" path="m8972,12222l9032,12222e" filled="f" stroked="t" strokeweight="0.158498pt" strokecolor="#535353">
              <v:path arrowok="t"/>
            </v:shape>
            <v:shape style="position:absolute;left:9089;top:12222;width:60;height:0" coordorigin="9089,12222" coordsize="60,0" path="m9089,12222l9149,12222e" filled="f" stroked="t" strokeweight="0.158498pt" strokecolor="#535353">
              <v:path arrowok="t"/>
            </v:shape>
            <v:shape style="position:absolute;left:9206;top:12222;width:57;height:0" coordorigin="9206,12222" coordsize="57,0" path="m9206,12222l9263,12222e" filled="f" stroked="t" strokeweight="0.158498pt" strokecolor="#535353">
              <v:path arrowok="t"/>
            </v:shape>
            <v:shape style="position:absolute;left:8683;top:12283;width:57;height:0" coordorigin="8683,12283" coordsize="57,0" path="m8683,12283l8740,12283e" filled="f" stroked="t" strokeweight="0.158498pt" strokecolor="#535353">
              <v:path arrowok="t"/>
            </v:shape>
            <v:shape style="position:absolute;left:8797;top:12283;width:60;height:0" coordorigin="8797,12283" coordsize="60,0" path="m8797,12283l8857,12283e" filled="f" stroked="t" strokeweight="0.158498pt" strokecolor="#535353">
              <v:path arrowok="t"/>
            </v:shape>
            <v:shape style="position:absolute;left:8914;top:12283;width:57;height:0" coordorigin="8914,12283" coordsize="57,0" path="m8914,12283l8972,12283e" filled="f" stroked="t" strokeweight="0.158498pt" strokecolor="#535353">
              <v:path arrowok="t"/>
            </v:shape>
            <v:shape style="position:absolute;left:9032;top:12283;width:57;height:0" coordorigin="9032,12283" coordsize="57,0" path="m9032,12283l9089,12283e" filled="f" stroked="t" strokeweight="0.158498pt" strokecolor="#535353">
              <v:path arrowok="t"/>
            </v:shape>
            <v:shape style="position:absolute;left:9149;top:12283;width:57;height:0" coordorigin="9149,12283" coordsize="57,0" path="m9149,12283l9206,12283e" filled="f" stroked="t" strokeweight="0.158498pt" strokecolor="#535353">
              <v:path arrowok="t"/>
            </v:shape>
            <v:shape style="position:absolute;left:9263;top:12283;width:60;height:0" coordorigin="9263,12283" coordsize="60,0" path="m9263,12283l9323,12283e" filled="f" stroked="t" strokeweight="0.158498pt" strokecolor="#535353">
              <v:path arrowok="t"/>
            </v:shape>
            <v:shape style="position:absolute;left:8623;top:12340;width:60;height:0" coordorigin="8623,12340" coordsize="60,0" path="m8623,12340l8683,12340e" filled="f" stroked="t" strokeweight="0.158498pt" strokecolor="#535353">
              <v:path arrowok="t"/>
            </v:shape>
            <v:shape style="position:absolute;left:8740;top:12340;width:57;height:0" coordorigin="8740,12340" coordsize="57,0" path="m8740,12340l8797,12340e" filled="f" stroked="t" strokeweight="0.158498pt" strokecolor="#535353">
              <v:path arrowok="t"/>
            </v:shape>
            <v:shape style="position:absolute;left:8857;top:12340;width:57;height:0" coordorigin="8857,12340" coordsize="57,0" path="m8857,12340l8914,12340e" filled="f" stroked="t" strokeweight="0.158498pt" strokecolor="#535353">
              <v:path arrowok="t"/>
            </v:shape>
            <v:shape style="position:absolute;left:8972;top:12340;width:60;height:0" coordorigin="8972,12340" coordsize="60,0" path="m8972,12340l9032,12340e" filled="f" stroked="t" strokeweight="0.158498pt" strokecolor="#535353">
              <v:path arrowok="t"/>
            </v:shape>
            <v:shape style="position:absolute;left:9089;top:12340;width:60;height:0" coordorigin="9089,12340" coordsize="60,0" path="m9089,12340l9149,12340e" filled="f" stroked="t" strokeweight="0.158498pt" strokecolor="#535353">
              <v:path arrowok="t"/>
            </v:shape>
            <v:shape style="position:absolute;left:9206;top:12340;width:57;height:0" coordorigin="9206,12340" coordsize="57,0" path="m9206,12340l9263,12340e" filled="f" stroked="t" strokeweight="0.158498pt" strokecolor="#535353">
              <v:path arrowok="t"/>
            </v:shape>
            <v:shape style="position:absolute;left:8683;top:12400;width:57;height:0" coordorigin="8683,12400" coordsize="57,0" path="m8683,12400l8740,12400e" filled="f" stroked="t" strokeweight="0.158498pt" strokecolor="#535353">
              <v:path arrowok="t"/>
            </v:shape>
            <v:shape style="position:absolute;left:8797;top:12400;width:60;height:0" coordorigin="8797,12400" coordsize="60,0" path="m8797,12400l8857,12400e" filled="f" stroked="t" strokeweight="0.158498pt" strokecolor="#535353">
              <v:path arrowok="t"/>
            </v:shape>
            <v:shape style="position:absolute;left:8914;top:12400;width:57;height:0" coordorigin="8914,12400" coordsize="57,0" path="m8914,12400l8972,12400e" filled="f" stroked="t" strokeweight="0.158498pt" strokecolor="#535353">
              <v:path arrowok="t"/>
            </v:shape>
            <v:shape style="position:absolute;left:9032;top:12400;width:57;height:0" coordorigin="9032,12400" coordsize="57,0" path="m9032,12400l9089,12400e" filled="f" stroked="t" strokeweight="0.158498pt" strokecolor="#535353">
              <v:path arrowok="t"/>
            </v:shape>
            <v:shape style="position:absolute;left:9149;top:12400;width:57;height:0" coordorigin="9149,12400" coordsize="57,0" path="m9149,12400l9206,12400e" filled="f" stroked="t" strokeweight="0.158498pt" strokecolor="#535353">
              <v:path arrowok="t"/>
            </v:shape>
            <v:shape style="position:absolute;left:9263;top:12400;width:60;height:0" coordorigin="9263,12400" coordsize="60,0" path="m9263,12400l9323,12400e" filled="f" stroked="t" strokeweight="0.158498pt" strokecolor="#535353">
              <v:path arrowok="t"/>
            </v:shape>
            <v:shape style="position:absolute;left:8683;top:12143;width:57;height:0" coordorigin="8683,12143" coordsize="57,0" path="m8683,12143l8740,12143e" filled="f" stroked="t" strokeweight="0.158498pt" strokecolor="#535353">
              <v:path arrowok="t"/>
            </v:shape>
            <v:shape style="position:absolute;left:8797;top:12143;width:60;height:0" coordorigin="8797,12143" coordsize="60,0" path="m8797,12143l8857,12143e" filled="f" stroked="t" strokeweight="0.158498pt" strokecolor="#535353">
              <v:path arrowok="t"/>
            </v:shape>
            <v:shape style="position:absolute;left:8914;top:12143;width:57;height:0" coordorigin="8914,12143" coordsize="57,0" path="m8914,12143l8972,12143e" filled="f" stroked="t" strokeweight="0.158498pt" strokecolor="#535353">
              <v:path arrowok="t"/>
            </v:shape>
            <v:shape style="position:absolute;left:9032;top:12143;width:57;height:0" coordorigin="9032,12143" coordsize="57,0" path="m9032,12143l9089,12143e" filled="f" stroked="t" strokeweight="0.158498pt" strokecolor="#535353">
              <v:path arrowok="t"/>
            </v:shape>
            <v:shape style="position:absolute;left:9149;top:12143;width:57;height:0" coordorigin="9149,12143" coordsize="57,0" path="m9149,12143l9206,12143e" filled="f" stroked="t" strokeweight="0.158498pt" strokecolor="#535353">
              <v:path arrowok="t"/>
            </v:shape>
            <v:shape style="position:absolute;left:9263;top:12143;width:60;height:0" coordorigin="9263,12143" coordsize="60,0" path="m9263,12143l9323,12143e" filled="f" stroked="t" strokeweight="0.158498pt" strokecolor="#535353">
              <v:path arrowok="t"/>
            </v:shape>
            <v:shape style="position:absolute;left:8623;top:12200;width:60;height:0" coordorigin="8623,12200" coordsize="60,0" path="m8623,12200l8683,12200e" filled="f" stroked="t" strokeweight="0.158498pt" strokecolor="#535353">
              <v:path arrowok="t"/>
            </v:shape>
            <v:shape style="position:absolute;left:8740;top:12200;width:57;height:0" coordorigin="8740,12200" coordsize="57,0" path="m8740,12200l8797,12200e" filled="f" stroked="t" strokeweight="0.158498pt" strokecolor="#535353">
              <v:path arrowok="t"/>
            </v:shape>
            <v:shape style="position:absolute;left:8857;top:12200;width:57;height:0" coordorigin="8857,12200" coordsize="57,0" path="m8857,12200l8914,12200e" filled="f" stroked="t" strokeweight="0.158498pt" strokecolor="#535353">
              <v:path arrowok="t"/>
            </v:shape>
            <v:shape style="position:absolute;left:8972;top:12200;width:60;height:0" coordorigin="8972,12200" coordsize="60,0" path="m8972,12200l9032,12200e" filled="f" stroked="t" strokeweight="0.158498pt" strokecolor="#535353">
              <v:path arrowok="t"/>
            </v:shape>
            <v:shape style="position:absolute;left:9089;top:12200;width:60;height:0" coordorigin="9089,12200" coordsize="60,0" path="m9089,12200l9149,12200e" filled="f" stroked="t" strokeweight="0.158498pt" strokecolor="#535353">
              <v:path arrowok="t"/>
            </v:shape>
            <v:shape style="position:absolute;left:9206;top:12200;width:57;height:0" coordorigin="9206,12200" coordsize="57,0" path="m9206,12200l9263,12200e" filled="f" stroked="t" strokeweight="0.158498pt" strokecolor="#535353">
              <v:path arrowok="t"/>
            </v:shape>
            <v:shape style="position:absolute;left:8683;top:12260;width:57;height:0" coordorigin="8683,12260" coordsize="57,0" path="m8683,12260l8740,12260e" filled="f" stroked="t" strokeweight="0.158498pt" strokecolor="#535353">
              <v:path arrowok="t"/>
            </v:shape>
            <v:shape style="position:absolute;left:8797;top:12260;width:60;height:0" coordorigin="8797,12260" coordsize="60,0" path="m8797,12260l8857,12260e" filled="f" stroked="t" strokeweight="0.158498pt" strokecolor="#535353">
              <v:path arrowok="t"/>
            </v:shape>
            <v:shape style="position:absolute;left:8914;top:12260;width:57;height:0" coordorigin="8914,12260" coordsize="57,0" path="m8914,12260l8972,12260e" filled="f" stroked="t" strokeweight="0.158498pt" strokecolor="#535353">
              <v:path arrowok="t"/>
            </v:shape>
            <v:shape style="position:absolute;left:9032;top:12260;width:57;height:0" coordorigin="9032,12260" coordsize="57,0" path="m9032,12260l9089,12260e" filled="f" stroked="t" strokeweight="0.158498pt" strokecolor="#535353">
              <v:path arrowok="t"/>
            </v:shape>
            <v:shape style="position:absolute;left:9149;top:12260;width:57;height:0" coordorigin="9149,12260" coordsize="57,0" path="m9149,12260l9206,12260e" filled="f" stroked="t" strokeweight="0.158498pt" strokecolor="#535353">
              <v:path arrowok="t"/>
            </v:shape>
            <v:shape style="position:absolute;left:9263;top:12260;width:60;height:0" coordorigin="9263,12260" coordsize="60,0" path="m9263,12260l9323,12260e" filled="f" stroked="t" strokeweight="0.158498pt" strokecolor="#535353">
              <v:path arrowok="t"/>
            </v:shape>
            <v:shape style="position:absolute;left:8623;top:12317;width:60;height:0" coordorigin="8623,12317" coordsize="60,0" path="m8623,12317l8683,12317e" filled="f" stroked="t" strokeweight="0.158498pt" strokecolor="#535353">
              <v:path arrowok="t"/>
            </v:shape>
            <v:shape style="position:absolute;left:8740;top:12317;width:57;height:0" coordorigin="8740,12317" coordsize="57,0" path="m8740,12317l8797,12317e" filled="f" stroked="t" strokeweight="0.158498pt" strokecolor="#535353">
              <v:path arrowok="t"/>
            </v:shape>
            <v:shape style="position:absolute;left:8857;top:12317;width:57;height:0" coordorigin="8857,12317" coordsize="57,0" path="m8857,12317l8914,12317e" filled="f" stroked="t" strokeweight="0.158498pt" strokecolor="#535353">
              <v:path arrowok="t"/>
            </v:shape>
            <v:shape style="position:absolute;left:8972;top:12317;width:60;height:0" coordorigin="8972,12317" coordsize="60,0" path="m8972,12317l9032,12317e" filled="f" stroked="t" strokeweight="0.158498pt" strokecolor="#535353">
              <v:path arrowok="t"/>
            </v:shape>
            <v:shape style="position:absolute;left:9089;top:12317;width:60;height:0" coordorigin="9089,12317" coordsize="60,0" path="m9089,12317l9149,12317e" filled="f" stroked="t" strokeweight="0.158498pt" strokecolor="#535353">
              <v:path arrowok="t"/>
            </v:shape>
            <v:shape style="position:absolute;left:9206;top:12317;width:57;height:0" coordorigin="9206,12317" coordsize="57,0" path="m9206,12317l9263,12317e" filled="f" stroked="t" strokeweight="0.158498pt" strokecolor="#535353">
              <v:path arrowok="t"/>
            </v:shape>
            <v:shape style="position:absolute;left:8683;top:12378;width:57;height:0" coordorigin="8683,12378" coordsize="57,0" path="m8683,12378l8740,12378e" filled="f" stroked="t" strokeweight="0.158498pt" strokecolor="#535353">
              <v:path arrowok="t"/>
            </v:shape>
            <v:shape style="position:absolute;left:8797;top:12378;width:60;height:0" coordorigin="8797,12378" coordsize="60,0" path="m8797,12378l8857,12378e" filled="f" stroked="t" strokeweight="0.158498pt" strokecolor="#535353">
              <v:path arrowok="t"/>
            </v:shape>
            <v:shape style="position:absolute;left:8914;top:12378;width:57;height:0" coordorigin="8914,12378" coordsize="57,0" path="m8914,12378l8972,12378e" filled="f" stroked="t" strokeweight="0.158498pt" strokecolor="#535353">
              <v:path arrowok="t"/>
            </v:shape>
            <v:shape style="position:absolute;left:9032;top:12378;width:57;height:0" coordorigin="9032,12378" coordsize="57,0" path="m9032,12378l9089,12378e" filled="f" stroked="t" strokeweight="0.158498pt" strokecolor="#535353">
              <v:path arrowok="t"/>
            </v:shape>
            <v:shape style="position:absolute;left:9149;top:12378;width:57;height:0" coordorigin="9149,12378" coordsize="57,0" path="m9149,12378l9206,12378e" filled="f" stroked="t" strokeweight="0.158498pt" strokecolor="#535353">
              <v:path arrowok="t"/>
            </v:shape>
            <v:shape style="position:absolute;left:9263;top:12378;width:60;height:0" coordorigin="9263,12378" coordsize="60,0" path="m9263,12378l9323,12378e" filled="f" stroked="t" strokeweight="0.158498pt" strokecolor="#535353">
              <v:path arrowok="t"/>
            </v:shape>
            <v:shape style="position:absolute;left:8623;top:12368;width:0;height:44" coordorigin="8623,12368" coordsize="0,44" path="m8623,12413l8623,12368e" filled="f" stroked="t" strokeweight="0.158498pt" strokecolor="#535353">
              <v:path arrowok="t"/>
            </v:shape>
            <v:shape style="position:absolute;left:8622;top:12254;width:0;height:57" coordorigin="8622,12254" coordsize="0,57" path="m8622,12311l8622,12254e" filled="f" stroked="t" strokeweight="0.158498pt" strokecolor="#535353">
              <v:path arrowok="t"/>
            </v:shape>
            <v:shape style="position:absolute;left:8622;top:12086;width:0;height:108" coordorigin="8622,12086" coordsize="0,108" path="m8622,12194l8622,12086e" filled="f" stroked="t" strokeweight="0.158498pt" strokecolor="#535353">
              <v:path arrowok="t"/>
            </v:shape>
            <v:shape style="position:absolute;left:8689;top:12311;width:0;height:57" coordorigin="8689,12311" coordsize="0,57" path="m8689,12368l8689,12311e" filled="f" stroked="t" strokeweight="0.158498pt" strokecolor="#535353">
              <v:path arrowok="t"/>
            </v:shape>
            <v:shape style="position:absolute;left:8689;top:12194;width:0;height:60" coordorigin="8689,12194" coordsize="0,60" path="m8689,12254l8689,12194e" filled="f" stroked="t" strokeweight="0.158498pt" strokecolor="#535353">
              <v:path arrowok="t"/>
            </v:shape>
            <v:shape style="position:absolute;left:8689;top:12134;width:0;height:3" coordorigin="8689,12134" coordsize="0,3" path="m8689,12137l8689,12134e" filled="f" stroked="t" strokeweight="0.158498pt" strokecolor="#535353">
              <v:path arrowok="t"/>
            </v:shape>
            <v:shape style="position:absolute;left:8746;top:12368;width:0;height:44" coordorigin="8746,12368" coordsize="0,44" path="m8746,12413l8746,12368e" filled="f" stroked="t" strokeweight="0.158498pt" strokecolor="#535353">
              <v:path arrowok="t"/>
            </v:shape>
            <v:shape style="position:absolute;left:8746;top:12254;width:0;height:57" coordorigin="8746,12254" coordsize="0,57" path="m8746,12311l8746,12254e" filled="f" stroked="t" strokeweight="0.158498pt" strokecolor="#535353">
              <v:path arrowok="t"/>
            </v:shape>
            <v:shape style="position:absolute;left:8746;top:12137;width:0;height:57" coordorigin="8746,12137" coordsize="0,57" path="m8746,12194l8746,12137e" filled="f" stroked="t" strokeweight="0.158498pt" strokecolor="#535353">
              <v:path arrowok="t"/>
            </v:shape>
            <v:shape style="position:absolute;left:8807;top:12311;width:0;height:57" coordorigin="8807,12311" coordsize="0,57" path="m8807,12368l8807,12311e" filled="f" stroked="t" strokeweight="0.158498pt" strokecolor="#535353">
              <v:path arrowok="t"/>
            </v:shape>
            <v:shape style="position:absolute;left:8807;top:12194;width:0;height:60" coordorigin="8807,12194" coordsize="0,60" path="m8807,12254l8807,12194e" filled="f" stroked="t" strokeweight="0.158498pt" strokecolor="#535353">
              <v:path arrowok="t"/>
            </v:shape>
            <v:shape style="position:absolute;left:8807;top:12134;width:0;height:3" coordorigin="8807,12134" coordsize="0,3" path="m8807,12137l8807,12134e" filled="f" stroked="t" strokeweight="0.158498pt" strokecolor="#535353">
              <v:path arrowok="t"/>
            </v:shape>
            <v:shape style="position:absolute;left:8864;top:12368;width:0;height:44" coordorigin="8864,12368" coordsize="0,44" path="m8864,12413l8864,12368e" filled="f" stroked="t" strokeweight="0.158498pt" strokecolor="#535353">
              <v:path arrowok="t"/>
            </v:shape>
            <v:shape style="position:absolute;left:8864;top:12254;width:0;height:57" coordorigin="8864,12254" coordsize="0,57" path="m8864,12311l8864,12254e" filled="f" stroked="t" strokeweight="0.158498pt" strokecolor="#535353">
              <v:path arrowok="t"/>
            </v:shape>
            <v:shape style="position:absolute;left:8864;top:12137;width:0;height:57" coordorigin="8864,12137" coordsize="0,57" path="m8864,12194l8864,12137e" filled="f" stroked="t" strokeweight="0.158498pt" strokecolor="#535353">
              <v:path arrowok="t"/>
            </v:shape>
            <v:shape style="position:absolute;left:8921;top:12311;width:0;height:57" coordorigin="8921,12311" coordsize="0,57" path="m8921,12368l8921,12311e" filled="f" stroked="t" strokeweight="0.158498pt" strokecolor="#535353">
              <v:path arrowok="t"/>
            </v:shape>
            <v:shape style="position:absolute;left:8921;top:12194;width:0;height:60" coordorigin="8921,12194" coordsize="0,60" path="m8921,12254l8921,12194e" filled="f" stroked="t" strokeweight="0.158498pt" strokecolor="#535353">
              <v:path arrowok="t"/>
            </v:shape>
            <v:shape style="position:absolute;left:8921;top:12134;width:0;height:3" coordorigin="8921,12134" coordsize="0,3" path="m8921,12137l8921,12134e" filled="f" stroked="t" strokeweight="0.158498pt" strokecolor="#535353">
              <v:path arrowok="t"/>
            </v:shape>
            <v:shape style="position:absolute;left:8981;top:12368;width:0;height:44" coordorigin="8981,12368" coordsize="0,44" path="m8981,12413l8981,12368e" filled="f" stroked="t" strokeweight="0.158498pt" strokecolor="#535353">
              <v:path arrowok="t"/>
            </v:shape>
            <v:shape style="position:absolute;left:8981;top:12254;width:0;height:57" coordorigin="8981,12254" coordsize="0,57" path="m8981,12311l8981,12254e" filled="f" stroked="t" strokeweight="0.158498pt" strokecolor="#535353">
              <v:path arrowok="t"/>
            </v:shape>
            <v:shape style="position:absolute;left:8981;top:12137;width:0;height:57" coordorigin="8981,12137" coordsize="0,57" path="m8981,12194l8981,12137e" filled="f" stroked="t" strokeweight="0.158498pt" strokecolor="#535353">
              <v:path arrowok="t"/>
            </v:shape>
            <v:shape style="position:absolute;left:9038;top:12311;width:0;height:57" coordorigin="9038,12311" coordsize="0,57" path="m9038,12368l9038,12311e" filled="f" stroked="t" strokeweight="0.158498pt" strokecolor="#535353">
              <v:path arrowok="t"/>
            </v:shape>
            <v:shape style="position:absolute;left:9038;top:12194;width:0;height:60" coordorigin="9038,12194" coordsize="0,60" path="m9038,12254l9038,12194e" filled="f" stroked="t" strokeweight="0.158498pt" strokecolor="#535353">
              <v:path arrowok="t"/>
            </v:shape>
            <v:shape style="position:absolute;left:9038;top:12134;width:0;height:3" coordorigin="9038,12134" coordsize="0,3" path="m9038,12137l9038,12134e" filled="f" stroked="t" strokeweight="0.158498pt" strokecolor="#535353">
              <v:path arrowok="t"/>
            </v:shape>
            <v:shape style="position:absolute;left:9095;top:12368;width:0;height:44" coordorigin="9095,12368" coordsize="0,44" path="m9095,12413l9095,12368e" filled="f" stroked="t" strokeweight="0.158498pt" strokecolor="#535353">
              <v:path arrowok="t"/>
            </v:shape>
            <v:shape style="position:absolute;left:9095;top:12254;width:0;height:57" coordorigin="9095,12254" coordsize="0,57" path="m9095,12311l9095,12254e" filled="f" stroked="t" strokeweight="0.158498pt" strokecolor="#535353">
              <v:path arrowok="t"/>
            </v:shape>
            <v:shape style="position:absolute;left:9095;top:12137;width:0;height:57" coordorigin="9095,12137" coordsize="0,57" path="m9095,12194l9095,12137e" filled="f" stroked="t" strokeweight="0.158498pt" strokecolor="#535353">
              <v:path arrowok="t"/>
            </v:shape>
            <v:shape style="position:absolute;left:9155;top:12311;width:0;height:57" coordorigin="9155,12311" coordsize="0,57" path="m9155,12368l9155,12311e" filled="f" stroked="t" strokeweight="0.158498pt" strokecolor="#535353">
              <v:path arrowok="t"/>
            </v:shape>
            <v:shape style="position:absolute;left:9155;top:12194;width:0;height:60" coordorigin="9155,12194" coordsize="0,60" path="m9155,12254l9155,12194e" filled="f" stroked="t" strokeweight="0.158498pt" strokecolor="#535353">
              <v:path arrowok="t"/>
            </v:shape>
            <v:shape style="position:absolute;left:9155;top:12134;width:0;height:3" coordorigin="9155,12134" coordsize="0,3" path="m9155,12137l9155,12134e" filled="f" stroked="t" strokeweight="0.158498pt" strokecolor="#535353">
              <v:path arrowok="t"/>
            </v:shape>
            <v:shape style="position:absolute;left:9212;top:12368;width:0;height:44" coordorigin="9212,12368" coordsize="0,44" path="m9212,12413l9212,12368e" filled="f" stroked="t" strokeweight="0.158498pt" strokecolor="#535353">
              <v:path arrowok="t"/>
            </v:shape>
            <v:shape style="position:absolute;left:9212;top:12254;width:0;height:57" coordorigin="9212,12254" coordsize="0,57" path="m9212,12311l9212,12254e" filled="f" stroked="t" strokeweight="0.158498pt" strokecolor="#535353">
              <v:path arrowok="t"/>
            </v:shape>
            <v:shape style="position:absolute;left:9212;top:12137;width:0;height:57" coordorigin="9212,12137" coordsize="0,57" path="m9212,12194l9212,12137e" filled="f" stroked="t" strokeweight="0.158498pt" strokecolor="#535353">
              <v:path arrowok="t"/>
            </v:shape>
            <v:shape style="position:absolute;left:9273;top:12311;width:0;height:57" coordorigin="9273,12311" coordsize="0,57" path="m9273,12368l9273,12311e" filled="f" stroked="t" strokeweight="0.158498pt" strokecolor="#535353">
              <v:path arrowok="t"/>
            </v:shape>
            <v:shape style="position:absolute;left:9273;top:12194;width:0;height:60" coordorigin="9273,12194" coordsize="0,60" path="m9273,12254l9273,12194e" filled="f" stroked="t" strokeweight="0.158498pt" strokecolor="#535353">
              <v:path arrowok="t"/>
            </v:shape>
            <v:shape style="position:absolute;left:9273;top:12134;width:0;height:3" coordorigin="9273,12134" coordsize="0,3" path="m9273,12137l9273,12134e" filled="f" stroked="t" strokeweight="0.158498pt" strokecolor="#535353">
              <v:path arrowok="t"/>
            </v:shape>
            <v:shape style="position:absolute;left:8651;top:12368;width:0;height:44" coordorigin="8651,12368" coordsize="0,44" path="m8651,12413l8651,12368e" filled="f" stroked="t" strokeweight="0.158498pt" strokecolor="#535353">
              <v:path arrowok="t"/>
            </v:shape>
            <v:shape style="position:absolute;left:8651;top:12254;width:0;height:57" coordorigin="8651,12254" coordsize="0,57" path="m8651,12311l8651,12254e" filled="f" stroked="t" strokeweight="0.158498pt" strokecolor="#535353">
              <v:path arrowok="t"/>
            </v:shape>
            <v:shape style="position:absolute;left:8651;top:12137;width:0;height:57" coordorigin="8651,12137" coordsize="0,57" path="m8651,12194l8651,12137e" filled="f" stroked="t" strokeweight="0.158498pt" strokecolor="#535353">
              <v:path arrowok="t"/>
            </v:shape>
            <v:shape style="position:absolute;left:8712;top:12311;width:0;height:57" coordorigin="8712,12311" coordsize="0,57" path="m8712,12368l8712,12311e" filled="f" stroked="t" strokeweight="0.158498pt" strokecolor="#535353">
              <v:path arrowok="t"/>
            </v:shape>
            <v:shape style="position:absolute;left:8712;top:12194;width:0;height:60" coordorigin="8712,12194" coordsize="0,60" path="m8712,12254l8712,12194e" filled="f" stroked="t" strokeweight="0.158498pt" strokecolor="#535353">
              <v:path arrowok="t"/>
            </v:shape>
            <v:shape style="position:absolute;left:8712;top:12134;width:0;height:3" coordorigin="8712,12134" coordsize="0,3" path="m8712,12137l8712,12134e" filled="f" stroked="t" strokeweight="0.158498pt" strokecolor="#535353">
              <v:path arrowok="t"/>
            </v:shape>
            <v:shape style="position:absolute;left:8769;top:12368;width:0;height:44" coordorigin="8769,12368" coordsize="0,44" path="m8769,12413l8769,12368e" filled="f" stroked="t" strokeweight="0.158498pt" strokecolor="#535353">
              <v:path arrowok="t"/>
            </v:shape>
            <v:shape style="position:absolute;left:8769;top:12254;width:0;height:57" coordorigin="8769,12254" coordsize="0,57" path="m8769,12311l8769,12254e" filled="f" stroked="t" strokeweight="0.158498pt" strokecolor="#535353">
              <v:path arrowok="t"/>
            </v:shape>
            <v:shape style="position:absolute;left:8769;top:12137;width:0;height:57" coordorigin="8769,12137" coordsize="0,57" path="m8769,12194l8769,12137e" filled="f" stroked="t" strokeweight="0.158498pt" strokecolor="#535353">
              <v:path arrowok="t"/>
            </v:shape>
            <v:shape style="position:absolute;left:8826;top:12311;width:0;height:57" coordorigin="8826,12311" coordsize="0,57" path="m8826,12368l8826,12311e" filled="f" stroked="t" strokeweight="0.158498pt" strokecolor="#535353">
              <v:path arrowok="t"/>
            </v:shape>
            <v:shape style="position:absolute;left:8826;top:12194;width:0;height:60" coordorigin="8826,12194" coordsize="0,60" path="m8826,12254l8826,12194e" filled="f" stroked="t" strokeweight="0.158498pt" strokecolor="#535353">
              <v:path arrowok="t"/>
            </v:shape>
            <v:shape style="position:absolute;left:8826;top:12134;width:0;height:3" coordorigin="8826,12134" coordsize="0,3" path="m8826,12137l8826,12134e" filled="f" stroked="t" strokeweight="0.158498pt" strokecolor="#535353">
              <v:path arrowok="t"/>
            </v:shape>
            <v:shape style="position:absolute;left:8886;top:12368;width:0;height:44" coordorigin="8886,12368" coordsize="0,44" path="m8886,12413l8886,12368e" filled="f" stroked="t" strokeweight="0.158498pt" strokecolor="#535353">
              <v:path arrowok="t"/>
            </v:shape>
            <v:shape style="position:absolute;left:8886;top:12254;width:0;height:57" coordorigin="8886,12254" coordsize="0,57" path="m8886,12311l8886,12254e" filled="f" stroked="t" strokeweight="0.158498pt" strokecolor="#535353">
              <v:path arrowok="t"/>
            </v:shape>
            <v:shape style="position:absolute;left:8886;top:12137;width:0;height:57" coordorigin="8886,12137" coordsize="0,57" path="m8886,12194l8886,12137e" filled="f" stroked="t" strokeweight="0.158498pt" strokecolor="#535353">
              <v:path arrowok="t"/>
            </v:shape>
            <v:shape style="position:absolute;left:8943;top:12311;width:0;height:57" coordorigin="8943,12311" coordsize="0,57" path="m8943,12368l8943,12311e" filled="f" stroked="t" strokeweight="0.158498pt" strokecolor="#535353">
              <v:path arrowok="t"/>
            </v:shape>
            <v:shape style="position:absolute;left:8943;top:12194;width:0;height:60" coordorigin="8943,12194" coordsize="0,60" path="m8943,12254l8943,12194e" filled="f" stroked="t" strokeweight="0.158498pt" strokecolor="#535353">
              <v:path arrowok="t"/>
            </v:shape>
            <v:shape style="position:absolute;left:8943;top:12134;width:0;height:3" coordorigin="8943,12134" coordsize="0,3" path="m8943,12137l8943,12134e" filled="f" stroked="t" strokeweight="0.158498pt" strokecolor="#535353">
              <v:path arrowok="t"/>
            </v:shape>
            <v:shape style="position:absolute;left:9003;top:12368;width:0;height:44" coordorigin="9003,12368" coordsize="0,44" path="m9003,12413l9003,12368e" filled="f" stroked="t" strokeweight="0.158498pt" strokecolor="#535353">
              <v:path arrowok="t"/>
            </v:shape>
            <v:shape style="position:absolute;left:9003;top:12254;width:0;height:57" coordorigin="9003,12254" coordsize="0,57" path="m9003,12311l9003,12254e" filled="f" stroked="t" strokeweight="0.158498pt" strokecolor="#535353">
              <v:path arrowok="t"/>
            </v:shape>
            <v:shape style="position:absolute;left:9003;top:12137;width:0;height:57" coordorigin="9003,12137" coordsize="0,57" path="m9003,12194l9003,12137e" filled="f" stroked="t" strokeweight="0.158498pt" strokecolor="#535353">
              <v:path arrowok="t"/>
            </v:shape>
            <v:shape style="position:absolute;left:9060;top:12311;width:0;height:57" coordorigin="9060,12311" coordsize="0,57" path="m9060,12368l9060,12311e" filled="f" stroked="t" strokeweight="0.158498pt" strokecolor="#535353">
              <v:path arrowok="t"/>
            </v:shape>
            <v:shape style="position:absolute;left:9060;top:12194;width:0;height:60" coordorigin="9060,12194" coordsize="0,60" path="m9060,12254l9060,12194e" filled="f" stroked="t" strokeweight="0.158498pt" strokecolor="#535353">
              <v:path arrowok="t"/>
            </v:shape>
            <v:shape style="position:absolute;left:9060;top:12134;width:0;height:3" coordorigin="9060,12134" coordsize="0,3" path="m9060,12137l9060,12134e" filled="f" stroked="t" strokeweight="0.158498pt" strokecolor="#535353">
              <v:path arrowok="t"/>
            </v:shape>
            <v:shape style="position:absolute;left:9117;top:12368;width:0;height:44" coordorigin="9117,12368" coordsize="0,44" path="m9117,12413l9117,12368e" filled="f" stroked="t" strokeweight="0.158498pt" strokecolor="#535353">
              <v:path arrowok="t"/>
            </v:shape>
            <v:shape style="position:absolute;left:9117;top:12254;width:0;height:57" coordorigin="9117,12254" coordsize="0,57" path="m9117,12311l9117,12254e" filled="f" stroked="t" strokeweight="0.158498pt" strokecolor="#535353">
              <v:path arrowok="t"/>
            </v:shape>
            <v:shape style="position:absolute;left:9117;top:12137;width:0;height:57" coordorigin="9117,12137" coordsize="0,57" path="m9117,12194l9117,12137e" filled="f" stroked="t" strokeweight="0.158498pt" strokecolor="#535353">
              <v:path arrowok="t"/>
            </v:shape>
            <v:shape style="position:absolute;left:9178;top:12311;width:0;height:57" coordorigin="9178,12311" coordsize="0,57" path="m9178,12368l9178,12311e" filled="f" stroked="t" strokeweight="0.158498pt" strokecolor="#535353">
              <v:path arrowok="t"/>
            </v:shape>
            <v:shape style="position:absolute;left:9178;top:12194;width:0;height:60" coordorigin="9178,12194" coordsize="0,60" path="m9178,12254l9178,12194e" filled="f" stroked="t" strokeweight="0.158498pt" strokecolor="#535353">
              <v:path arrowok="t"/>
            </v:shape>
            <v:shape style="position:absolute;left:9178;top:12134;width:0;height:3" coordorigin="9178,12134" coordsize="0,3" path="m9178,12137l9178,12134e" filled="f" stroked="t" strokeweight="0.158498pt" strokecolor="#535353">
              <v:path arrowok="t"/>
            </v:shape>
            <v:shape style="position:absolute;left:9235;top:12368;width:0;height:44" coordorigin="9235,12368" coordsize="0,44" path="m9235,12413l9235,12368e" filled="f" stroked="t" strokeweight="0.158498pt" strokecolor="#535353">
              <v:path arrowok="t"/>
            </v:shape>
            <v:shape style="position:absolute;left:9235;top:12254;width:0;height:57" coordorigin="9235,12254" coordsize="0,57" path="m9235,12311l9235,12254e" filled="f" stroked="t" strokeweight="0.158498pt" strokecolor="#535353">
              <v:path arrowok="t"/>
            </v:shape>
            <v:shape style="position:absolute;left:9235;top:12137;width:0;height:57" coordorigin="9235,12137" coordsize="0,57" path="m9235,12194l9235,12137e" filled="f" stroked="t" strokeweight="0.158498pt" strokecolor="#535353">
              <v:path arrowok="t"/>
            </v:shape>
            <v:shape style="position:absolute;left:9295;top:12311;width:0;height:57" coordorigin="9295,12311" coordsize="0,57" path="m9295,12368l9295,12311e" filled="f" stroked="t" strokeweight="0.158498pt" strokecolor="#535353">
              <v:path arrowok="t"/>
            </v:shape>
            <v:shape style="position:absolute;left:9295;top:12194;width:0;height:60" coordorigin="9295,12194" coordsize="0,60" path="m9295,12254l9295,12194e" filled="f" stroked="t" strokeweight="0.158498pt" strokecolor="#535353">
              <v:path arrowok="t"/>
            </v:shape>
            <v:shape style="position:absolute;left:9295;top:12134;width:0;height:3" coordorigin="9295,12134" coordsize="0,3" path="m9295,12137l9295,12134e" filled="f" stroked="t" strokeweight="0.158498pt" strokecolor="#535353">
              <v:path arrowok="t"/>
            </v:shape>
            <v:shape style="position:absolute;left:8674;top:12368;width:0;height:44" coordorigin="8674,12368" coordsize="0,44" path="m8674,12413l8674,12368e" filled="f" stroked="t" strokeweight="0.158498pt" strokecolor="#535353">
              <v:path arrowok="t"/>
            </v:shape>
            <v:shape style="position:absolute;left:8674;top:12254;width:0;height:57" coordorigin="8674,12254" coordsize="0,57" path="m8674,12311l8674,12254e" filled="f" stroked="t" strokeweight="0.158498pt" strokecolor="#535353">
              <v:path arrowok="t"/>
            </v:shape>
            <v:shape style="position:absolute;left:8674;top:12137;width:0;height:57" coordorigin="8674,12137" coordsize="0,57" path="m8674,12194l8674,12137e" filled="f" stroked="t" strokeweight="0.158498pt" strokecolor="#535353">
              <v:path arrowok="t"/>
            </v:shape>
            <v:shape style="position:absolute;left:8734;top:12311;width:0;height:57" coordorigin="8734,12311" coordsize="0,57" path="m8734,12368l8734,12311e" filled="f" stroked="t" strokeweight="0.158498pt" strokecolor="#535353">
              <v:path arrowok="t"/>
            </v:shape>
            <v:shape style="position:absolute;left:8734;top:12194;width:0;height:60" coordorigin="8734,12194" coordsize="0,60" path="m8734,12254l8734,12194e" filled="f" stroked="t" strokeweight="0.158498pt" strokecolor="#535353">
              <v:path arrowok="t"/>
            </v:shape>
            <v:shape style="position:absolute;left:8734;top:12134;width:0;height:3" coordorigin="8734,12134" coordsize="0,3" path="m8734,12137l8734,12134e" filled="f" stroked="t" strokeweight="0.158498pt" strokecolor="#535353">
              <v:path arrowok="t"/>
            </v:shape>
            <v:shape style="position:absolute;left:8791;top:12368;width:0;height:44" coordorigin="8791,12368" coordsize="0,44" path="m8791,12413l8791,12368e" filled="f" stroked="t" strokeweight="0.158498pt" strokecolor="#535353">
              <v:path arrowok="t"/>
            </v:shape>
            <v:shape style="position:absolute;left:8791;top:12254;width:0;height:57" coordorigin="8791,12254" coordsize="0,57" path="m8791,12311l8791,12254e" filled="f" stroked="t" strokeweight="0.158498pt" strokecolor="#535353">
              <v:path arrowok="t"/>
            </v:shape>
            <v:shape style="position:absolute;left:8791;top:12137;width:0;height:57" coordorigin="8791,12137" coordsize="0,57" path="m8791,12194l8791,12137e" filled="f" stroked="t" strokeweight="0.158498pt" strokecolor="#535353">
              <v:path arrowok="t"/>
            </v:shape>
            <v:shape style="position:absolute;left:8848;top:12311;width:0;height:57" coordorigin="8848,12311" coordsize="0,57" path="m8848,12368l8848,12311e" filled="f" stroked="t" strokeweight="0.158498pt" strokecolor="#535353">
              <v:path arrowok="t"/>
            </v:shape>
            <v:shape style="position:absolute;left:8848;top:12194;width:0;height:60" coordorigin="8848,12194" coordsize="0,60" path="m8848,12254l8848,12194e" filled="f" stroked="t" strokeweight="0.158498pt" strokecolor="#535353">
              <v:path arrowok="t"/>
            </v:shape>
            <v:shape style="position:absolute;left:8848;top:12134;width:0;height:3" coordorigin="8848,12134" coordsize="0,3" path="m8848,12137l8848,12134e" filled="f" stroked="t" strokeweight="0.158498pt" strokecolor="#535353">
              <v:path arrowok="t"/>
            </v:shape>
            <v:shape style="position:absolute;left:8908;top:12368;width:0;height:44" coordorigin="8908,12368" coordsize="0,44" path="m8908,12413l8908,12368e" filled="f" stroked="t" strokeweight="0.158498pt" strokecolor="#535353">
              <v:path arrowok="t"/>
            </v:shape>
            <v:shape style="position:absolute;left:8908;top:12254;width:0;height:57" coordorigin="8908,12254" coordsize="0,57" path="m8908,12311l8908,12254e" filled="f" stroked="t" strokeweight="0.158498pt" strokecolor="#535353">
              <v:path arrowok="t"/>
            </v:shape>
            <v:shape style="position:absolute;left:8908;top:12137;width:0;height:57" coordorigin="8908,12137" coordsize="0,57" path="m8908,12194l8908,12137e" filled="f" stroked="t" strokeweight="0.158498pt" strokecolor="#535353">
              <v:path arrowok="t"/>
            </v:shape>
            <v:shape style="position:absolute;left:8965;top:12311;width:0;height:57" coordorigin="8965,12311" coordsize="0,57" path="m8965,12368l8965,12311e" filled="f" stroked="t" strokeweight="0.158498pt" strokecolor="#535353">
              <v:path arrowok="t"/>
            </v:shape>
            <v:shape style="position:absolute;left:8965;top:12194;width:0;height:60" coordorigin="8965,12194" coordsize="0,60" path="m8965,12254l8965,12194e" filled="f" stroked="t" strokeweight="0.158498pt" strokecolor="#535353">
              <v:path arrowok="t"/>
            </v:shape>
            <v:shape style="position:absolute;left:8965;top:12134;width:0;height:3" coordorigin="8965,12134" coordsize="0,3" path="m8965,12137l8965,12134e" filled="f" stroked="t" strokeweight="0.158498pt" strokecolor="#535353">
              <v:path arrowok="t"/>
            </v:shape>
            <v:shape style="position:absolute;left:9025;top:12368;width:0;height:44" coordorigin="9025,12368" coordsize="0,44" path="m9025,12413l9025,12368e" filled="f" stroked="t" strokeweight="0.158498pt" strokecolor="#535353">
              <v:path arrowok="t"/>
            </v:shape>
            <v:shape style="position:absolute;left:9025;top:12254;width:0;height:57" coordorigin="9025,12254" coordsize="0,57" path="m9025,12311l9025,12254e" filled="f" stroked="t" strokeweight="0.158498pt" strokecolor="#535353">
              <v:path arrowok="t"/>
            </v:shape>
            <v:shape style="position:absolute;left:9025;top:12137;width:0;height:57" coordorigin="9025,12137" coordsize="0,57" path="m9025,12194l9025,12137e" filled="f" stroked="t" strokeweight="0.158498pt" strokecolor="#535353">
              <v:path arrowok="t"/>
            </v:shape>
            <v:shape style="position:absolute;left:9082;top:12311;width:0;height:57" coordorigin="9082,12311" coordsize="0,57" path="m9082,12368l9082,12311e" filled="f" stroked="t" strokeweight="0.158498pt" strokecolor="#535353">
              <v:path arrowok="t"/>
            </v:shape>
            <v:shape style="position:absolute;left:9082;top:12194;width:0;height:60" coordorigin="9082,12194" coordsize="0,60" path="m9082,12254l9082,12194e" filled="f" stroked="t" strokeweight="0.158498pt" strokecolor="#535353">
              <v:path arrowok="t"/>
            </v:shape>
            <v:shape style="position:absolute;left:9082;top:12134;width:0;height:3" coordorigin="9082,12134" coordsize="0,3" path="m9082,12137l9082,12134e" filled="f" stroked="t" strokeweight="0.158498pt" strokecolor="#535353">
              <v:path arrowok="t"/>
            </v:shape>
            <v:shape style="position:absolute;left:9140;top:12368;width:0;height:44" coordorigin="9140,12368" coordsize="0,44" path="m9140,12413l9140,12368e" filled="f" stroked="t" strokeweight="0.158498pt" strokecolor="#535353">
              <v:path arrowok="t"/>
            </v:shape>
            <v:shape style="position:absolute;left:9140;top:12254;width:0;height:57" coordorigin="9140,12254" coordsize="0,57" path="m9140,12311l9140,12254e" filled="f" stroked="t" strokeweight="0.158498pt" strokecolor="#535353">
              <v:path arrowok="t"/>
            </v:shape>
            <v:shape style="position:absolute;left:9140;top:12137;width:0;height:57" coordorigin="9140,12137" coordsize="0,57" path="m9140,12194l9140,12137e" filled="f" stroked="t" strokeweight="0.158498pt" strokecolor="#535353">
              <v:path arrowok="t"/>
            </v:shape>
            <v:shape style="position:absolute;left:9200;top:12311;width:0;height:57" coordorigin="9200,12311" coordsize="0,57" path="m9200,12368l9200,12311e" filled="f" stroked="t" strokeweight="0.158498pt" strokecolor="#535353">
              <v:path arrowok="t"/>
            </v:shape>
            <v:shape style="position:absolute;left:9200;top:12194;width:0;height:60" coordorigin="9200,12194" coordsize="0,60" path="m9200,12254l9200,12194e" filled="f" stroked="t" strokeweight="0.158498pt" strokecolor="#535353">
              <v:path arrowok="t"/>
            </v:shape>
            <v:shape style="position:absolute;left:9200;top:12134;width:0;height:3" coordorigin="9200,12134" coordsize="0,3" path="m9200,12137l9200,12134e" filled="f" stroked="t" strokeweight="0.158498pt" strokecolor="#535353">
              <v:path arrowok="t"/>
            </v:shape>
            <v:shape style="position:absolute;left:9257;top:12368;width:0;height:44" coordorigin="9257,12368" coordsize="0,44" path="m9257,12413l9257,12368e" filled="f" stroked="t" strokeweight="0.158498pt" strokecolor="#535353">
              <v:path arrowok="t"/>
            </v:shape>
            <v:shape style="position:absolute;left:9257;top:12254;width:0;height:57" coordorigin="9257,12254" coordsize="0,57" path="m9257,12311l9257,12254e" filled="f" stroked="t" strokeweight="0.158498pt" strokecolor="#535353">
              <v:path arrowok="t"/>
            </v:shape>
            <v:shape style="position:absolute;left:9257;top:12137;width:0;height:57" coordorigin="9257,12137" coordsize="0,57" path="m9257,12194l9257,12137e" filled="f" stroked="t" strokeweight="0.158498pt" strokecolor="#535353">
              <v:path arrowok="t"/>
            </v:shape>
            <v:shape style="position:absolute;left:9314;top:12134;width:0;height:3" coordorigin="9314,12134" coordsize="0,3" path="m9314,12137l9314,12134e" filled="f" stroked="t" strokeweight="0.158498pt" strokecolor="#535353">
              <v:path arrowok="t"/>
            </v:shape>
            <v:shape style="position:absolute;left:19917;top:11271;width:25;height:815" coordorigin="19917,11271" coordsize="25,815" path="m19943,12086l19943,11271,19917,11271,19917,12086e" filled="f" stroked="t" strokeweight="0.475494pt" strokecolor="#535353">
              <v:path arrowok="t"/>
            </v:shape>
            <v:shape style="position:absolute;left:19198;top:11389;width:720;height:0" coordorigin="19198,11389" coordsize="720,0" path="m19198,11389l19917,11389e" filled="f" stroked="t" strokeweight="0.633992pt" strokecolor="#535353">
              <v:path arrowok="t"/>
            </v:shape>
            <v:shape style="position:absolute;left:19198;top:11376;width:720;height:0" coordorigin="19198,11376" coordsize="720,0" path="m19917,11376l19198,11376e" filled="f" stroked="t" strokeweight="0.633992pt" strokecolor="#535353">
              <v:path arrowok="t"/>
            </v:shape>
            <v:shape style="position:absolute;left:24869;top:10701;width:0;height:1385" coordorigin="24869,10701" coordsize="0,1385" path="m24869,10701l24869,12086e" filled="f" stroked="t" strokeweight="0.475494pt" strokecolor="#535353">
              <v:path arrowok="t"/>
            </v:shape>
            <v:shape style="position:absolute;left:24869;top:10701;width:25;height:1385" coordorigin="24869,10701" coordsize="25,1385" path="m24894,12086l24894,10701,24869,10701e" filled="f" stroked="t" strokeweight="0.475494pt" strokecolor="#535353">
              <v:path arrowok="t"/>
            </v:shape>
            <v:shape style="position:absolute;left:19917;top:11259;width:1702;height:13" coordorigin="19917,11259" coordsize="1702,13" path="m19943,11271l21620,11271,21620,11259,19917,11259,19917,11271e" filled="f" stroked="t" strokeweight="0.633992pt" strokecolor="#535353">
              <v:path arrowok="t"/>
            </v:shape>
            <v:shape style="position:absolute;left:19046;top:9243;width:5982;height:10" coordorigin="19046,9243" coordsize="5982,10" path="m25027,9252l25027,9243,19046,9243,19046,9249e" filled="f" stroked="t" strokeweight="0.158498pt" strokecolor="#535353">
              <v:path arrowok="t"/>
            </v:shape>
            <v:shape style="position:absolute;left:20700;top:10488;width:2492;height:0" coordorigin="20700,10488" coordsize="2492,0" path="m23192,10488l20700,10488e" filled="f" stroked="t" strokeweight="0.158498pt" strokecolor="#535353">
              <v:path arrowok="t"/>
            </v:shape>
            <v:shape style="position:absolute;left:19119;top:9255;width:0;height:412" coordorigin="19119,9255" coordsize="0,412" path="m19119,9667l19119,9255e" filled="f" stroked="t" strokeweight="0.158498pt" strokecolor="#535353">
              <v:path arrowok="t"/>
            </v:shape>
            <v:shape style="position:absolute;left:9022;top:9243;width:10096;height:884" coordorigin="9022,9243" coordsize="10096,884" path="m19119,9243l9022,10127e" filled="f" stroked="t" strokeweight="0.158498pt" strokecolor="#535353">
              <v:path arrowok="t"/>
            </v:shape>
            <v:shape style="position:absolute;left:9013;top:10127;width:10;height:257" coordorigin="9013,10127" coordsize="10,257" path="m9022,10384l9022,10127,9013,10127,9013,10384e" filled="f" stroked="t" strokeweight="0.475494pt" strokecolor="#535353">
              <v:path arrowok="t"/>
            </v:shape>
            <v:shape style="position:absolute;left:9000;top:10390;width:339;height:0" coordorigin="9000,10390" coordsize="339,0" path="m9000,10390l9339,10390e" filled="f" stroked="t" strokeweight="1.36798pt" strokecolor="#535353">
              <v:path arrowok="t"/>
            </v:shape>
            <v:shape style="position:absolute;left:9257;top:11084;width:3;height:0" coordorigin="9257,11084" coordsize="3,0" path="m9260,11084l9257,11084,9260,11084xe" filled="t" fillcolor="#757575" stroked="f">
              <v:path arrowok="t"/>
              <v:fill/>
            </v:shape>
            <v:shape style="position:absolute;left:9241;top:11084;width:19;height:3" coordorigin="9241,11084" coordsize="19,3" path="m9257,11084l9241,11087,9260,11087,9257,11084xe" filled="t" fillcolor="#757575" stroked="f">
              <v:path arrowok="t"/>
              <v:fill/>
            </v:shape>
            <v:shape style="position:absolute;left:9257;top:11084;width:3;height:3" coordorigin="9257,11084" coordsize="3,3" path="m9257,11084l9260,11087,9260,11084,9257,11084xe" filled="t" fillcolor="#757575" stroked="f">
              <v:path arrowok="t"/>
              <v:fill/>
            </v:shape>
            <v:shape style="position:absolute;left:9241;top:11087;width:19;height:0" coordorigin="9241,11087" coordsize="19,0" path="m9260,11087l9241,11087,9260,11087xe" filled="t" fillcolor="#757575" stroked="f">
              <v:path arrowok="t"/>
              <v:fill/>
            </v:shape>
            <v:shape style="position:absolute;left:9241;top:11087;width:19;height:0" coordorigin="9241,11087" coordsize="19,0" path="m9260,11087l9241,11087,9260,11087xe" filled="t" fillcolor="#757575" stroked="f">
              <v:path arrowok="t"/>
              <v:fill/>
            </v:shape>
            <v:shape style="position:absolute;left:9241;top:11087;width:0;height:10" coordorigin="9241,11087" coordsize="0,10" path="m9241,11097l9241,11087,9241,11097xe" filled="t" fillcolor="#757575" stroked="f">
              <v:path arrowok="t"/>
              <v:fill/>
            </v:shape>
            <v:shape style="position:absolute;left:9241;top:11087;width:0;height:10" coordorigin="9241,11087" coordsize="0,10" path="m9241,11097l9241,11087,9241,11097xe" filled="t" fillcolor="#757575" stroked="f">
              <v:path arrowok="t"/>
              <v:fill/>
            </v:shape>
            <v:shape style="position:absolute;left:9257;top:11087;width:3;height:48" coordorigin="9257,11087" coordsize="3,48" path="m9257,11087l9257,11135,9260,11135,9257,11087xe" filled="t" fillcolor="#757575" stroked="f">
              <v:path arrowok="t"/>
              <v:fill/>
            </v:shape>
            <v:shape style="position:absolute;left:9257;top:11087;width:3;height:48" coordorigin="9257,11087" coordsize="3,48" path="m9257,11087l9260,11135,9260,11087,9257,11087xe" filled="t" fillcolor="#757575" stroked="f">
              <v:path arrowok="t"/>
              <v:fill/>
            </v:shape>
            <v:shape style="position:absolute;left:9241;top:11126;width:0;height:10" coordorigin="9241,11126" coordsize="0,10" path="m9241,11135l9241,11126,9241,11135xe" filled="t" fillcolor="#757575" stroked="f">
              <v:path arrowok="t"/>
              <v:fill/>
            </v:shape>
            <v:shape style="position:absolute;left:9241;top:11126;width:0;height:10" coordorigin="9241,11126" coordsize="0,10" path="m9241,11135l9241,11126,9241,11135xe" filled="t" fillcolor="#757575" stroked="f">
              <v:path arrowok="t"/>
              <v:fill/>
            </v:shape>
            <v:shape style="position:absolute;left:9241;top:11135;width:19;height:3" coordorigin="9241,11135" coordsize="19,3" path="m9241,11135l9241,11138,9260,11138,9241,11135xe" filled="t" fillcolor="#757575" stroked="f">
              <v:path arrowok="t"/>
              <v:fill/>
            </v:shape>
            <v:shape style="position:absolute;left:9241;top:11135;width:19;height:3" coordorigin="9241,11135" coordsize="19,3" path="m9241,11135l9260,11138,9260,11135,9241,11135xe" filled="t" fillcolor="#757575" stroked="f">
              <v:path arrowok="t"/>
              <v:fill/>
            </v:shape>
            <v:shape style="position:absolute;left:9241;top:11084;width:19;height:54" coordorigin="9241,11084" coordsize="19,54" path="m9241,11126l9241,11138,9260,11138,9260,11084,9241,11084,9241,11097,9241,11087,9257,11087,9257,11135,9241,11135,9241,11126xe" filled="f" stroked="t" strokeweight="0.475494pt" strokecolor="#757575">
              <v:path arrowok="t"/>
            </v:shape>
            <v:shape style="position:absolute;left:8857;top:11106;width:19;height:0" coordorigin="8857,11106" coordsize="19,0" path="m8876,11106l8857,11106,8876,11106xe" filled="t" fillcolor="#757575" stroked="f">
              <v:path arrowok="t"/>
              <v:fill/>
            </v:shape>
            <v:shape style="position:absolute;left:8857;top:11106;width:19;height:3" coordorigin="8857,11106" coordsize="19,3" path="m8857,11106l8857,11110,8876,11110,8857,11106xe" filled="t" fillcolor="#757575" stroked="f">
              <v:path arrowok="t"/>
              <v:fill/>
            </v:shape>
            <v:shape style="position:absolute;left:8857;top:11106;width:19;height:3" coordorigin="8857,11106" coordsize="19,3" path="m8857,11106l8876,11110,8876,11106,8857,11106xe" filled="t" fillcolor="#757575" stroked="f">
              <v:path arrowok="t"/>
              <v:fill/>
            </v:shape>
            <v:shape style="position:absolute;left:8857;top:11110;width:3;height:6" coordorigin="8857,11110" coordsize="3,6" path="m8857,11110l8857,11116,8861,11116,8857,11110xe" filled="t" fillcolor="#757575" stroked="f">
              <v:path arrowok="t"/>
              <v:fill/>
            </v:shape>
            <v:shape style="position:absolute;left:8857;top:11110;width:3;height:6" coordorigin="8857,11110" coordsize="3,6" path="m8857,11110l8861,11116,8861,11110,8857,11110xe" filled="t" fillcolor="#757575" stroked="f">
              <v:path arrowok="t"/>
              <v:fill/>
            </v:shape>
            <v:shape style="position:absolute;left:8876;top:11110;width:0;height:44" coordorigin="8876,11110" coordsize="0,44" path="m8876,11154l8876,11110,8876,11154xe" filled="t" fillcolor="#757575" stroked="f">
              <v:path arrowok="t"/>
              <v:fill/>
            </v:shape>
            <v:shape style="position:absolute;left:8876;top:11110;width:0;height:44" coordorigin="8876,11110" coordsize="0,44" path="m8876,11154l8876,11110,8876,11154xe" filled="t" fillcolor="#757575" stroked="f">
              <v:path arrowok="t"/>
              <v:fill/>
            </v:shape>
            <v:shape style="position:absolute;left:8857;top:11145;width:3;height:10" coordorigin="8857,11145" coordsize="3,10" path="m8857,11145l8857,11154,8861,11154,8857,11145xe" filled="t" fillcolor="#757575" stroked="f">
              <v:path arrowok="t"/>
              <v:fill/>
            </v:shape>
            <v:shape style="position:absolute;left:8857;top:11145;width:3;height:10" coordorigin="8857,11145" coordsize="3,10" path="m8857,11145l8861,11154,8861,11145,8857,11145xe" filled="t" fillcolor="#757575" stroked="f">
              <v:path arrowok="t"/>
              <v:fill/>
            </v:shape>
            <v:shape style="position:absolute;left:8857;top:11154;width:19;height:3" coordorigin="8857,11154" coordsize="19,3" path="m8857,11154l8857,11157,8876,11157,8857,11154xe" filled="t" fillcolor="#757575" stroked="f">
              <v:path arrowok="t"/>
              <v:fill/>
            </v:shape>
            <v:shape style="position:absolute;left:8857;top:11154;width:19;height:3" coordorigin="8857,11154" coordsize="19,3" path="m8857,11154l8876,11157,8876,11154,8857,11154xe" filled="t" fillcolor="#757575" stroked="f">
              <v:path arrowok="t"/>
              <v:fill/>
            </v:shape>
            <v:shape style="position:absolute;left:8857;top:11106;width:19;height:51" coordorigin="8857,11106" coordsize="19,51" path="m8857,11145l8857,11157,8876,11157,8876,11106,8857,11106,8857,11116,8861,11116,8861,11110,8876,11110,8876,11154,8861,11154,8861,11145,8857,11145xe" filled="f" stroked="t" strokeweight="0.475494pt" strokecolor="#757575">
              <v:path arrowok="t"/>
            </v:shape>
            <v:shape style="position:absolute;left:19217;top:10488;width:1484;height:48" coordorigin="19217,10488" coordsize="1484,48" path="m19217,10536l20700,10536,20700,10488,20456,10488e" filled="f" stroked="t" strokeweight="0.633992pt" strokecolor="#535353">
              <v:path arrowok="t"/>
            </v:shape>
            <v:shape style="position:absolute;left:20402;top:10485;width:0;height:3" coordorigin="20402,10485" coordsize="0,3" path="m20402,10488l20402,10485e" filled="f" stroked="t" strokeweight="0.633992pt" strokecolor="#535353">
              <v:path arrowok="t"/>
            </v:shape>
            <v:shape style="position:absolute;left:20276;top:10488;width:86;height:0" coordorigin="20276,10488" coordsize="86,0" path="m20361,10488l20276,10488e" filled="f" stroked="t" strokeweight="0.633992pt" strokecolor="#535353">
              <v:path arrowok="t"/>
            </v:shape>
            <v:shape style="position:absolute;left:20222;top:10485;width:0;height:3" coordorigin="20222,10485" coordsize="0,3" path="m20222,10488l20222,10485e" filled="f" stroked="t" strokeweight="0.633992pt" strokecolor="#535353">
              <v:path arrowok="t"/>
            </v:shape>
            <v:shape style="position:absolute;left:20041;top:10488;width:139;height:0" coordorigin="20041,10488" coordsize="139,0" path="m20181,10488l20041,10488e" filled="f" stroked="t" strokeweight="0.633992pt" strokecolor="#535353">
              <v:path arrowok="t"/>
            </v:shape>
            <v:shape style="position:absolute;left:19987;top:10485;width:0;height:3" coordorigin="19987,10485" coordsize="0,3" path="m19987,10488l19987,10485e" filled="f" stroked="t" strokeweight="0.633992pt" strokecolor="#535353">
              <v:path arrowok="t"/>
            </v:shape>
            <v:shape style="position:absolute;left:19857;top:10488;width:89;height:0" coordorigin="19857,10488" coordsize="89,0" path="m19946,10488l19857,10488e" filled="f" stroked="t" strokeweight="0.633992pt" strokecolor="#535353">
              <v:path arrowok="t"/>
            </v:shape>
            <v:shape style="position:absolute;left:19803;top:10485;width:0;height:3" coordorigin="19803,10485" coordsize="0,3" path="m19803,10488l19803,10485e" filled="f" stroked="t" strokeweight="0.633992pt" strokecolor="#535353">
              <v:path arrowok="t"/>
            </v:shape>
            <v:shape style="position:absolute;left:19217;top:10488;width:545;height:0" coordorigin="19217,10488" coordsize="545,0" path="m19762,10488l19217,10488e" filled="f" stroked="t" strokeweight="0.633992pt" strokecolor="#535353">
              <v:path arrowok="t"/>
            </v:shape>
            <v:shape style="position:absolute;left:19166;top:10536;width:22;height:0" coordorigin="19166,10536" coordsize="22,0" path="m19188,10536l19166,10536e" filled="f" stroked="t" strokeweight="0.158498pt" strokecolor="#535353">
              <v:path arrowok="t"/>
            </v:shape>
            <v:shape style="position:absolute;left:19065;top:10536;width:10;height:0" coordorigin="19065,10536" coordsize="10,0" path="m19074,10536l19065,10536e" filled="f" stroked="t" strokeweight="0.158498pt" strokecolor="#535353">
              <v:path arrowok="t"/>
            </v:shape>
            <v:shape style="position:absolute;left:18751;top:10488;width:10;height:48" coordorigin="18751,10488" coordsize="10,48" path="m18760,10536l18751,10536,18751,10488e" filled="f" stroked="t" strokeweight="0.158498pt" strokecolor="#535353">
              <v:path arrowok="t"/>
            </v:shape>
            <v:shape style="position:absolute;left:18786;top:10488;width:254;height:0" coordorigin="18786,10488" coordsize="254,0" path="m18786,10488l19039,10488e" filled="f" stroked="t" strokeweight="0.158498pt" strokecolor="#535353">
              <v:path arrowok="t"/>
            </v:shape>
            <v:shape style="position:absolute;left:20700;top:9813;width:0;height:675" coordorigin="20700,9813" coordsize="0,675" path="m20700,10488l20700,9813e" filled="f" stroked="t" strokeweight="0.475494pt" strokecolor="#535353">
              <v:path arrowok="t"/>
            </v:shape>
            <v:shape style="position:absolute;left:20678;top:9807;width:22;height:682" coordorigin="20678,9807" coordsize="22,682" path="m20700,9807l20678,9807,20678,10488e" filled="f" stroked="t" strokeweight="0.475494pt" strokecolor="#535353">
              <v:path arrowok="t"/>
            </v:shape>
            <v:shape style="position:absolute;left:12363;top:10200;width:884;height:79" coordorigin="12363,10200" coordsize="884,79" path="m12363,10279l13248,10200e" filled="f" stroked="t" strokeweight="0.633992pt" strokecolor="#535353">
              <v:path arrowok="t"/>
            </v:shape>
            <v:shape style="position:absolute;left:12363;top:9968;width:3281;height:311" coordorigin="12363,9968" coordsize="3281,311" path="m13280,10197l15644,9991,15644,9968,12363,10254,12363,10279e" filled="f" stroked="t" strokeweight="0.633992pt" strokecolor="#535353">
              <v:path arrowok="t"/>
            </v:shape>
            <v:shape style="position:absolute;left:19176;top:9667;width:1525;height:146" coordorigin="19176,9667" coordsize="1525,146" path="m19176,9680l20700,9813,20700,9800,19176,9667,19176,9680xe" filled="f" stroked="t" strokeweight="0.633992pt" strokecolor="#535353">
              <v:path arrowok="t"/>
            </v:shape>
            <v:shape style="position:absolute;left:19058;top:10472;width:6;height:393" coordorigin="19058,10472" coordsize="6,393" path="m19058,10472l19065,10472,19065,10866e" filled="f" stroked="t" strokeweight="0.158498pt" strokecolor="#535353">
              <v:path arrowok="t"/>
            </v:shape>
            <v:shape style="position:absolute;left:19060;top:10476;width:0;height:396" coordorigin="19060,10476" coordsize="0,396" path="m19060,10872l19060,10476e" filled="f" stroked="t" strokeweight="0.633992pt" strokecolor="#535353">
              <v:path arrowok="t"/>
            </v:shape>
            <v:shape style="position:absolute;left:18760;top:10472;width:13;height:393" coordorigin="18760,10472" coordsize="13,393" path="m18760,10472l18773,10472,18773,10866e" filled="f" stroked="t" strokeweight="0.158498pt" strokecolor="#535353">
              <v:path arrowok="t"/>
            </v:shape>
            <v:shape style="position:absolute;left:18762;top:10472;width:0;height:399" coordorigin="18762,10472" coordsize="0,399" path="m18762,10872l18762,10472e" filled="f" stroked="t" strokeweight="0.633992pt" strokecolor="#535353">
              <v:path arrowok="t"/>
            </v:shape>
            <v:shape style="position:absolute;left:19052;top:10866;width:13;height:390" coordorigin="19052,10866" coordsize="13,390" path="m19065,11255l19065,10866,19052,10866,19052,11255e" filled="f" stroked="t" strokeweight="0.158498pt" strokecolor="#535353">
              <v:path arrowok="t"/>
            </v:shape>
            <v:shape style="position:absolute;left:18760;top:10866;width:13;height:390" coordorigin="18760,10866" coordsize="13,390" path="m18773,11255l18773,10866,18760,10866,18760,11255e" filled="f" stroked="t" strokeweight="0.158498pt" strokecolor="#535353">
              <v:path arrowok="t"/>
            </v:shape>
            <v:shape style="position:absolute;left:19058;top:11251;width:0;height:105" coordorigin="19058,11251" coordsize="0,105" path="m19058,11355l19058,11251e" filled="f" stroked="t" strokeweight="1.20949pt" strokecolor="#535353">
              <v:path arrowok="t"/>
            </v:shape>
            <v:shape style="position:absolute;left:18767;top:11251;width:0;height:105" coordorigin="18767,11251" coordsize="0,105" path="m18767,11355l18767,11251e" filled="f" stroked="t" strokeweight="1.20949pt" strokecolor="#535353">
              <v:path arrowok="t"/>
            </v:shape>
            <v:shape style="position:absolute;left:18786;top:10878;width:254;height:0" coordorigin="18786,10878" coordsize="254,0" path="m18786,10878l19039,10878e" filled="f" stroked="t" strokeweight="0.158498pt" strokecolor="#535353">
              <v:path arrowok="t"/>
            </v:shape>
            <v:shape style="position:absolute;left:18786;top:10891;width:254;height:0" coordorigin="18786,10891" coordsize="254,0" path="m19039,10891l18786,10891e" filled="f" stroked="t" strokeweight="0.158498pt" strokecolor="#535353">
              <v:path arrowok="t"/>
            </v:shape>
            <v:shape style="position:absolute;left:18783;top:11268;width:269;height:0" coordorigin="18783,11268" coordsize="269,0" path="m19052,11268l18783,11268e" filled="f" stroked="t" strokeweight="0.475494pt" strokecolor="#535353">
              <v:path arrowok="t"/>
            </v:shape>
            <v:shape style="position:absolute;left:18773;top:11268;width:279;height:13" coordorigin="18773,11268" coordsize="279,13" path="m18776,11268l18773,11268,18773,11281,19052,11281,19052,11268e" filled="f" stroked="t" strokeweight="0.475494pt" strokecolor="#535353">
              <v:path arrowok="t"/>
            </v:shape>
            <v:shape style="position:absolute;left:18786;top:10850;width:254;height:0" coordorigin="18786,10850" coordsize="254,0" path="m19039,10850l18786,10850e" filled="f" stroked="t" strokeweight="0.158498pt" strokecolor="#535353">
              <v:path arrowok="t"/>
            </v:shape>
            <v:shape style="position:absolute;left:18786;top:10840;width:254;height:0" coordorigin="18786,10840" coordsize="254,0" path="m18786,10840l19039,10840e" filled="f" stroked="t" strokeweight="0.158498pt" strokecolor="#535353">
              <v:path arrowok="t"/>
            </v:shape>
            <v:shape style="position:absolute;left:18786;top:10850;width:254;height:0" coordorigin="18786,10850" coordsize="254,0" path="m19039,10850l18786,10850e" filled="f" stroked="t" strokeweight="0.158498pt" strokecolor="#535353">
              <v:path arrowok="t"/>
            </v:shape>
            <v:shape style="position:absolute;left:18786;top:10812;width:254;height:0" coordorigin="18786,10812" coordsize="254,0" path="m19039,10812l18786,10812e" filled="f" stroked="t" strokeweight="0.158498pt" strokecolor="#535353">
              <v:path arrowok="t"/>
            </v:shape>
            <v:shape style="position:absolute;left:18786;top:10799;width:254;height:0" coordorigin="18786,10799" coordsize="254,0" path="m18786,10799l19039,10799e" filled="f" stroked="t" strokeweight="0.158498pt" strokecolor="#535353">
              <v:path arrowok="t"/>
            </v:shape>
            <v:shape style="position:absolute;left:18786;top:10812;width:254;height:0" coordorigin="18786,10812" coordsize="254,0" path="m19039,10812l18786,10812e" filled="f" stroked="t" strokeweight="0.158498pt" strokecolor="#535353">
              <v:path arrowok="t"/>
            </v:shape>
            <v:shape style="position:absolute;left:18786;top:10774;width:254;height:0" coordorigin="18786,10774" coordsize="254,0" path="m19039,10774l18786,10774e" filled="f" stroked="t" strokeweight="0.158498pt" strokecolor="#535353">
              <v:path arrowok="t"/>
            </v:shape>
            <v:shape style="position:absolute;left:18786;top:10761;width:254;height:0" coordorigin="18786,10761" coordsize="254,0" path="m18786,10761l19039,10761e" filled="f" stroked="t" strokeweight="0.158498pt" strokecolor="#535353">
              <v:path arrowok="t"/>
            </v:shape>
            <v:shape style="position:absolute;left:18786;top:10774;width:254;height:0" coordorigin="18786,10774" coordsize="254,0" path="m19039,10774l18786,10774e" filled="f" stroked="t" strokeweight="0.158498pt" strokecolor="#535353">
              <v:path arrowok="t"/>
            </v:shape>
            <v:shape style="position:absolute;left:18786;top:10732;width:254;height:0" coordorigin="18786,10732" coordsize="254,0" path="m19039,10732l18786,10732e" filled="f" stroked="t" strokeweight="0.158498pt" strokecolor="#535353">
              <v:path arrowok="t"/>
            </v:shape>
            <v:shape style="position:absolute;left:18786;top:10723;width:254;height:0" coordorigin="18786,10723" coordsize="254,0" path="m18786,10723l19039,10723e" filled="f" stroked="t" strokeweight="0.158498pt" strokecolor="#535353">
              <v:path arrowok="t"/>
            </v:shape>
            <v:shape style="position:absolute;left:18786;top:10732;width:254;height:0" coordorigin="18786,10732" coordsize="254,0" path="m19039,10732l18786,10732e" filled="f" stroked="t" strokeweight="0.158498pt" strokecolor="#535353">
              <v:path arrowok="t"/>
            </v:shape>
            <v:shape style="position:absolute;left:18786;top:10694;width:254;height:0" coordorigin="18786,10694" coordsize="254,0" path="m19039,10694l18786,10694e" filled="f" stroked="t" strokeweight="0.158498pt" strokecolor="#535353">
              <v:path arrowok="t"/>
            </v:shape>
            <v:shape style="position:absolute;left:18786;top:10682;width:254;height:0" coordorigin="18786,10682" coordsize="254,0" path="m18786,10682l19039,10682e" filled="f" stroked="t" strokeweight="0.158498pt" strokecolor="#535353">
              <v:path arrowok="t"/>
            </v:shape>
            <v:shape style="position:absolute;left:18786;top:10694;width:254;height:0" coordorigin="18786,10694" coordsize="254,0" path="m19039,10694l18786,10694e" filled="f" stroked="t" strokeweight="0.158498pt" strokecolor="#535353">
              <v:path arrowok="t"/>
            </v:shape>
            <v:shape style="position:absolute;left:18786;top:10656;width:254;height:0" coordorigin="18786,10656" coordsize="254,0" path="m19039,10656l18786,10656e" filled="f" stroked="t" strokeweight="0.158498pt" strokecolor="#535353">
              <v:path arrowok="t"/>
            </v:shape>
            <v:shape style="position:absolute;left:18786;top:10644;width:254;height:0" coordorigin="18786,10644" coordsize="254,0" path="m18786,10644l19039,10644e" filled="f" stroked="t" strokeweight="0.158498pt" strokecolor="#535353">
              <v:path arrowok="t"/>
            </v:shape>
            <v:shape style="position:absolute;left:18786;top:10656;width:254;height:0" coordorigin="18786,10656" coordsize="254,0" path="m19039,10656l18786,10656e" filled="f" stroked="t" strokeweight="0.158498pt" strokecolor="#535353">
              <v:path arrowok="t"/>
            </v:shape>
            <v:shape style="position:absolute;left:18786;top:10615;width:254;height:0" coordorigin="18786,10615" coordsize="254,0" path="m19039,10615l18786,10615e" filled="f" stroked="t" strokeweight="0.158498pt" strokecolor="#535353">
              <v:path arrowok="t"/>
            </v:shape>
            <v:shape style="position:absolute;left:18786;top:10606;width:254;height:0" coordorigin="18786,10606" coordsize="254,0" path="m18786,10606l19039,10606e" filled="f" stroked="t" strokeweight="0.158498pt" strokecolor="#535353">
              <v:path arrowok="t"/>
            </v:shape>
            <v:shape style="position:absolute;left:18786;top:10615;width:254;height:0" coordorigin="18786,10615" coordsize="254,0" path="m19039,10615l18786,10615e" filled="f" stroked="t" strokeweight="0.158498pt" strokecolor="#535353">
              <v:path arrowok="t"/>
            </v:shape>
            <v:shape style="position:absolute;left:18786;top:10577;width:254;height:0" coordorigin="18786,10577" coordsize="254,0" path="m19039,10577l18786,10577e" filled="f" stroked="t" strokeweight="0.158498pt" strokecolor="#535353">
              <v:path arrowok="t"/>
            </v:shape>
            <v:shape style="position:absolute;left:18786;top:10564;width:254;height:0" coordorigin="18786,10564" coordsize="254,0" path="m18786,10564l19039,10564e" filled="f" stroked="t" strokeweight="0.158498pt" strokecolor="#535353">
              <v:path arrowok="t"/>
            </v:shape>
            <v:shape style="position:absolute;left:18786;top:10577;width:254;height:0" coordorigin="18786,10577" coordsize="254,0" path="m19039,10577l18786,10577e" filled="f" stroked="t" strokeweight="0.158498pt" strokecolor="#535353">
              <v:path arrowok="t"/>
            </v:shape>
            <v:shape style="position:absolute;left:18786;top:10539;width:254;height:0" coordorigin="18786,10539" coordsize="254,0" path="m19039,10539l18786,10539e" filled="f" stroked="t" strokeweight="0.158498pt" strokecolor="#535353">
              <v:path arrowok="t"/>
            </v:shape>
            <v:shape style="position:absolute;left:18786;top:10501;width:254;height:0" coordorigin="18786,10501" coordsize="254,0" path="m19039,10501l18786,10501e" filled="f" stroked="t" strokeweight="0.158498pt" strokecolor="#535353">
              <v:path arrowok="t"/>
            </v:shape>
            <v:shape style="position:absolute;left:18786;top:10526;width:254;height:0" coordorigin="18786,10526" coordsize="254,0" path="m18786,10526l19039,10526e" filled="f" stroked="t" strokeweight="0.158498pt" strokecolor="#535353">
              <v:path arrowok="t"/>
            </v:shape>
            <v:shape style="position:absolute;left:18786;top:10539;width:254;height:0" coordorigin="18786,10539" coordsize="254,0" path="m19039,10539l18786,10539e" filled="f" stroked="t" strokeweight="0.158498pt" strokecolor="#535353">
              <v:path arrowok="t"/>
            </v:shape>
            <v:shape style="position:absolute;left:19049;top:11240;width:3;height:0" coordorigin="19049,11240" coordsize="3,0" path="m19052,11240l19049,11240e" filled="f" stroked="t" strokeweight="0.158498pt" strokecolor="#535353">
              <v:path arrowok="t"/>
            </v:shape>
            <v:shape style="position:absolute;left:18783;top:11240;width:260;height:0" coordorigin="18783,11240" coordsize="260,0" path="m19043,11240l18783,11240e" filled="f" stroked="t" strokeweight="0.158498pt" strokecolor="#535353">
              <v:path arrowok="t"/>
            </v:shape>
            <v:shape style="position:absolute;left:18773;top:11240;width:3;height:0" coordorigin="18773,11240" coordsize="3,0" path="m18776,11240l18773,11240e" filled="f" stroked="t" strokeweight="0.158498pt" strokecolor="#535353">
              <v:path arrowok="t"/>
            </v:shape>
            <v:shape style="position:absolute;left:18773;top:11230;width:3;height:0" coordorigin="18773,11230" coordsize="3,0" path="m18773,11230l18776,11230e" filled="f" stroked="t" strokeweight="0.158498pt" strokecolor="#535353">
              <v:path arrowok="t"/>
            </v:shape>
            <v:shape style="position:absolute;left:18783;top:11230;width:260;height:0" coordorigin="18783,11230" coordsize="260,0" path="m18783,11230l19043,11230e" filled="f" stroked="t" strokeweight="0.158498pt" strokecolor="#535353">
              <v:path arrowok="t"/>
            </v:shape>
            <v:shape style="position:absolute;left:19049;top:11230;width:3;height:0" coordorigin="19049,11230" coordsize="3,0" path="m19049,11230l19052,11230e" filled="f" stroked="t" strokeweight="0.158498pt" strokecolor="#535353">
              <v:path arrowok="t"/>
            </v:shape>
            <v:shape style="position:absolute;left:19049;top:11240;width:3;height:0" coordorigin="19049,11240" coordsize="3,0" path="m19052,11240l19049,11240e" filled="f" stroked="t" strokeweight="0.158498pt" strokecolor="#535353">
              <v:path arrowok="t"/>
            </v:shape>
            <v:shape style="position:absolute;left:18783;top:11240;width:260;height:0" coordorigin="18783,11240" coordsize="260,0" path="m19043,11240l18783,11240e" filled="f" stroked="t" strokeweight="0.158498pt" strokecolor="#535353">
              <v:path arrowok="t"/>
            </v:shape>
            <v:shape style="position:absolute;left:18773;top:11240;width:3;height:0" coordorigin="18773,11240" coordsize="3,0" path="m18776,11240l18773,11240e" filled="f" stroked="t" strokeweight="0.158498pt" strokecolor="#535353">
              <v:path arrowok="t"/>
            </v:shape>
            <v:shape style="position:absolute;left:19049;top:11202;width:3;height:0" coordorigin="19049,11202" coordsize="3,0" path="m19052,11202l19049,11202e" filled="f" stroked="t" strokeweight="0.158498pt" strokecolor="#535353">
              <v:path arrowok="t"/>
            </v:shape>
            <v:shape style="position:absolute;left:18783;top:11202;width:260;height:0" coordorigin="18783,11202" coordsize="260,0" path="m19043,11202l18783,11202e" filled="f" stroked="t" strokeweight="0.158498pt" strokecolor="#535353">
              <v:path arrowok="t"/>
            </v:shape>
            <v:shape style="position:absolute;left:18773;top:11202;width:3;height:0" coordorigin="18773,11202" coordsize="3,0" path="m18776,11202l18773,11202e" filled="f" stroked="t" strokeweight="0.158498pt" strokecolor="#535353">
              <v:path arrowok="t"/>
            </v:shape>
            <v:shape style="position:absolute;left:18773;top:11189;width:3;height:0" coordorigin="18773,11189" coordsize="3,0" path="m18773,11189l18776,11189e" filled="f" stroked="t" strokeweight="0.158498pt" strokecolor="#535353">
              <v:path arrowok="t"/>
            </v:shape>
            <v:shape style="position:absolute;left:18783;top:11189;width:260;height:0" coordorigin="18783,11189" coordsize="260,0" path="m18783,11189l19043,11189e" filled="f" stroked="t" strokeweight="0.158498pt" strokecolor="#535353">
              <v:path arrowok="t"/>
            </v:shape>
            <v:shape style="position:absolute;left:19049;top:11189;width:3;height:0" coordorigin="19049,11189" coordsize="3,0" path="m19049,11189l19052,11189e" filled="f" stroked="t" strokeweight="0.158498pt" strokecolor="#535353">
              <v:path arrowok="t"/>
            </v:shape>
            <v:shape style="position:absolute;left:19049;top:11202;width:3;height:0" coordorigin="19049,11202" coordsize="3,0" path="m19052,11202l19049,11202e" filled="f" stroked="t" strokeweight="0.158498pt" strokecolor="#535353">
              <v:path arrowok="t"/>
            </v:shape>
            <v:shape style="position:absolute;left:18783;top:11202;width:260;height:0" coordorigin="18783,11202" coordsize="260,0" path="m19043,11202l18783,11202e" filled="f" stroked="t" strokeweight="0.158498pt" strokecolor="#535353">
              <v:path arrowok="t"/>
            </v:shape>
            <v:shape style="position:absolute;left:18773;top:11202;width:3;height:0" coordorigin="18773,11202" coordsize="3,0" path="m18776,11202l18773,11202e" filled="f" stroked="t" strokeweight="0.158498pt" strokecolor="#535353">
              <v:path arrowok="t"/>
            </v:shape>
            <v:shape style="position:absolute;left:19049;top:11164;width:3;height:0" coordorigin="19049,11164" coordsize="3,0" path="m19052,11164l19049,11164e" filled="f" stroked="t" strokeweight="0.158498pt" strokecolor="#535353">
              <v:path arrowok="t"/>
            </v:shape>
            <v:shape style="position:absolute;left:18783;top:11164;width:260;height:0" coordorigin="18783,11164" coordsize="260,0" path="m19043,11164l18783,11164e" filled="f" stroked="t" strokeweight="0.158498pt" strokecolor="#535353">
              <v:path arrowok="t"/>
            </v:shape>
            <v:shape style="position:absolute;left:18773;top:11164;width:3;height:0" coordorigin="18773,11164" coordsize="3,0" path="m18776,11164l18773,11164e" filled="f" stroked="t" strokeweight="0.158498pt" strokecolor="#535353">
              <v:path arrowok="t"/>
            </v:shape>
            <v:shape style="position:absolute;left:18773;top:11151;width:3;height:0" coordorigin="18773,11151" coordsize="3,0" path="m18773,11151l18776,11151e" filled="f" stroked="t" strokeweight="0.158498pt" strokecolor="#535353">
              <v:path arrowok="t"/>
            </v:shape>
            <v:shape style="position:absolute;left:18783;top:11151;width:260;height:0" coordorigin="18783,11151" coordsize="260,0" path="m18783,11151l19043,11151e" filled="f" stroked="t" strokeweight="0.158498pt" strokecolor="#535353">
              <v:path arrowok="t"/>
            </v:shape>
            <v:shape style="position:absolute;left:19049;top:11151;width:3;height:0" coordorigin="19049,11151" coordsize="3,0" path="m19049,11151l19052,11151e" filled="f" stroked="t" strokeweight="0.158498pt" strokecolor="#535353">
              <v:path arrowok="t"/>
            </v:shape>
            <v:shape style="position:absolute;left:19049;top:11164;width:3;height:0" coordorigin="19049,11164" coordsize="3,0" path="m19052,11164l19049,11164e" filled="f" stroked="t" strokeweight="0.158498pt" strokecolor="#535353">
              <v:path arrowok="t"/>
            </v:shape>
            <v:shape style="position:absolute;left:18783;top:11164;width:260;height:0" coordorigin="18783,11164" coordsize="260,0" path="m19043,11164l18783,11164e" filled="f" stroked="t" strokeweight="0.158498pt" strokecolor="#535353">
              <v:path arrowok="t"/>
            </v:shape>
            <v:shape style="position:absolute;left:18773;top:11164;width:3;height:0" coordorigin="18773,11164" coordsize="3,0" path="m18776,11164l18773,11164e" filled="f" stroked="t" strokeweight="0.158498pt" strokecolor="#535353">
              <v:path arrowok="t"/>
            </v:shape>
            <v:shape style="position:absolute;left:19049;top:11122;width:3;height:0" coordorigin="19049,11122" coordsize="3,0" path="m19052,11122l19049,11122e" filled="f" stroked="t" strokeweight="0.158498pt" strokecolor="#535353">
              <v:path arrowok="t"/>
            </v:shape>
            <v:shape style="position:absolute;left:18783;top:11122;width:260;height:0" coordorigin="18783,11122" coordsize="260,0" path="m19043,11122l18783,11122e" filled="f" stroked="t" strokeweight="0.158498pt" strokecolor="#535353">
              <v:path arrowok="t"/>
            </v:shape>
            <v:shape style="position:absolute;left:18773;top:11122;width:3;height:0" coordorigin="18773,11122" coordsize="3,0" path="m18776,11122l18773,11122e" filled="f" stroked="t" strokeweight="0.158498pt" strokecolor="#535353">
              <v:path arrowok="t"/>
            </v:shape>
            <v:shape style="position:absolute;left:18773;top:11113;width:3;height:0" coordorigin="18773,11113" coordsize="3,0" path="m18773,11113l18776,11113e" filled="f" stroked="t" strokeweight="0.158498pt" strokecolor="#535353">
              <v:path arrowok="t"/>
            </v:shape>
            <v:shape style="position:absolute;left:18783;top:11113;width:260;height:0" coordorigin="18783,11113" coordsize="260,0" path="m18783,11113l19043,11113e" filled="f" stroked="t" strokeweight="0.158498pt" strokecolor="#535353">
              <v:path arrowok="t"/>
            </v:shape>
            <v:shape style="position:absolute;left:19049;top:11113;width:3;height:0" coordorigin="19049,11113" coordsize="3,0" path="m19049,11113l19052,11113e" filled="f" stroked="t" strokeweight="0.158498pt" strokecolor="#535353">
              <v:path arrowok="t"/>
            </v:shape>
            <v:shape style="position:absolute;left:19049;top:11122;width:3;height:0" coordorigin="19049,11122" coordsize="3,0" path="m19052,11122l19049,11122e" filled="f" stroked="t" strokeweight="0.158498pt" strokecolor="#535353">
              <v:path arrowok="t"/>
            </v:shape>
            <v:shape style="position:absolute;left:18783;top:11122;width:260;height:0" coordorigin="18783,11122" coordsize="260,0" path="m19043,11122l18783,11122e" filled="f" stroked="t" strokeweight="0.158498pt" strokecolor="#535353">
              <v:path arrowok="t"/>
            </v:shape>
            <v:shape style="position:absolute;left:18773;top:11122;width:3;height:0" coordorigin="18773,11122" coordsize="3,0" path="m18776,11122l18773,11122e" filled="f" stroked="t" strokeweight="0.158498pt" strokecolor="#535353">
              <v:path arrowok="t"/>
            </v:shape>
            <v:shape style="position:absolute;left:19049;top:11084;width:3;height:0" coordorigin="19049,11084" coordsize="3,0" path="m19052,11084l19049,11084e" filled="f" stroked="t" strokeweight="0.158498pt" strokecolor="#535353">
              <v:path arrowok="t"/>
            </v:shape>
            <v:shape style="position:absolute;left:18783;top:11084;width:260;height:0" coordorigin="18783,11084" coordsize="260,0" path="m19043,11084l18783,11084e" filled="f" stroked="t" strokeweight="0.158498pt" strokecolor="#535353">
              <v:path arrowok="t"/>
            </v:shape>
            <v:shape style="position:absolute;left:18773;top:11084;width:3;height:0" coordorigin="18773,11084" coordsize="3,0" path="m18776,11084l18773,11084e" filled="f" stroked="t" strokeweight="0.158498pt" strokecolor="#535353">
              <v:path arrowok="t"/>
            </v:shape>
            <v:shape style="position:absolute;left:18773;top:11072;width:3;height:0" coordorigin="18773,11072" coordsize="3,0" path="m18773,11072l18776,11072e" filled="f" stroked="t" strokeweight="0.158498pt" strokecolor="#535353">
              <v:path arrowok="t"/>
            </v:shape>
            <v:shape style="position:absolute;left:18783;top:11072;width:260;height:0" coordorigin="18783,11072" coordsize="260,0" path="m18783,11072l19043,11072e" filled="f" stroked="t" strokeweight="0.158498pt" strokecolor="#535353">
              <v:path arrowok="t"/>
            </v:shape>
            <v:shape style="position:absolute;left:19049;top:11072;width:3;height:0" coordorigin="19049,11072" coordsize="3,0" path="m19049,11072l19052,11072e" filled="f" stroked="t" strokeweight="0.158498pt" strokecolor="#535353">
              <v:path arrowok="t"/>
            </v:shape>
            <v:shape style="position:absolute;left:19049;top:11084;width:3;height:0" coordorigin="19049,11084" coordsize="3,0" path="m19052,11084l19049,11084e" filled="f" stroked="t" strokeweight="0.158498pt" strokecolor="#535353">
              <v:path arrowok="t"/>
            </v:shape>
            <v:shape style="position:absolute;left:18783;top:11084;width:260;height:0" coordorigin="18783,11084" coordsize="260,0" path="m19043,11084l18783,11084e" filled="f" stroked="t" strokeweight="0.158498pt" strokecolor="#535353">
              <v:path arrowok="t"/>
            </v:shape>
            <v:shape style="position:absolute;left:18773;top:11084;width:3;height:0" coordorigin="18773,11084" coordsize="3,0" path="m18776,11084l18773,11084e" filled="f" stroked="t" strokeweight="0.158498pt" strokecolor="#535353">
              <v:path arrowok="t"/>
            </v:shape>
            <v:shape style="position:absolute;left:19049;top:11046;width:3;height:0" coordorigin="19049,11046" coordsize="3,0" path="m19052,11046l19049,11046e" filled="f" stroked="t" strokeweight="0.158498pt" strokecolor="#535353">
              <v:path arrowok="t"/>
            </v:shape>
            <v:shape style="position:absolute;left:18783;top:11046;width:260;height:0" coordorigin="18783,11046" coordsize="260,0" path="m19043,11046l18783,11046e" filled="f" stroked="t" strokeweight="0.158498pt" strokecolor="#535353">
              <v:path arrowok="t"/>
            </v:shape>
            <v:shape style="position:absolute;left:18773;top:11046;width:3;height:0" coordorigin="18773,11046" coordsize="3,0" path="m18776,11046l18773,11046e" filled="f" stroked="t" strokeweight="0.158498pt" strokecolor="#535353">
              <v:path arrowok="t"/>
            </v:shape>
            <v:shape style="position:absolute;left:18773;top:11034;width:3;height:0" coordorigin="18773,11034" coordsize="3,0" path="m18773,11034l18776,11034e" filled="f" stroked="t" strokeweight="0.158498pt" strokecolor="#535353">
              <v:path arrowok="t"/>
            </v:shape>
            <v:shape style="position:absolute;left:18783;top:11034;width:260;height:0" coordorigin="18783,11034" coordsize="260,0" path="m18783,11034l19043,11034e" filled="f" stroked="t" strokeweight="0.158498pt" strokecolor="#535353">
              <v:path arrowok="t"/>
            </v:shape>
            <v:shape style="position:absolute;left:19049;top:11034;width:3;height:0" coordorigin="19049,11034" coordsize="3,0" path="m19049,11034l19052,11034e" filled="f" stroked="t" strokeweight="0.158498pt" strokecolor="#535353">
              <v:path arrowok="t"/>
            </v:shape>
            <v:shape style="position:absolute;left:19049;top:11046;width:3;height:0" coordorigin="19049,11046" coordsize="3,0" path="m19052,11046l19049,11046e" filled="f" stroked="t" strokeweight="0.158498pt" strokecolor="#535353">
              <v:path arrowok="t"/>
            </v:shape>
            <v:shape style="position:absolute;left:18783;top:11046;width:260;height:0" coordorigin="18783,11046" coordsize="260,0" path="m19043,11046l18783,11046e" filled="f" stroked="t" strokeweight="0.158498pt" strokecolor="#535353">
              <v:path arrowok="t"/>
            </v:shape>
            <v:shape style="position:absolute;left:18773;top:11046;width:3;height:0" coordorigin="18773,11046" coordsize="3,0" path="m18776,11046l18773,11046e" filled="f" stroked="t" strokeweight="0.158498pt" strokecolor="#535353">
              <v:path arrowok="t"/>
            </v:shape>
            <v:shape style="position:absolute;left:18786;top:11008;width:254;height:0" coordorigin="18786,11008" coordsize="254,0" path="m19039,11008l18786,11008e" filled="f" stroked="t" strokeweight="0.158498pt" strokecolor="#535353">
              <v:path arrowok="t"/>
            </v:shape>
            <v:shape style="position:absolute;left:18786;top:10996;width:254;height:0" coordorigin="18786,10996" coordsize="254,0" path="m18786,10996l19039,10996e" filled="f" stroked="t" strokeweight="0.158498pt" strokecolor="#535353">
              <v:path arrowok="t"/>
            </v:shape>
            <v:shape style="position:absolute;left:18786;top:11008;width:254;height:0" coordorigin="18786,11008" coordsize="254,0" path="m19039,11008l18786,11008e" filled="f" stroked="t" strokeweight="0.158498pt" strokecolor="#535353">
              <v:path arrowok="t"/>
            </v:shape>
            <v:shape style="position:absolute;left:18786;top:10967;width:254;height:0" coordorigin="18786,10967" coordsize="254,0" path="m19039,10967l18786,10967e" filled="f" stroked="t" strokeweight="0.158498pt" strokecolor="#535353">
              <v:path arrowok="t"/>
            </v:shape>
            <v:shape style="position:absolute;left:18786;top:10958;width:254;height:0" coordorigin="18786,10958" coordsize="254,0" path="m18786,10958l19039,10958e" filled="f" stroked="t" strokeweight="0.158498pt" strokecolor="#535353">
              <v:path arrowok="t"/>
            </v:shape>
            <v:shape style="position:absolute;left:18786;top:10967;width:254;height:0" coordorigin="18786,10967" coordsize="254,0" path="m19039,10967l18786,10967e" filled="f" stroked="t" strokeweight="0.158498pt" strokecolor="#535353">
              <v:path arrowok="t"/>
            </v:shape>
            <v:shape style="position:absolute;left:18786;top:10929;width:254;height:0" coordorigin="18786,10929" coordsize="254,0" path="m19039,10929l18786,10929e" filled="f" stroked="t" strokeweight="0.158498pt" strokecolor="#535353">
              <v:path arrowok="t"/>
            </v:shape>
            <v:shape style="position:absolute;left:18786;top:10891;width:254;height:0" coordorigin="18786,10891" coordsize="254,0" path="m19039,10891l18786,10891e" filled="f" stroked="t" strokeweight="0.158498pt" strokecolor="#535353">
              <v:path arrowok="t"/>
            </v:shape>
            <v:shape style="position:absolute;left:18786;top:10916;width:254;height:0" coordorigin="18786,10916" coordsize="254,0" path="m18786,10916l19039,10916e" filled="f" stroked="t" strokeweight="0.158498pt" strokecolor="#535353">
              <v:path arrowok="t"/>
            </v:shape>
            <v:shape style="position:absolute;left:18786;top:10929;width:254;height:0" coordorigin="18786,10929" coordsize="254,0" path="m19039,10929l18786,10929e" filled="f" stroked="t" strokeweight="0.158498pt" strokecolor="#535353">
              <v:path arrowok="t"/>
            </v:shape>
            <v:shape style="position:absolute;left:19046;top:11008;width:0;height:19" coordorigin="19046,11008" coordsize="0,19" path="m19046,11027l19046,11008e" filled="f" stroked="t" strokeweight="1.05099pt" strokecolor="#757575">
              <v:path arrowok="t"/>
            </v:shape>
            <v:shape style="position:absolute;left:19039;top:10973;width:0;height:38" coordorigin="19039,10973" coordsize="0,38" path="m19039,11011l19039,10973e" filled="f" stroked="t" strokeweight="0.158498pt" strokecolor="#757575">
              <v:path arrowok="t"/>
            </v:shape>
            <v:shape style="position:absolute;left:19052;top:10973;width:0;height:38" coordorigin="19052,10973" coordsize="0,38" path="m19052,10973l19052,11011e" filled="f" stroked="t" strokeweight="0.158498pt" strokecolor="#757575">
              <v:path arrowok="t"/>
            </v:shape>
            <v:shape style="position:absolute;left:19039;top:10621;width:0;height:352" coordorigin="19039,10621" coordsize="0,352" path="m19039,10973l19039,10621e" filled="f" stroked="t" strokeweight="0.158498pt" strokecolor="#757575">
              <v:path arrowok="t"/>
            </v:shape>
            <v:shape style="position:absolute;left:19039;top:10583;width:13;height:390" coordorigin="19039,10583" coordsize="13,390" path="m19052,10973l19052,10621,19039,10621,19039,10583e" filled="f" stroked="t" strokeweight="0.158498pt" strokecolor="#757575">
              <v:path arrowok="t"/>
            </v:shape>
            <v:shape style="position:absolute;left:19052;top:10583;width:0;height:38" coordorigin="19052,10583" coordsize="0,38" path="m19052,10583l19052,10621e" filled="f" stroked="t" strokeweight="0.158498pt" strokecolor="#757575">
              <v:path arrowok="t"/>
            </v:shape>
            <v:shape style="position:absolute;left:19039;top:10232;width:0;height:352" coordorigin="19039,10232" coordsize="0,352" path="m19039,10583l19039,10232e" filled="f" stroked="t" strokeweight="0.158498pt" strokecolor="#757575">
              <v:path arrowok="t"/>
            </v:shape>
            <v:shape style="position:absolute;left:19039;top:10232;width:13;height:352" coordorigin="19039,10232" coordsize="13,352" path="m19052,10583l19052,10232,19039,10232e" filled="f" stroked="t" strokeweight="0.158498pt" strokecolor="#757575">
              <v:path arrowok="t"/>
            </v:shape>
            <v:shape style="position:absolute;left:19046;top:11021;width:0;height:250" coordorigin="19046,11021" coordsize="0,250" path="m19046,11271l19046,11021e" filled="f" stroked="t" strokeweight="0.733992pt" strokecolor="#757575">
              <v:path arrowok="t"/>
            </v:shape>
            <v:shape style="position:absolute;left:18773;top:11011;width:3;height:13" coordorigin="18773,11011" coordsize="3,13" path="m18773,11011l18773,11024,18776,11024e" filled="f" stroked="t" strokeweight="0.316996pt" strokecolor="#757575">
              <v:path arrowok="t"/>
            </v:shape>
            <v:shape style="position:absolute;left:18773;top:11011;width:13;height:13" coordorigin="18773,11011" coordsize="13,13" path="m18783,11024l18786,11024,18786,11011,18773,11011e" filled="f" stroked="t" strokeweight="0.316996pt" strokecolor="#757575">
              <v:path arrowok="t"/>
            </v:shape>
            <v:shape style="position:absolute;left:18773;top:10973;width:0;height:38" coordorigin="18773,10973" coordsize="0,38" path="m18773,11011l18773,10973e" filled="f" stroked="t" strokeweight="0.158498pt" strokecolor="#757575">
              <v:path arrowok="t"/>
            </v:shape>
            <v:shape style="position:absolute;left:18786;top:10973;width:0;height:38" coordorigin="18786,10973" coordsize="0,38" path="m18786,10973l18786,11011e" filled="f" stroked="t" strokeweight="0.158498pt" strokecolor="#757575">
              <v:path arrowok="t"/>
            </v:shape>
            <v:shape style="position:absolute;left:18773;top:10621;width:0;height:352" coordorigin="18773,10621" coordsize="0,352" path="m18773,10973l18773,10621e" filled="f" stroked="t" strokeweight="0.158498pt" strokecolor="#757575">
              <v:path arrowok="t"/>
            </v:shape>
            <v:shape style="position:absolute;left:18773;top:10583;width:13;height:390" coordorigin="18773,10583" coordsize="13,390" path="m18786,10973l18786,10621,18773,10621,18773,10583e" filled="f" stroked="t" strokeweight="0.158498pt" strokecolor="#757575">
              <v:path arrowok="t"/>
            </v:shape>
            <v:shape style="position:absolute;left:18786;top:10583;width:0;height:38" coordorigin="18786,10583" coordsize="0,38" path="m18786,10583l18786,10621e" filled="f" stroked="t" strokeweight="0.158498pt" strokecolor="#757575">
              <v:path arrowok="t"/>
            </v:shape>
            <v:shape style="position:absolute;left:18773;top:10232;width:0;height:352" coordorigin="18773,10232" coordsize="0,352" path="m18773,10583l18773,10232e" filled="f" stroked="t" strokeweight="0.158498pt" strokecolor="#757575">
              <v:path arrowok="t"/>
            </v:shape>
            <v:shape style="position:absolute;left:18773;top:10232;width:13;height:352" coordorigin="18773,10232" coordsize="13,352" path="m18786,10583l18786,10232,18773,10232e" filled="f" stroked="t" strokeweight="0.158498pt" strokecolor="#757575">
              <v:path arrowok="t"/>
            </v:shape>
            <v:shape style="position:absolute;left:18776;top:11024;width:6;height:244" coordorigin="18776,11024" coordsize="6,244" path="m18783,11024l18783,11268,18776,11268e" filled="f" stroked="t" strokeweight="0.158498pt" strokecolor="#757575">
              <v:path arrowok="t"/>
            </v:shape>
            <v:shape style="position:absolute;left:18776;top:11024;width:6;height:244" coordorigin="18776,11024" coordsize="6,244" path="m18783,11024l18776,11024,18776,11268e" filled="f" stroked="t" strokeweight="0.158498pt" strokecolor="#757575">
              <v:path arrowok="t"/>
            </v:shape>
            <v:shape style="position:absolute;left:19205;top:10257;width:0;height:897" coordorigin="19205,10257" coordsize="0,897" path="m19205,11154l19205,10257e" filled="f" stroked="t" strokeweight="0.475494pt" strokecolor="#535353">
              <v:path arrowok="t"/>
            </v:shape>
            <v:shape style="position:absolute;left:19188;top:10488;width:22;height:0" coordorigin="19188,10488" coordsize="22,0" path="m19188,10488l19211,10488e" filled="f" stroked="t" strokeweight="0.475494pt" strokecolor="#535353">
              <v:path arrowok="t"/>
            </v:shape>
            <v:shape style="position:absolute;left:19198;top:9693;width:0;height:365" coordorigin="19198,9693" coordsize="0,365" path="m19198,10057l19198,9693e" filled="f" stroked="t" strokeweight="0.475494pt" strokecolor="#535353">
              <v:path arrowok="t"/>
            </v:shape>
            <v:shape style="position:absolute;left:19188;top:9680;width:22;height:0" coordorigin="19188,9680" coordsize="22,0" path="m19211,9680l19188,9680e" filled="f" stroked="t" strokeweight="0.475494pt" strokecolor="#535353">
              <v:path arrowok="t"/>
            </v:shape>
            <v:shape style="position:absolute;left:19172;top:9693;width:25;height:365" coordorigin="19172,9693" coordsize="25,365" path="m19172,9693l19172,10057,19198,10057e" filled="f" stroked="t" strokeweight="0.475494pt" strokecolor="#535353">
              <v:path arrowok="t"/>
            </v:shape>
            <v:shape style="position:absolute;left:19372;top:10536;width:0;height:618" coordorigin="19372,10536" coordsize="0,618" path="m19372,10536l19372,11154e" filled="f" stroked="t" strokeweight="0.475494pt" strokecolor="#535353">
              <v:path arrowok="t"/>
            </v:shape>
            <v:shape style="position:absolute;left:19398;top:10536;width:0;height:618" coordorigin="19398,10536" coordsize="0,618" path="m19398,11154l19398,10536e" filled="f" stroked="t" strokeweight="0.475494pt" strokecolor="#535353">
              <v:path arrowok="t"/>
            </v:shape>
            <v:shape style="position:absolute;left:19399;top:10880;width:0;height:38" coordorigin="19399,10880" coordsize="0,38" path="m19399,10918l19399,10880e" filled="f" stroked="t" strokeweight="0.416996pt" strokecolor="#535353">
              <v:path arrowok="t"/>
            </v:shape>
            <v:shape style="position:absolute;left:19437;top:11048;width:95;height:0" coordorigin="19437,11048" coordsize="95,0" path="m19437,11048l19532,11048e" filled="f" stroked="t" strokeweight="0.416996pt" strokecolor="#535353">
              <v:path arrowok="t"/>
            </v:shape>
            <v:shape style="position:absolute;left:19436;top:11053;width:98;height:0" coordorigin="19436,11053" coordsize="98,0" path="m19534,11053l19436,11053,19439,11053e" filled="f" stroked="t" strokeweight="0.158498pt" strokecolor="#535353">
              <v:path arrowok="t"/>
            </v:shape>
            <v:shape style="position:absolute;left:19436;top:11049;width:0;height:3" coordorigin="19436,11049" coordsize="0,3" path="m19436,11053l19436,11049e" filled="f" stroked="t" strokeweight="0.158498pt" strokecolor="#535353">
              <v:path arrowok="t"/>
            </v:shape>
            <v:shape style="position:absolute;left:19439;top:11053;width:95;height:0" coordorigin="19439,11053" coordsize="95,0" path="m19439,11053l19534,11053e" filled="f" stroked="t" strokeweight="0.158498pt" strokecolor="#535353">
              <v:path arrowok="t"/>
            </v:shape>
            <v:shape style="position:absolute;left:19436;top:11056;width:98;height:0" coordorigin="19436,11056" coordsize="98,0" path="m19436,11056l19534,11056e" filled="f" stroked="t" strokeweight="0.158498pt" strokecolor="#535353">
              <v:path arrowok="t"/>
            </v:shape>
            <v:shape style="position:absolute;left:19534;top:11056;width:3;height:3" coordorigin="19534,11056" coordsize="3,3" path="m19537,11059l19534,11056e" filled="f" stroked="t" strokeweight="0.158498pt" strokecolor="#535353">
              <v:path arrowok="t"/>
            </v:shape>
            <v:shape style="position:absolute;left:19512;top:11059;width:25;height:35" coordorigin="19512,11059" coordsize="25,35" path="m19512,11094l19528,11078,19537,11059e" filled="f" stroked="t" strokeweight="0.158498pt" strokecolor="#535353">
              <v:path arrowok="t"/>
            </v:shape>
            <v:shape style="position:absolute;left:19398;top:11094;width:114;height:51" coordorigin="19398,11094" coordsize="114,51" path="m19512,11094l19489,11103,19486,11106,19474,11132,19470,11135,19398,11145e" filled="f" stroked="t" strokeweight="0.158498pt" strokecolor="#535353">
              <v:path arrowok="t"/>
            </v:shape>
            <v:shape style="position:absolute;left:19398;top:11053;width:38;height:3" coordorigin="19398,11053" coordsize="38,3" path="m19398,11053l19436,11056e" filled="f" stroked="t" strokeweight="0.158498pt" strokecolor="#535353">
              <v:path arrowok="t"/>
            </v:shape>
            <v:shape style="position:absolute;left:19399;top:10880;width:0;height:38" coordorigin="19399,10880" coordsize="0,38" path="m19399,10918l19399,10880e" filled="f" stroked="t" strokeweight="0.416996pt" strokecolor="#535353">
              <v:path arrowok="t"/>
            </v:shape>
            <v:shape style="position:absolute;left:19410;top:11078;width:6;height:3" coordorigin="19410,11078" coordsize="6,3" path="m19417,11078l19410,11081e" filled="f" stroked="t" strokeweight="0.158498pt" strokecolor="#535353">
              <v:path arrowok="t"/>
            </v:shape>
            <v:shape style="position:absolute;left:19410;top:11072;width:6;height:6" coordorigin="19410,11072" coordsize="6,6" path="m19417,11078l19417,11075,19410,11072e" filled="f" stroked="t" strokeweight="0.158498pt" strokecolor="#535353">
              <v:path arrowok="t"/>
            </v:shape>
            <v:shape style="position:absolute;left:19410;top:11072;width:0;height:10" coordorigin="19410,11072" coordsize="0,10" path="m19410,11081l19410,11072e" filled="f" stroked="t" strokeweight="0.158498pt" strokecolor="#535353">
              <v:path arrowok="t"/>
            </v:shape>
            <v:shape style="position:absolute;left:19407;top:11091;width:0;height:41" coordorigin="19407,11091" coordsize="0,41" path="m19407,11091l19407,11132e" filled="f" stroked="t" strokeweight="0.158498pt" strokecolor="#535353">
              <v:path arrowok="t"/>
            </v:shape>
            <v:shape style="position:absolute;left:19439;top:11072;width:13;height:44" coordorigin="19439,11072" coordsize="13,44" path="m19439,11072l19451,11116e" filled="f" stroked="t" strokeweight="0.158498pt" strokecolor="#535353">
              <v:path arrowok="t"/>
            </v:shape>
            <v:shape style="position:absolute;left:19401;top:11072;width:57;height:44" coordorigin="19401,11072" coordsize="57,44" path="m19407,11113l19401,11113,19401,11091,19407,11091,19410,11084,19410,11072,19448,11072,19451,11075,19458,11116,19455,11116e" filled="f" stroked="t" strokeweight="0.158498pt" strokecolor="#535353">
              <v:path arrowok="t"/>
            </v:shape>
            <v:shape style="position:absolute;left:19534;top:11056;width:3;height:3" coordorigin="19534,11056" coordsize="3,3" path="m19537,11059l19534,11056e" filled="f" stroked="t" strokeweight="0.158498pt" strokecolor="#535353">
              <v:path arrowok="t"/>
            </v:shape>
            <v:shape style="position:absolute;left:19512;top:11059;width:25;height:35" coordorigin="19512,11059" coordsize="25,35" path="m19512,11094l19528,11078,19537,11059e" filled="f" stroked="t" strokeweight="0.158498pt" strokecolor="#535353">
              <v:path arrowok="t"/>
            </v:shape>
            <v:shape style="position:absolute;left:19398;top:11094;width:114;height:51" coordorigin="19398,11094" coordsize="114,51" path="m19512,11094l19489,11103,19486,11106,19474,11132,19470,11135,19398,11145e" filled="f" stroked="t" strokeweight="0.158498pt" strokecolor="#535353">
              <v:path arrowok="t"/>
            </v:shape>
            <v:shape style="position:absolute;left:19398;top:11053;width:136;height:3" coordorigin="19398,11053" coordsize="136,3" path="m19398,11053l19436,11056,19534,11056e" filled="f" stroked="t" strokeweight="0.158498pt" strokecolor="#535353">
              <v:path arrowok="t"/>
            </v:shape>
            <v:shape style="position:absolute;left:19436;top:11053;width:98;height:0" coordorigin="19436,11053" coordsize="98,0" path="m19439,11053l19436,11053,19534,11053,19439,11053xe" filled="f" stroked="t" strokeweight="0.158498pt" strokecolor="#535353">
              <v:path arrowok="t"/>
            </v:shape>
            <v:shape style="position:absolute;left:19437;top:11048;width:95;height:0" coordorigin="19437,11048" coordsize="95,0" path="m19437,11048l19532,11048e" filled="f" stroked="t" strokeweight="0.416996pt" strokecolor="#535353">
              <v:path arrowok="t"/>
            </v:shape>
            <v:shape style="position:absolute;left:19372;top:11062;width:0;height:3" coordorigin="19372,11062" coordsize="0,3" path="m19372,11065l19372,11062e" filled="f" stroked="t" strokeweight="0.158498pt" strokecolor="#535353">
              <v:path arrowok="t"/>
            </v:shape>
            <v:shape style="position:absolute;left:19372;top:11072;width:0;height:3" coordorigin="19372,11072" coordsize="0,3" path="m19372,11075l19372,11072e" filled="f" stroked="t" strokeweight="0.158498pt" strokecolor="#535353">
              <v:path arrowok="t"/>
            </v:shape>
            <v:shape style="position:absolute;left:19399;top:10880;width:0;height:38" coordorigin="19399,10880" coordsize="0,38" path="m19399,10918l19399,10880e" filled="f" stroked="t" strokeweight="0.416996pt" strokecolor="#535353">
              <v:path arrowok="t"/>
            </v:shape>
            <v:shape style="position:absolute;left:19398;top:10881;width:0;height:3" coordorigin="19398,10881" coordsize="0,3" path="m19398,10885l19398,10881e" filled="f" stroked="t" strokeweight="0.158498pt" strokecolor="#535353">
              <v:path arrowok="t"/>
            </v:shape>
            <v:shape style="position:absolute;left:19398;top:10910;width:0;height:3" coordorigin="19398,10910" coordsize="0,3" path="m19398,10913l19398,10910e" filled="f" stroked="t" strokeweight="0.158498pt" strokecolor="#535353">
              <v:path arrowok="t"/>
            </v:shape>
            <v:shape style="position:absolute;left:19364;top:10878;width:0;height:113" coordorigin="19364,10878" coordsize="0,113" path="m19364,10991l19364,10878e" filled="f" stroked="t" strokeweight="0.792491pt" strokecolor="#535353">
              <v:path arrowok="t"/>
            </v:shape>
            <v:shape style="position:absolute;left:19359;top:10897;width:0;height:3" coordorigin="19359,10897" coordsize="0,3" path="m19359,10897l19359,10900e" filled="f" stroked="t" strokeweight="0.158498pt" strokecolor="#535353">
              <v:path arrowok="t"/>
            </v:shape>
            <v:shape style="position:absolute;left:19359;top:10885;width:3;height:13" coordorigin="19359,10885" coordsize="3,13" path="m19359,10897l19363,10897,19363,10885e" filled="f" stroked="t" strokeweight="0.158498pt" strokecolor="#535353">
              <v:path arrowok="t"/>
            </v:shape>
            <v:shape style="position:absolute;left:19363;top:10881;width:3;height:3" coordorigin="19363,10881" coordsize="3,3" path="m19366,10881l19366,10885,19363,10885e" filled="f" stroked="t" strokeweight="0.158498pt" strokecolor="#535353">
              <v:path arrowok="t"/>
            </v:shape>
            <v:shape style="position:absolute;left:19356;top:10913;width:16;height:79" coordorigin="19356,10913" coordsize="16,79" path="m19372,10913l19356,10913,19356,10992,19372,10992e" filled="f" stroked="t" strokeweight="0.158498pt" strokecolor="#535353">
              <v:path arrowok="t"/>
            </v:shape>
            <v:shape style="position:absolute;left:19359;top:10992;width:13;height:10" coordorigin="19359,10992" coordsize="13,10" path="m19372,11002l19359,11002,19359,10992e" filled="f" stroked="t" strokeweight="0.158498pt" strokecolor="#535353">
              <v:path arrowok="t"/>
            </v:shape>
            <v:shape style="position:absolute;left:19365;top:11002;width:0;height:86" coordorigin="19365,11002" coordsize="0,86" path="m19365,11087l19365,11002e" filled="f" stroked="t" strokeweight="0.633992pt" strokecolor="#535353">
              <v:path arrowok="t"/>
            </v:shape>
            <v:shape style="position:absolute;left:19372;top:11002;width:0;height:79" coordorigin="19372,11002" coordsize="0,79" path="m19372,11002l19372,11081e" filled="f" stroked="t" strokeweight="0.158498pt" strokecolor="#535353">
              <v:path arrowok="t"/>
            </v:shape>
            <v:shape style="position:absolute;left:19398;top:11027;width:0;height:127" coordorigin="19398,11027" coordsize="0,127" path="m19398,11027l19398,11154e" filled="f" stroked="t" strokeweight="0.158498pt" strokecolor="#535353">
              <v:path arrowok="t"/>
            </v:shape>
            <v:shape style="position:absolute;left:19486;top:11103;width:3;height:3" coordorigin="19486,11103" coordsize="3,3" path="m19489,11103l19486,11106e" filled="f" stroked="t" strokeweight="0.158498pt" strokecolor="#7F7F7F">
              <v:path arrowok="t"/>
            </v:shape>
            <v:shape style="position:absolute;left:19537;top:11056;width:0;height:3" coordorigin="19537,11056" coordsize="0,3" path="m19537,11059l19537,11056e" filled="f" stroked="t" strokeweight="0.158498pt" strokecolor="#7F7F7F">
              <v:path arrowok="t"/>
            </v:shape>
            <v:shape style="position:absolute;left:18805;top:10244;width:0;height:244" coordorigin="18805,10244" coordsize="0,244" path="m18805,10244l18805,10488e" filled="f" stroked="t" strokeweight="0.158498pt" strokecolor="#757575">
              <v:path arrowok="t"/>
            </v:shape>
            <v:shape style="position:absolute;left:18798;top:10244;width:0;height:244" coordorigin="18798,10244" coordsize="0,244" path="m18798,10488l18798,10244e" filled="f" stroked="t" strokeweight="0.158498pt" strokecolor="#757575">
              <v:path arrowok="t"/>
            </v:shape>
            <v:shape style="position:absolute;left:18871;top:10244;width:0;height:244" coordorigin="18871,10244" coordsize="0,244" path="m18871,10244l18871,10488e" filled="f" stroked="t" strokeweight="0.158498pt" strokecolor="#757575">
              <v:path arrowok="t"/>
            </v:shape>
            <v:shape style="position:absolute;left:18865;top:10244;width:0;height:244" coordorigin="18865,10244" coordsize="0,244" path="m18865,10488l18865,10244e" filled="f" stroked="t" strokeweight="0.158498pt" strokecolor="#757575">
              <v:path arrowok="t"/>
            </v:shape>
            <v:shape style="position:absolute;left:18935;top:10244;width:0;height:244" coordorigin="18935,10244" coordsize="0,244" path="m18935,10244l18935,10488e" filled="f" stroked="t" strokeweight="0.158498pt" strokecolor="#757575">
              <v:path arrowok="t"/>
            </v:shape>
            <v:shape style="position:absolute;left:18928;top:10244;width:0;height:244" coordorigin="18928,10244" coordsize="0,244" path="m18928,10488l18928,10244e" filled="f" stroked="t" strokeweight="0.158498pt" strokecolor="#757575">
              <v:path arrowok="t"/>
            </v:shape>
            <v:shape style="position:absolute;left:18998;top:10244;width:0;height:244" coordorigin="18998,10244" coordsize="0,244" path="m18998,10244l18998,10488e" filled="f" stroked="t" strokeweight="0.158498pt" strokecolor="#757575">
              <v:path arrowok="t"/>
            </v:shape>
            <v:shape style="position:absolute;left:18992;top:10244;width:0;height:244" coordorigin="18992,10244" coordsize="0,244" path="m18992,10488l18992,10244e" filled="f" stroked="t" strokeweight="0.158498pt" strokecolor="#757575">
              <v:path arrowok="t"/>
            </v:shape>
            <v:shape style="position:absolute;left:19062;top:10244;width:0;height:228" coordorigin="19062,10244" coordsize="0,228" path="m19062,10244l19062,10472e" filled="f" stroked="t" strokeweight="0.158498pt" strokecolor="#757575">
              <v:path arrowok="t"/>
            </v:shape>
            <v:shape style="position:absolute;left:18748;top:10244;width:6;height:244" coordorigin="18748,10244" coordsize="6,244" path="m18748,10244l18748,10488,18754,10488e" filled="f" stroked="t" strokeweight="0.158498pt" strokecolor="#757575">
              <v:path arrowok="t"/>
            </v:shape>
            <v:shape style="position:absolute;left:18748;top:10244;width:6;height:244" coordorigin="18748,10244" coordsize="6,244" path="m18748,10244l18754,10244,18754,10488e" filled="f" stroked="t" strokeweight="0.158498pt" strokecolor="#757575">
              <v:path arrowok="t"/>
            </v:shape>
            <v:shape style="position:absolute;left:18786;top:10232;width:254;height:0" coordorigin="18786,10232" coordsize="254,0" path="m19039,10232l18786,10232e" filled="f" stroked="t" strokeweight="0.158498pt" strokecolor="#757575">
              <v:path arrowok="t"/>
            </v:shape>
            <v:shape style="position:absolute;left:18757;top:10232;width:16;height:0" coordorigin="18757,10232" coordsize="16,0" path="m18773,10232l18757,10232e" filled="f" stroked="t" strokeweight="0.158498pt" strokecolor="#757575">
              <v:path arrowok="t"/>
            </v:shape>
            <v:shape style="position:absolute;left:18757;top:10244;width:16;height:0" coordorigin="18757,10244" coordsize="16,0" path="m18757,10244l18773,10244e" filled="f" stroked="t" strokeweight="0.158498pt" strokecolor="#757575">
              <v:path arrowok="t"/>
            </v:shape>
            <v:shape style="position:absolute;left:18786;top:10244;width:254;height:0" coordorigin="18786,10244" coordsize="254,0" path="m18786,10244l19039,10244e" filled="f" stroked="t" strokeweight="0.158498pt" strokecolor="#757575">
              <v:path arrowok="t"/>
            </v:shape>
            <v:shape style="position:absolute;left:18751;top:10230;width:0;height:16" coordorigin="18751,10230" coordsize="0,16" path="m18751,10246l18751,10230e" filled="f" stroked="t" strokeweight="0.892491pt" strokecolor="#757575">
              <v:path arrowok="t"/>
            </v:shape>
            <v:shape style="position:absolute;left:19547;top:12086;width:22;height:0" coordorigin="19547,12086" coordsize="22,0" path="m19547,12086l19569,12086e" filled="f" stroked="t" strokeweight="0.475494pt" strokecolor="#535353">
              <v:path arrowok="t"/>
            </v:shape>
            <v:shape style="position:absolute;left:9380;top:10666;width:2983;height:22" coordorigin="9380,10666" coordsize="2983,22" path="m9380,10688l12363,10688,12363,10666,9380,10666e" filled="f" stroked="t" strokeweight="0.633992pt" strokecolor="#535353">
              <v:path arrowok="t"/>
            </v:shape>
            <v:shape style="position:absolute;left:12363;top:10276;width:22;height:412" coordorigin="12363,10276" coordsize="22,412" path="m12386,10688l12386,10276,12363,10276,12363,10666e" filled="f" stroked="t" strokeweight="0.475494pt" strokecolor="#535353">
              <v:path arrowok="t"/>
            </v:shape>
            <v:shape style="position:absolute;left:12363;top:10688;width:22;height:0" coordorigin="12363,10688" coordsize="22,0" path="m12363,10688l12386,10688e" filled="f" stroked="t" strokeweight="0.475494pt" strokecolor="#535353">
              <v:path arrowok="t"/>
            </v:shape>
            <v:shape style="position:absolute;left:15647;top:9987;width:3427;height:0" coordorigin="15647,9987" coordsize="3427,0" path="m15647,9987l19074,9987e" filled="f" stroked="t" strokeweight="0.633992pt" strokecolor="#535353">
              <v:path arrowok="t"/>
            </v:shape>
            <v:shape style="position:absolute;left:15647;top:9965;width:3427;height:22" coordorigin="15647,9965" coordsize="3427,22" path="m19074,9965l15647,9965,15647,9987e" filled="f" stroked="t" strokeweight="0.633992pt" strokecolor="#535353">
              <v:path arrowok="t"/>
            </v:shape>
            <v:shape style="position:absolute;left:9254;top:10396;width:0;height:295" coordorigin="9254,10396" coordsize="0,295" path="m9254,10691l9254,10396e" filled="f" stroked="t" strokeweight="0.475494pt" strokecolor="#535353">
              <v:path arrowok="t"/>
            </v:shape>
            <v:shape style="position:absolute;left:9247;top:10396;width:6;height:295" coordorigin="9247,10396" coordsize="6,295" path="m9247,10396l9247,10691,9254,10691e" filled="f" stroked="t" strokeweight="0.475494pt" strokecolor="#535353">
              <v:path arrowok="t"/>
            </v:shape>
            <v:shape style="position:absolute;left:19188;top:10054;width:0;height:193" coordorigin="19188,10054" coordsize="0,193" path="m19188,10247l19188,10054e" filled="f" stroked="t" strokeweight="0.733992pt" strokecolor="#757575">
              <v:path arrowok="t"/>
            </v:shape>
            <v:shape style="position:absolute;left:19172;top:11202;width:25;height:884" coordorigin="19172,11202" coordsize="25,884" path="m19172,11202l19172,12086,19198,12086,19198,11962e" filled="f" stroked="t" strokeweight="0.475494pt" strokecolor="#535353">
              <v:path arrowok="t"/>
            </v:shape>
            <v:shape style="position:absolute;left:19198;top:11791;width:0;height:32" coordorigin="19198,11791" coordsize="0,32" path="m19198,11823l19198,11791e" filled="f" stroked="t" strokeweight="0.475494pt" strokecolor="#535353">
              <v:path arrowok="t"/>
            </v:shape>
            <v:shape style="position:absolute;left:19198;top:11202;width:0;height:545" coordorigin="19198,11202" coordsize="0,545" path="m19198,11747l19198,11202e" filled="f" stroked="t" strokeweight="0.475494pt" strokecolor="#535353">
              <v:path arrowok="t"/>
            </v:shape>
            <v:shape style="position:absolute;left:13340;top:9987;width:4615;height:209" coordorigin="13340,9987" coordsize="4615,209" path="m17955,9987l15679,9987,13340,10194,13340,10197e" filled="f" stroked="t" strokeweight="0.158498pt" strokecolor="#535353">
              <v:path arrowok="t"/>
            </v:shape>
            <v:shape style="position:absolute;left:13340;top:12086;width:4615;height:0" coordorigin="13340,12086" coordsize="4615,0" path="m13340,12086l17955,12086e" filled="f" stroked="t" strokeweight="0.158498pt" strokecolor="#535353">
              <v:path arrowok="t"/>
            </v:shape>
            <v:shape style="position:absolute;left:10965;top:10688;width:1398;height:0" coordorigin="10965,10688" coordsize="1398,0" path="m12363,10688l10965,10688e" filled="f" stroked="t" strokeweight="0.158498pt" strokecolor="#535353">
              <v:path arrowok="t"/>
            </v:shape>
            <v:shape style="position:absolute;left:10965;top:12086;width:1398;height:0" coordorigin="10965,12086" coordsize="1398,0" path="m10965,12086l12363,12086e" filled="f" stroked="t" strokeweight="0.158498pt" strokecolor="#535353">
              <v:path arrowok="t"/>
            </v:shape>
            <v:shape style="position:absolute;left:9380;top:10688;width:1350;height:0" coordorigin="9380,10688" coordsize="1350,0" path="m10731,10688l9380,10688e" filled="f" stroked="t" strokeweight="0.158498pt" strokecolor="#535353">
              <v:path arrowok="t"/>
            </v:shape>
            <v:shape style="position:absolute;left:9380;top:12086;width:1350;height:0" coordorigin="9380,12086" coordsize="1350,0" path="m9380,12086l10731,12086e" filled="f" stroked="t" strokeweight="0.158498pt" strokecolor="#535353">
              <v:path arrowok="t"/>
            </v:shape>
            <v:shape style="position:absolute;left:9333;top:10159;width:0;height:371" coordorigin="9333,10159" coordsize="0,371" path="m9333,10159l9333,10530e" filled="f" stroked="t" strokeweight="0.158498pt" strokecolor="#535353">
              <v:path arrowok="t"/>
            </v:shape>
            <v:shape style="position:absolute;left:9380;top:9965;width:9694;height:701" coordorigin="9380,9965" coordsize="9694,701" path="m9380,10666l12363,10666,12363,10254,15676,9965,19074,9965e" filled="f" stroked="t" strokeweight="0.158498pt" strokecolor="#535353">
              <v:path arrowok="t"/>
            </v:shape>
            <v:shape style="position:absolute;left:19074;top:9658;width:1626;height:831" coordorigin="19074,9658" coordsize="1626,831" path="m19074,9667l19074,9658,20700,9800,20700,10488e" filled="f" stroked="t" strokeweight="0.158498pt" strokecolor="#535353">
              <v:path arrowok="t"/>
            </v:shape>
            <v:shape style="position:absolute;left:20700;top:10488;width:941;height:0" coordorigin="20700,10488" coordsize="941,0" path="m20700,10488l21642,10488e" filled="f" stroked="t" strokeweight="0.158498pt" strokecolor="#535353">
              <v:path arrowok="t"/>
            </v:shape>
            <v:shape style="position:absolute;left:21642;top:10488;width:3246;height:178" coordorigin="21642,10488" coordsize="3246,178" path="m21642,10488l21642,10666,24888,10666e" filled="f" stroked="t" strokeweight="0.158498pt" strokecolor="#535353">
              <v:path arrowok="t"/>
            </v:shape>
            <v:shape style="position:absolute;left:9333;top:9300;width:9795;height:859" coordorigin="9333,9300" coordsize="9795,859" path="m19128,9300l9333,10159e" filled="f" stroked="t" strokeweight="0.158498pt" strokecolor="#535353">
              <v:path arrowok="t"/>
            </v:shape>
            <v:shape style="position:absolute;left:19638;top:11376;width:279;height:0" coordorigin="19638,11376" coordsize="279,0" path="m19638,11376l19917,11376e" filled="f" stroked="t" strokeweight="0.158498pt" strokecolor="#535353">
              <v:path arrowok="t"/>
            </v:shape>
            <v:shape style="position:absolute;left:19638;top:11202;width:279;height:0" coordorigin="19638,11202" coordsize="279,0" path="m19917,11202l19638,11202e" filled="f" stroked="t" strokeweight="0.158498pt" strokecolor="#535353">
              <v:path arrowok="t"/>
            </v:shape>
            <v:shape style="position:absolute;left:21642;top:10688;width:3227;height:1398" coordorigin="21642,10688" coordsize="3227,1398" path="m24869,12086l24869,10688,21642,10688,21642,12086,24869,12086xe" filled="f" stroked="t" strokeweight="0.158498pt" strokecolor="#535353">
              <v:path arrowok="t"/>
            </v:shape>
            <v:shape style="position:absolute;left:13248;top:10197;width:92;height:1889" coordorigin="13248,10197" coordsize="92,1889" path="m13340,12086l13340,10197,13248,10197,13248,12086,13340,12086xe" filled="f" stroked="t" strokeweight="0.158498pt" strokecolor="#535353">
              <v:path arrowok="t"/>
            </v:shape>
            <v:shape style="position:absolute;left:9285;top:10530;width:95;height:1556" coordorigin="9285,10530" coordsize="95,1556" path="m9380,12086l9380,10530,9285,10530,9285,12086,9380,12086xe" filled="f" stroked="t" strokeweight="0.158498pt" strokecolor="#535353">
              <v:path arrowok="t"/>
            </v:shape>
            <v:shape style="position:absolute;left:19074;top:9667;width:92;height:2419" coordorigin="19074,9667" coordsize="92,2419" path="m19166,9667l19074,9667,19074,12086,19166,12086e" filled="f" stroked="t" strokeweight="0.158498pt" strokecolor="#535353">
              <v:path arrowok="t"/>
            </v:shape>
            <v:shape style="position:absolute;left:19166;top:10536;width:0;height:618" coordorigin="19166,10536" coordsize="0,618" path="m19166,11154l19166,10536e" filled="f" stroked="t" strokeweight="0.158498pt" strokecolor="#535353">
              <v:path arrowok="t"/>
            </v:shape>
            <v:shape style="position:absolute;left:19166;top:9677;width:0;height:812" coordorigin="19166,9677" coordsize="0,812" path="m19166,10488l19166,9677e" filled="f" stroked="t" strokeweight="0.158498pt" strokecolor="#535353">
              <v:path arrowok="t"/>
            </v:shape>
            <v:shape style="position:absolute;left:19169;top:10257;width:0;height:1829" coordorigin="19169,10257" coordsize="0,1829" path="m19169,12086l19169,10257e" filled="f" stroked="t" strokeweight="0.633992pt" strokecolor="#535353">
              <v:path arrowok="t"/>
            </v:shape>
            <v:shape style="position:absolute;left:19166;top:10488;width:0;height:48" coordorigin="19166,10488" coordsize="0,48" path="m19166,10536l19166,10488e" filled="f" stroked="t" strokeweight="0.158498pt" strokecolor="#535353">
              <v:path arrowok="t"/>
            </v:shape>
            <v:shape style="position:absolute;left:19166;top:9667;width:0;height:10" coordorigin="19166,9667" coordsize="0,10" path="m19166,9677l19166,9667e" filled="f" stroked="t" strokeweight="0.158498pt" strokecolor="#535353">
              <v:path arrowok="t"/>
            </v:shape>
            <v:shape style="position:absolute;left:24897;top:9287;width:95;height:2799" coordorigin="24897,9287" coordsize="95,2799" path="m24993,12086l24993,9287,24897,9287,24897,12086,24993,12086xe" filled="f" stroked="t" strokeweight="0.158498pt" strokecolor="#535353">
              <v:path arrowok="t"/>
            </v:shape>
            <v:shape style="position:absolute;left:19943;top:12086;width:1690;height:0" coordorigin="19943,12086" coordsize="1690,0" path="m19943,12086l21632,12086e" filled="f" stroked="t" strokeweight="0.158498pt" strokecolor="#535353">
              <v:path arrowok="t"/>
            </v:shape>
            <v:shape style="position:absolute;left:19943;top:11271;width:1690;height:0" coordorigin="19943,11271" coordsize="1690,0" path="m21632,11271l19943,11271e" filled="f" stroked="t" strokeweight="0.158498pt" strokecolor="#535353">
              <v:path arrowok="t"/>
            </v:shape>
            <v:shape style="position:absolute;left:19943;top:11271;width:0;height:815" coordorigin="19943,11271" coordsize="0,815" path="m19943,11271l19943,12086e" filled="f" stroked="t" strokeweight="0.158498pt" strokecolor="#535353">
              <v:path arrowok="t"/>
            </v:shape>
            <v:shape style="position:absolute;left:19372;top:10501;width:2248;height:653" coordorigin="19372,10501" coordsize="2248,653" path="m19372,11154l21620,11154,21620,10501,20700,10501,20700,10536e" filled="f" stroked="t" strokeweight="0.158498pt" strokecolor="#535353">
              <v:path arrowok="t"/>
            </v:shape>
            <v:shape style="position:absolute;left:19211;top:10536;width:1490;height:0" coordorigin="19211,10536" coordsize="1490,0" path="m19211,10536l20700,10536e" filled="f" stroked="t" strokeweight="0.158498pt" strokecolor="#535353">
              <v:path arrowok="t"/>
            </v:shape>
            <v:shape style="position:absolute;left:19166;top:10536;width:44;height:618" coordorigin="19166,10536" coordsize="44,618" path="m19211,10536l19166,10536,19166,11154e" filled="f" stroked="t" strokeweight="0.158498pt" strokecolor="#535353">
              <v:path arrowok="t"/>
            </v:shape>
            <v:shape style="position:absolute;left:19198;top:11389;width:716;height:0" coordorigin="19198,11389" coordsize="716,0" path="m19914,11389l19198,11389e" filled="f" stroked="t" strokeweight="0.158498pt" strokecolor="#535353">
              <v:path arrowok="t"/>
            </v:shape>
            <v:shape style="position:absolute;left:19217;top:12086;width:697;height:0" coordorigin="19217,12086" coordsize="697,0" path="m19217,12086l19914,12086e" filled="f" stroked="t" strokeweight="0.158498pt" strokecolor="#535353">
              <v:path arrowok="t"/>
            </v:shape>
            <v:shape style="position:absolute;left:19166;top:9677;width:1512;height:812" coordorigin="19166,9677" coordsize="1512,812" path="m20678,10488l20678,9810,19166,9677,19166,10488,20678,10488xe" filled="f" stroked="t" strokeweight="0.158498pt" strokecolor="#535353">
              <v:path arrowok="t"/>
            </v:shape>
            <v:shape style="position:absolute;left:19198;top:11376;width:441;height:0" coordorigin="19198,11376" coordsize="441,0" path="m19198,11376l19638,11376e" filled="f" stroked="t" strokeweight="0.158498pt" strokecolor="#535353">
              <v:path arrowok="t"/>
            </v:shape>
            <v:shape style="position:absolute;left:19211;top:10536;width:428;height:666" coordorigin="19211,10536" coordsize="428,666" path="m19638,11202l19372,11202,19372,10536,19211,10536e" filled="f" stroked="t" strokeweight="0.158498pt" strokecolor="#535353">
              <v:path arrowok="t"/>
            </v:shape>
            <v:shape style="position:absolute;left:9352;top:9661;width:15555;height:859" coordorigin="9352,9661" coordsize="15555,859" path="m9352,10520l19128,9661,24907,10168e" filled="f" stroked="t" strokeweight="0.158498pt" strokecolor="#535353">
              <v:path arrowok="t"/>
            </v:shape>
            <v:shape style="position:absolute;left:9352;top:9300;width:15216;height:856" coordorigin="9352,9300" coordsize="15216,856" path="m9352,10156l19128,9300,24568,9775e" filled="f" stroked="t" strokeweight="0.158498pt" strokecolor="#535353">
              <v:path arrowok="t"/>
            </v:shape>
            <v:shape style="position:absolute;left:8626;top:11119;width:10537;height:967" coordorigin="8626,11119" coordsize="10537,967" path="m8626,11119l8626,12086,19163,12086e" filled="f" stroked="t" strokeweight="0.158498pt" strokecolor="#535353">
              <v:path arrowok="t"/>
            </v:shape>
            <v:shape style="position:absolute;left:9333;top:9987;width:9741;height:1144" coordorigin="9333,9987" coordsize="9741,1144" path="m19074,9987l15679,9987,12386,10276,12386,10688,9333,10688,9333,11132e" filled="f" stroked="t" strokeweight="0.158498pt" strokecolor="#535353">
              <v:path arrowok="t"/>
            </v:shape>
            <v:shape style="position:absolute;left:9352;top:10079;width:891;height:441" coordorigin="9352,10079" coordsize="891,441" path="m9352,10520l10211,10079,10243,10441e" filled="f" stroked="t" strokeweight="0.158498pt" strokecolor="#535353">
              <v:path arrowok="t"/>
            </v:shape>
            <v:shape style="position:absolute;left:10211;top:10003;width:922;height:358" coordorigin="10211,10003" coordsize="922,358" path="m10211,10079l11133,10362,11102,10003e" filled="f" stroked="t" strokeweight="0.158498pt" strokecolor="#535353">
              <v:path arrowok="t"/>
            </v:shape>
            <v:shape style="position:absolute;left:11133;top:9924;width:891;height:437" coordorigin="11133,9924" coordsize="891,437" path="m11133,10362l11993,9924,12024,10285e" filled="f" stroked="t" strokeweight="0.158498pt" strokecolor="#535353">
              <v:path arrowok="t"/>
            </v:shape>
            <v:shape style="position:absolute;left:11993;top:9845;width:922;height:361" coordorigin="11993,9845" coordsize="922,361" path="m11993,9924l12915,10206,12883,9845e" filled="f" stroked="t" strokeweight="0.158498pt" strokecolor="#535353">
              <v:path arrowok="t"/>
            </v:shape>
            <v:shape style="position:absolute;left:12915;top:9769;width:891;height:437" coordorigin="12915,9769" coordsize="891,437" path="m12915,10206l13774,9769,13806,10130e" filled="f" stroked="t" strokeweight="0.158498pt" strokecolor="#535353">
              <v:path arrowok="t"/>
            </v:shape>
            <v:shape style="position:absolute;left:13774;top:9690;width:922;height:361" coordorigin="13774,9690" coordsize="922,361" path="m13774,9769l14696,10051,14665,9690e" filled="f" stroked="t" strokeweight="0.158498pt" strokecolor="#535353">
              <v:path arrowok="t"/>
            </v:shape>
            <v:shape style="position:absolute;left:14696;top:9613;width:891;height:437" coordorigin="14696,9613" coordsize="891,437" path="m14696,10051l15556,9613,15587,9972e" filled="f" stroked="t" strokeweight="0.158498pt" strokecolor="#535353">
              <v:path arrowok="t"/>
            </v:shape>
            <v:shape style="position:absolute;left:15556;top:9534;width:922;height:361" coordorigin="15556,9534" coordsize="922,361" path="m15556,9613l16478,9896,16446,9534e" filled="f" stroked="t" strokeweight="0.158498pt" strokecolor="#535353">
              <v:path arrowok="t"/>
            </v:shape>
            <v:shape style="position:absolute;left:16478;top:9455;width:891;height:441" coordorigin="16478,9455" coordsize="891,441" path="m16478,9896l17337,9455,17369,9816e" filled="f" stroked="t" strokeweight="0.158498pt" strokecolor="#535353">
              <v:path arrowok="t"/>
            </v:shape>
            <v:shape style="position:absolute;left:17337;top:9379;width:922;height:358" coordorigin="17337,9379" coordsize="922,358" path="m17337,9455l18260,9737,18228,9379e" filled="f" stroked="t" strokeweight="0.158498pt" strokecolor="#535353">
              <v:path arrowok="t"/>
            </v:shape>
            <v:shape style="position:absolute;left:18260;top:9300;width:859;height:437" coordorigin="18260,9300" coordsize="859,437" path="m18260,9737l19119,9300,19119,9664e" filled="f" stroked="t" strokeweight="0.158498pt" strokecolor="#535353">
              <v:path arrowok="t"/>
            </v:shape>
            <v:shape style="position:absolute;left:21759;top:9534;width:919;height:437" coordorigin="21759,9534" coordsize="919,437" path="m22647,9972l22678,9613,21759,9896,21788,9534e" filled="f" stroked="t" strokeweight="0.158498pt" strokecolor="#535353">
              <v:path arrowok="t"/>
            </v:shape>
            <v:shape style="position:absolute;left:20868;top:9455;width:891;height:441" coordorigin="20868,9455" coordsize="891,441" path="m21759,9896l20900,9455,20868,9816e" filled="f" stroked="t" strokeweight="0.158498pt" strokecolor="#535353">
              <v:path arrowok="t"/>
            </v:shape>
            <v:shape style="position:absolute;left:19978;top:9379;width:922;height:358" coordorigin="19978,9379" coordsize="922,358" path="m20900,9455l19978,9737,20009,9379e" filled="f" stroked="t" strokeweight="0.158498pt" strokecolor="#535353">
              <v:path arrowok="t"/>
            </v:shape>
            <v:shape style="position:absolute;left:19119;top:9300;width:859;height:437" coordorigin="19119,9300" coordsize="859,437" path="m19978,9737l19119,9300e" filled="f" stroked="t" strokeweight="0.158498pt" strokecolor="#535353">
              <v:path arrowok="t"/>
            </v:shape>
            <v:shape style="position:absolute;left:24425;top:9769;width:463;height:399" coordorigin="24425,9769" coordsize="463,399" path="m24888,10168l24457,9769,24425,10127e" filled="f" stroked="t" strokeweight="0.158498pt" strokecolor="#535353">
              <v:path arrowok="t"/>
            </v:shape>
            <v:shape style="position:absolute;left:23534;top:9690;width:922;height:361" coordorigin="23534,9690" coordsize="922,361" path="m24457,9769l23534,10051,23566,9690e" filled="f" stroked="t" strokeweight="0.158498pt" strokecolor="#535353">
              <v:path arrowok="t"/>
            </v:shape>
            <v:shape style="position:absolute;left:22675;top:9613;width:859;height:437" coordorigin="22675,9613" coordsize="859,437" path="m23534,10051l22675,9613e" filled="f" stroked="t" strokeweight="0.158498pt" strokecolor="#535353">
              <v:path arrowok="t"/>
            </v:shape>
            <v:shape style="position:absolute;left:9327;top:12194;width:0;height:174" coordorigin="9327,12194" coordsize="0,174" path="m9327,12368l9327,12194e" filled="f" stroked="t" strokeweight="0.316996pt" strokecolor="#535353">
              <v:path arrowok="t"/>
            </v:shape>
            <v:shape style="position:absolute;left:9333;top:11785;width:0;height:349" coordorigin="9333,11785" coordsize="0,349" path="m9333,12134l9333,11785e" filled="f" stroked="t" strokeweight="0.158498pt" strokecolor="#535353">
              <v:path arrowok="t"/>
            </v:shape>
            <v:shape style="position:absolute;left:9333;top:11550;width:0;height:117" coordorigin="9333,11550" coordsize="0,117" path="m9333,11668l9333,11550e" filled="f" stroked="t" strokeweight="0.158498pt" strokecolor="#535353">
              <v:path arrowok="t"/>
            </v:shape>
            <v:shape style="position:absolute;left:9333;top:11084;width:0;height:349" coordorigin="9333,11084" coordsize="0,349" path="m9333,11433l9333,11084e" filled="f" stroked="t" strokeweight="0.158498pt" strokecolor="#535353">
              <v:path arrowok="t"/>
            </v:shape>
            <v:shape style="position:absolute;left:9333;top:10850;width:0;height:117" coordorigin="9333,10850" coordsize="0,117" path="m9333,10967l9333,10850e" filled="f" stroked="t" strokeweight="0.158498pt" strokecolor="#535353">
              <v:path arrowok="t"/>
            </v:shape>
            <v:shape style="position:absolute;left:9333;top:10384;width:0;height:352" coordorigin="9333,10384" coordsize="0,352" path="m9333,10736l9333,10384e" filled="f" stroked="t" strokeweight="0.158498pt" strokecolor="#535353">
              <v:path arrowok="t"/>
            </v:shape>
            <v:shape style="position:absolute;left:9333;top:10152;width:0;height:114" coordorigin="9333,10152" coordsize="0,114" path="m9333,10266l9333,10152e" filled="f" stroked="t" strokeweight="0.158498pt" strokecolor="#535353">
              <v:path arrowok="t"/>
            </v:shape>
            <v:shape style="position:absolute;left:9333;top:9683;width:0;height:352" coordorigin="9333,9683" coordsize="0,352" path="m9333,10035l9333,9683e" filled="f" stroked="t" strokeweight="0.158498pt" strokecolor="#535353">
              <v:path arrowok="t"/>
            </v:shape>
            <v:shape style="position:absolute;left:9333;top:9452;width:0;height:117" coordorigin="9333,9452" coordsize="0,117" path="m9333,9569l9333,9452e" filled="f" stroked="t" strokeweight="0.158498pt" strokecolor="#535353">
              <v:path arrowok="t"/>
            </v:shape>
            <v:shape style="position:absolute;left:9181;top:8818;width:304;height:304" coordorigin="9181,8818" coordsize="304,304" path="m9485,8970l9479,8929,9463,8894,9441,8862,9409,8837,9371,8821,9333,8818,9295,8821,9257,8837,9225,8862,9203,8894,9187,8929,9181,8970,9187,9008,9203,9046,9225,9078,9257,9100,9295,9116,9333,9122,9371,9116,9409,9100,9441,9078,9463,9046,9479,9008,9485,8970xe" filled="f" stroked="t" strokeweight="0.158498pt" strokecolor="#757575">
              <v:path arrowok="t"/>
            </v:shape>
            <v:shape style="position:absolute;left:9292;top:8938;width:25;height:16" coordorigin="9292,8938" coordsize="25,16" path="m9301,8938l9298,8938,9295,8941,9292,8941,9292,8954,9295,8954,9298,8951,9301,8951,9304,8948,9308,8945,9311,8945,9314,8941,9317,8938,9301,8938xe" filled="t" fillcolor="#535353" stroked="f">
              <v:path arrowok="t"/>
              <v:fill/>
            </v:shape>
            <v:shape style="position:absolute;left:9301;top:8916;width:29;height:105" coordorigin="9301,8916" coordsize="29,105" path="m9317,9021l9330,9021,9330,8916,9320,8916,9320,8919,9317,8922,9314,8926,9314,8929,9311,8929,9308,8932,9304,8935,9301,8935,9301,8938,9317,8938,9317,9021xe" filled="t" fillcolor="#535353" stroked="f">
              <v:path arrowok="t"/>
              <v:fill/>
            </v:shape>
            <v:shape style="position:absolute;left:9333;top:9122;width:0;height:212" coordorigin="9333,9122" coordsize="0,212" path="m9333,9334l9333,9122e" filled="f" stroked="t" strokeweight="0.158498pt" strokecolor="#535353">
              <v:path arrowok="t"/>
            </v:shape>
            <v:shape style="position:absolute;left:18970;top:8818;width:301;height:304" coordorigin="18970,8818" coordsize="301,304" path="m19271,8970l19264,8929,19252,8894,19226,8862,19195,8837,19160,8821,19119,8818,19081,8821,19043,8837,19014,8862,18989,8894,18973,8929,18970,8970,18973,9008,18989,9046,19014,9078,19043,9100,19081,9116,19119,9122,19160,9116,19195,9100,19226,9078,19252,9046,19264,9008,19271,8970xe" filled="f" stroked="t" strokeweight="0.158498pt" strokecolor="#757575">
              <v:path arrowok="t"/>
            </v:shape>
            <v:shape style="position:absolute;left:19077;top:8992;width:25;height:19" coordorigin="19077,8992" coordsize="25,19" path="m19081,9008l19084,9011,19103,9011,19100,9008,19096,9008,19096,9005,19093,9002,19093,8998,19090,8995,19090,8992,19077,8992,19077,9002,19081,9002,19081,9008xe" filled="t" fillcolor="#535353" stroked="f">
              <v:path arrowok="t"/>
              <v:fill/>
            </v:shape>
            <v:shape style="position:absolute;left:19087;top:8970;width:57;height:54" coordorigin="19087,8970" coordsize="57,54" path="m19144,8976l19141,8976,19141,8973,19138,8970,19119,8970,19122,8973,19125,8973,19125,8976,19128,8976,19128,8979,19131,8983,19131,8998,19128,9002,19128,9005,19125,9005,19125,9008,19122,9008,19119,9011,19087,9011,19087,9014,19090,9014,19090,9017,19093,9017,19096,9021,19103,9021,19106,9024,19112,9024,19115,9021,19125,9021,19128,9017,19131,9017,19134,9014,19134,9011,19138,9011,19141,9008,19141,9005,19144,9005,19144,8976xe" filled="t" fillcolor="#535353" stroked="f">
              <v:path arrowok="t"/>
              <v:fill/>
            </v:shape>
            <v:shape style="position:absolute;left:19103;top:8960;width:29;height:10" coordorigin="19103,8960" coordsize="29,10" path="m19125,8964l19131,8967,19128,8964,19131,8960,19125,8964xe" filled="t" fillcolor="#535353" stroked="f">
              <v:path arrowok="t"/>
              <v:fill/>
            </v:shape>
            <v:shape style="position:absolute;left:19103;top:8960;width:29;height:10" coordorigin="19103,8960" coordsize="29,10" path="m19103,8960l19103,8970,19138,8970,19134,8967,19131,8967,19125,8964,19131,8960,19103,8960xe" filled="t" fillcolor="#535353" stroked="f">
              <v:path arrowok="t"/>
              <v:fill/>
            </v:shape>
            <v:shape style="position:absolute;left:19077;top:8926;width:29;height:19" coordorigin="19077,8926" coordsize="29,19" path="m19081,8938l19077,8941,19090,8945,19093,8941,19093,8935,19096,8932,19100,8929,19106,8929,19106,8926,19084,8926,19084,8932,19081,8935,19081,8938xe" filled="t" fillcolor="#535353" stroked="f">
              <v:path arrowok="t"/>
              <v:fill/>
            </v:shape>
            <v:shape style="position:absolute;left:19087;top:8916;width:54;height:44" coordorigin="19087,8916" coordsize="54,44" path="m19115,8926l19119,8929,19122,8929,19122,8932,19125,8932,19125,8938,19128,8938,19128,8948,19125,8951,19122,8954,19122,8957,19115,8957,19112,8960,19134,8960,19134,8957,19138,8954,19138,8951,19141,8948,19141,8938,19138,8935,19138,8929,19134,8926,19131,8926,19131,8922,19128,8922,19125,8919,19122,8919,19119,8916,19100,8916,19096,8919,19093,8919,19090,8922,19087,8926,19115,8926xe" filled="t" fillcolor="#535353" stroked="f">
              <v:path arrowok="t"/>
              <v:fill/>
            </v:shape>
            <v:shape style="position:absolute;left:19119;top:12251;width:0;height:117" coordorigin="19119,12251" coordsize="0,117" path="m19119,12368l19119,12251e" filled="f" stroked="t" strokeweight="0.158498pt" strokecolor="#535353">
              <v:path arrowok="t"/>
            </v:shape>
            <v:shape style="position:absolute;left:19119;top:11785;width:0;height:349" coordorigin="19119,11785" coordsize="0,349" path="m19119,12134l19119,11785e" filled="f" stroked="t" strokeweight="0.158498pt" strokecolor="#535353">
              <v:path arrowok="t"/>
            </v:shape>
            <v:shape style="position:absolute;left:19119;top:11550;width:0;height:117" coordorigin="19119,11550" coordsize="0,117" path="m19119,11668l19119,11550e" filled="f" stroked="t" strokeweight="0.158498pt" strokecolor="#535353">
              <v:path arrowok="t"/>
            </v:shape>
            <v:shape style="position:absolute;left:19119;top:11084;width:0;height:349" coordorigin="19119,11084" coordsize="0,349" path="m19119,11433l19119,11084e" filled="f" stroked="t" strokeweight="0.158498pt" strokecolor="#535353">
              <v:path arrowok="t"/>
            </v:shape>
            <v:shape style="position:absolute;left:19119;top:10850;width:0;height:117" coordorigin="19119,10850" coordsize="0,117" path="m19119,10967l19119,10850e" filled="f" stroked="t" strokeweight="0.158498pt" strokecolor="#535353">
              <v:path arrowok="t"/>
            </v:shape>
            <v:shape style="position:absolute;left:19119;top:10384;width:0;height:352" coordorigin="19119,10384" coordsize="0,352" path="m19119,10736l19119,10384e" filled="f" stroked="t" strokeweight="0.158498pt" strokecolor="#535353">
              <v:path arrowok="t"/>
            </v:shape>
            <v:shape style="position:absolute;left:19119;top:10152;width:0;height:114" coordorigin="19119,10152" coordsize="0,114" path="m19119,10266l19119,10152e" filled="f" stroked="t" strokeweight="0.158498pt" strokecolor="#535353">
              <v:path arrowok="t"/>
            </v:shape>
            <v:shape style="position:absolute;left:19119;top:9683;width:0;height:352" coordorigin="19119,9683" coordsize="0,352" path="m19119,10035l19119,9683e" filled="f" stroked="t" strokeweight="0.158498pt" strokecolor="#535353">
              <v:path arrowok="t"/>
            </v:shape>
            <v:shape style="position:absolute;left:19119;top:9452;width:0;height:117" coordorigin="19119,9452" coordsize="0,117" path="m19119,9569l19119,9452e" filled="f" stroked="t" strokeweight="0.158498pt" strokecolor="#535353">
              <v:path arrowok="t"/>
            </v:shape>
            <v:shape style="position:absolute;left:19119;top:9122;width:0;height:212" coordorigin="19119,9122" coordsize="0,212" path="m19119,9334l19119,9122e" filled="f" stroked="t" strokeweight="0.158498pt" strokecolor="#535353">
              <v:path arrowok="t"/>
            </v:shape>
            <v:shape style="position:absolute;left:17955;top:12045;width:0;height:41" coordorigin="17955,12045" coordsize="0,41" path="m17955,12086l17955,12045e" filled="f" stroked="t" strokeweight="0.475494pt" strokecolor="#000000">
              <v:path arrowok="t"/>
            </v:shape>
            <v:shape style="position:absolute;left:17955;top:12000;width:0;height:3" coordorigin="17955,12000" coordsize="0,3" path="m17955,12004l17955,12000e" filled="f" stroked="t" strokeweight="0.475494pt" strokecolor="#000000">
              <v:path arrowok="t"/>
            </v:shape>
            <v:shape style="position:absolute;left:17955;top:11889;width:0;height:76" coordorigin="17955,11889" coordsize="0,76" path="m17955,11966l17955,11889e" filled="f" stroked="t" strokeweight="0.475494pt" strokecolor="#000000">
              <v:path arrowok="t"/>
            </v:shape>
            <v:shape style="position:absolute;left:17955;top:11845;width:0;height:3" coordorigin="17955,11845" coordsize="0,3" path="m17955,11848l17955,11845e" filled="f" stroked="t" strokeweight="0.475494pt" strokecolor="#000000">
              <v:path arrowok="t"/>
            </v:shape>
            <v:shape style="position:absolute;left:17955;top:11734;width:0;height:73" coordorigin="17955,11734" coordsize="0,73" path="m17955,11807l17955,11734e" filled="f" stroked="t" strokeweight="0.475494pt" strokecolor="#000000">
              <v:path arrowok="t"/>
            </v:shape>
            <v:shape style="position:absolute;left:17955;top:11690;width:0;height:3" coordorigin="17955,11690" coordsize="0,3" path="m17955,11693l17955,11690e" filled="f" stroked="t" strokeweight="0.475494pt" strokecolor="#000000">
              <v:path arrowok="t"/>
            </v:shape>
            <v:shape style="position:absolute;left:17955;top:11576;width:0;height:76" coordorigin="17955,11576" coordsize="0,76" path="m17955,11652l17955,11576e" filled="f" stroked="t" strokeweight="0.475494pt" strokecolor="#000000">
              <v:path arrowok="t"/>
            </v:shape>
            <v:shape style="position:absolute;left:17955;top:11534;width:0;height:3" coordorigin="17955,11534" coordsize="0,3" path="m17955,11538l17955,11534e" filled="f" stroked="t" strokeweight="0.475494pt" strokecolor="#000000">
              <v:path arrowok="t"/>
            </v:shape>
            <v:shape style="position:absolute;left:17955;top:11420;width:0;height:76" coordorigin="17955,11420" coordsize="0,76" path="m17955,11496l17955,11420e" filled="f" stroked="t" strokeweight="0.475494pt" strokecolor="#000000">
              <v:path arrowok="t"/>
            </v:shape>
            <v:shape style="position:absolute;left:17955;top:11376;width:0;height:3" coordorigin="17955,11376" coordsize="0,3" path="m17955,11379l17955,11376e" filled="f" stroked="t" strokeweight="0.475494pt" strokecolor="#000000">
              <v:path arrowok="t"/>
            </v:shape>
            <v:shape style="position:absolute;left:17955;top:11265;width:0;height:73" coordorigin="17955,11265" coordsize="0,73" path="m17955,11338l17955,11265e" filled="f" stroked="t" strokeweight="0.475494pt" strokecolor="#000000">
              <v:path arrowok="t"/>
            </v:shape>
            <v:shape style="position:absolute;left:17955;top:11221;width:0;height:3" coordorigin="17955,11221" coordsize="0,3" path="m17955,11224l17955,11221e" filled="f" stroked="t" strokeweight="0.475494pt" strokecolor="#000000">
              <v:path arrowok="t"/>
            </v:shape>
            <v:shape style="position:absolute;left:17955;top:11110;width:0;height:73" coordorigin="17955,11110" coordsize="0,73" path="m17955,11183l17955,11110e" filled="f" stroked="t" strokeweight="0.475494pt" strokecolor="#000000">
              <v:path arrowok="t"/>
            </v:shape>
            <v:shape style="position:absolute;left:17955;top:11065;width:0;height:3" coordorigin="17955,11065" coordsize="0,3" path="m17955,11068l17955,11065e" filled="f" stroked="t" strokeweight="0.475494pt" strokecolor="#000000">
              <v:path arrowok="t"/>
            </v:shape>
            <v:shape style="position:absolute;left:17955;top:10951;width:0;height:76" coordorigin="17955,10951" coordsize="0,76" path="m17955,11027l17955,10951e" filled="f" stroked="t" strokeweight="0.475494pt" strokecolor="#000000">
              <v:path arrowok="t"/>
            </v:shape>
            <v:shape style="position:absolute;left:17955;top:10907;width:0;height:3" coordorigin="17955,10907" coordsize="0,3" path="m17955,10910l17955,10907e" filled="f" stroked="t" strokeweight="0.475494pt" strokecolor="#000000">
              <v:path arrowok="t"/>
            </v:shape>
            <v:shape style="position:absolute;left:17955;top:10796;width:0;height:73" coordorigin="17955,10796" coordsize="0,73" path="m17955,10869l17955,10796e" filled="f" stroked="t" strokeweight="0.475494pt" strokecolor="#000000">
              <v:path arrowok="t"/>
            </v:shape>
            <v:shape style="position:absolute;left:17955;top:10751;width:0;height:3" coordorigin="17955,10751" coordsize="0,3" path="m17955,10755l17955,10751e" filled="f" stroked="t" strokeweight="0.475494pt" strokecolor="#000000">
              <v:path arrowok="t"/>
            </v:shape>
            <v:shape style="position:absolute;left:17955;top:10641;width:0;height:73" coordorigin="17955,10641" coordsize="0,73" path="m17955,10713l17955,10641e" filled="f" stroked="t" strokeweight="0.475494pt" strokecolor="#000000">
              <v:path arrowok="t"/>
            </v:shape>
            <v:shape style="position:absolute;left:17955;top:10596;width:0;height:3" coordorigin="17955,10596" coordsize="0,3" path="m17955,10599l17955,10596e" filled="f" stroked="t" strokeweight="0.475494pt" strokecolor="#000000">
              <v:path arrowok="t"/>
            </v:shape>
            <v:shape style="position:absolute;left:17955;top:10482;width:0;height:76" coordorigin="17955,10482" coordsize="0,76" path="m17955,10558l17955,10482e" filled="f" stroked="t" strokeweight="0.475494pt" strokecolor="#000000">
              <v:path arrowok="t"/>
            </v:shape>
            <v:shape style="position:absolute;left:17955;top:10438;width:0;height:3" coordorigin="17955,10438" coordsize="0,3" path="m17955,10441l17955,10438e" filled="f" stroked="t" strokeweight="0.475494pt" strokecolor="#000000">
              <v:path arrowok="t"/>
            </v:shape>
            <v:shape style="position:absolute;left:17955;top:10327;width:0;height:73" coordorigin="17955,10327" coordsize="0,73" path="m17955,10400l17955,10327e" filled="f" stroked="t" strokeweight="0.475494pt" strokecolor="#000000">
              <v:path arrowok="t"/>
            </v:shape>
            <v:shape style="position:absolute;left:17955;top:10282;width:0;height:3" coordorigin="17955,10282" coordsize="0,3" path="m17955,10285l17955,10282e" filled="f" stroked="t" strokeweight="0.475494pt" strokecolor="#000000">
              <v:path arrowok="t"/>
            </v:shape>
            <v:shape style="position:absolute;left:17955;top:10171;width:0;height:73" coordorigin="17955,10171" coordsize="0,73" path="m17955,10244l17955,10171e" filled="f" stroked="t" strokeweight="0.475494pt" strokecolor="#000000">
              <v:path arrowok="t"/>
            </v:shape>
            <v:shape style="position:absolute;left:17955;top:10127;width:0;height:3" coordorigin="17955,10127" coordsize="0,3" path="m17955,10130l17955,10127e" filled="f" stroked="t" strokeweight="0.475494pt" strokecolor="#000000">
              <v:path arrowok="t"/>
            </v:shape>
            <v:shape style="position:absolute;left:17955;top:10048;width:0;height:41" coordorigin="17955,10048" coordsize="0,41" path="m17955,10089l17955,10048e" filled="f" stroked="t" strokeweight="0.475494pt" strokecolor="#000000">
              <v:path arrowok="t"/>
            </v:shape>
            <v:shape style="position:absolute;left:13143;top:8818;width:301;height:304" coordorigin="13143,8818" coordsize="301,304" path="m13444,8970l13441,8929,13425,8894,13400,8862,13371,8837,13333,8821,13295,8818,13254,8821,13219,8837,13188,8862,13162,8894,13150,8929,13143,8970,13150,9008,13162,9046,13188,9078,13219,9100,13254,9116,13295,9122,13333,9116,13371,9100,13400,9078,13425,9046,13441,9008,13444,8970xe" filled="f" stroked="t" strokeweight="0.158498pt" strokecolor="#757575">
              <v:path arrowok="t"/>
            </v:shape>
            <v:shape style="position:absolute;left:13251;top:8926;width:70;height:95" coordorigin="13251,8926" coordsize="70,95" path="m13305,8976l13308,8973,13308,8970,13311,8970,13311,8967,13314,8964,13318,8960,13318,8957,13321,8954,13321,8935,13318,8932,13318,8929,13314,8926,13292,8926,13295,8929,13302,8929,13302,8932,13305,8935,13308,8938,13308,8951,13305,8954,13305,8957,13302,8960,13299,8964,13295,8967,13295,8970,13292,8970,13289,8973,13286,8976,13283,8979,13280,8983,13276,8983,13273,8986,13270,8989,13267,8992,13267,8995,13264,8995,13264,8998,13260,8998,13260,9002,13257,9005,13257,9008,13254,9008,13254,9014,13251,9017,13251,9021,13321,9021,13321,9008,13270,9008,13273,9005,13276,9002,13276,8998,13280,8998,13283,8995,13283,8992,13286,8992,13289,8989,13292,8989,13295,8986,13295,8983,13299,8979,13302,8979,13305,8976xe" filled="t" fillcolor="#535353" stroked="f">
              <v:path arrowok="t"/>
              <v:fill/>
            </v:shape>
            <v:shape style="position:absolute;left:13254;top:8916;width:57;height:32" coordorigin="13254,8916" coordsize="57,32" path="m13283,8926l13311,8926,13311,8922,13308,8922,13305,8919,13302,8919,13302,8916,13276,8916,13273,8919,13270,8919,13267,8922,13264,8922,13264,8926,13260,8929,13257,8932,13257,8938,13254,8938,13254,8945,13267,8948,13267,8945,13270,8941,13270,8935,13273,8935,13273,8932,13276,8932,13276,8929,13280,8929,13283,8926xe" filled="t" fillcolor="#535353" stroked="f">
              <v:path arrowok="t"/>
              <v:fill/>
            </v:shape>
            <v:shape style="position:absolute;left:13295;top:12251;width:0;height:117" coordorigin="13295,12251" coordsize="0,117" path="m13295,12368l13295,12251e" filled="f" stroked="t" strokeweight="0.158498pt" strokecolor="#535353">
              <v:path arrowok="t"/>
            </v:shape>
            <v:shape style="position:absolute;left:13295;top:11785;width:0;height:349" coordorigin="13295,11785" coordsize="0,349" path="m13295,12134l13295,11785e" filled="f" stroked="t" strokeweight="0.158498pt" strokecolor="#535353">
              <v:path arrowok="t"/>
            </v:shape>
            <v:shape style="position:absolute;left:13295;top:11550;width:0;height:117" coordorigin="13295,11550" coordsize="0,117" path="m13295,11668l13295,11550e" filled="f" stroked="t" strokeweight="0.158498pt" strokecolor="#535353">
              <v:path arrowok="t"/>
            </v:shape>
            <v:shape style="position:absolute;left:13295;top:11084;width:0;height:349" coordorigin="13295,11084" coordsize="0,349" path="m13295,11433l13295,11084e" filled="f" stroked="t" strokeweight="0.158498pt" strokecolor="#535353">
              <v:path arrowok="t"/>
            </v:shape>
            <v:shape style="position:absolute;left:13295;top:10850;width:0;height:117" coordorigin="13295,10850" coordsize="0,117" path="m13295,10967l13295,10850e" filled="f" stroked="t" strokeweight="0.158498pt" strokecolor="#535353">
              <v:path arrowok="t"/>
            </v:shape>
            <v:shape style="position:absolute;left:13295;top:10384;width:0;height:352" coordorigin="13295,10384" coordsize="0,352" path="m13295,10736l13295,10384e" filled="f" stroked="t" strokeweight="0.158498pt" strokecolor="#535353">
              <v:path arrowok="t"/>
            </v:shape>
            <v:shape style="position:absolute;left:13295;top:10152;width:0;height:114" coordorigin="13295,10152" coordsize="0,114" path="m13295,10266l13295,10152e" filled="f" stroked="t" strokeweight="0.158498pt" strokecolor="#535353">
              <v:path arrowok="t"/>
            </v:shape>
            <v:shape style="position:absolute;left:13295;top:9683;width:0;height:352" coordorigin="13295,9683" coordsize="0,352" path="m13295,10035l13295,9683e" filled="f" stroked="t" strokeweight="0.158498pt" strokecolor="#535353">
              <v:path arrowok="t"/>
            </v:shape>
            <v:shape style="position:absolute;left:13295;top:9452;width:0;height:117" coordorigin="13295,9452" coordsize="0,117" path="m13295,9569l13295,9452e" filled="f" stroked="t" strokeweight="0.158498pt" strokecolor="#535353">
              <v:path arrowok="t"/>
            </v:shape>
            <v:shape style="position:absolute;left:13295;top:9122;width:0;height:212" coordorigin="13295,9122" coordsize="0,212" path="m13295,9334l13295,9122e" filled="f" stroked="t" strokeweight="0.158498pt" strokecolor="#535353">
              <v:path arrowok="t"/>
            </v:shape>
            <v:shape style="position:absolute;left:24793;top:8818;width:304;height:304" coordorigin="24793,8818" coordsize="304,304" path="m25097,8970l25091,8929,25075,8894,25053,8862,25021,8837,24983,8821,24945,8818,24907,8821,24869,8837,24837,8862,24815,8894,24799,8929,24793,8970,24799,9008,24815,9046,24837,9078,24869,9100,24907,9116,24945,9122,24983,9116,25021,9100,25053,9078,25075,9046,25091,9008,25097,8970xe" filled="f" stroked="t" strokeweight="0.158498pt" strokecolor="#757575">
              <v:path arrowok="t"/>
            </v:shape>
            <v:shape style="position:absolute;left:24904;top:8916;width:70;height:105" coordorigin="24904,8916" coordsize="70,105" path="m24904,8983l24904,8995,24948,8995,24948,9021,24961,9021,24961,8995,24974,8995,24974,8983,24916,8983,24948,8938,24961,8916,24951,8916,24904,8983xe" filled="t" fillcolor="#535353" stroked="f">
              <v:path arrowok="t"/>
              <v:fill/>
            </v:shape>
            <v:shape style="position:absolute;left:24948;top:8916;width:13;height:67" coordorigin="24948,8916" coordsize="13,67" path="m24948,8983l24961,8983,24961,8916,24948,8938,24948,8983xe" filled="t" fillcolor="#535353" stroked="f">
              <v:path arrowok="t"/>
              <v:fill/>
            </v:shape>
            <v:shape style="position:absolute;left:24940;top:11785;width:0;height:628" coordorigin="24940,11785" coordsize="0,628" path="m24940,12413l24940,11785e" filled="f" stroked="t" strokeweight="0.475494pt" strokecolor="#535353">
              <v:path arrowok="t"/>
            </v:shape>
            <v:shape style="position:absolute;left:24945;top:11550;width:0;height:117" coordorigin="24945,11550" coordsize="0,117" path="m24945,11668l24945,11550e" filled="f" stroked="t" strokeweight="0.158498pt" strokecolor="#535353">
              <v:path arrowok="t"/>
            </v:shape>
            <v:shape style="position:absolute;left:24945;top:11084;width:0;height:349" coordorigin="24945,11084" coordsize="0,349" path="m24945,11433l24945,11084e" filled="f" stroked="t" strokeweight="0.158498pt" strokecolor="#535353">
              <v:path arrowok="t"/>
            </v:shape>
            <v:shape style="position:absolute;left:24945;top:10850;width:0;height:117" coordorigin="24945,10850" coordsize="0,117" path="m24945,10967l24945,10850e" filled="f" stroked="t" strokeweight="0.158498pt" strokecolor="#535353">
              <v:path arrowok="t"/>
            </v:shape>
            <v:shape style="position:absolute;left:24945;top:10384;width:0;height:352" coordorigin="24945,10384" coordsize="0,352" path="m24945,10736l24945,10384e" filled="f" stroked="t" strokeweight="0.158498pt" strokecolor="#535353">
              <v:path arrowok="t"/>
            </v:shape>
            <v:shape style="position:absolute;left:24945;top:10152;width:0;height:114" coordorigin="24945,10152" coordsize="0,114" path="m24945,10266l24945,10152e" filled="f" stroked="t" strokeweight="0.158498pt" strokecolor="#535353">
              <v:path arrowok="t"/>
            </v:shape>
            <v:shape style="position:absolute;left:24945;top:9683;width:0;height:352" coordorigin="24945,9683" coordsize="0,352" path="m24945,10035l24945,9683e" filled="f" stroked="t" strokeweight="0.158498pt" strokecolor="#535353">
              <v:path arrowok="t"/>
            </v:shape>
            <v:shape style="position:absolute;left:24945;top:9452;width:0;height:117" coordorigin="24945,9452" coordsize="0,117" path="m24945,9569l24945,9452e" filled="f" stroked="t" strokeweight="0.158498pt" strokecolor="#535353">
              <v:path arrowok="t"/>
            </v:shape>
            <v:shape style="position:absolute;left:24945;top:9122;width:0;height:212" coordorigin="24945,9122" coordsize="0,212" path="m24945,9334l24945,9122e" filled="f" stroked="t" strokeweight="0.158498pt" strokecolor="#535353">
              <v:path arrowok="t"/>
            </v:shape>
            <v:shape style="position:absolute;left:17955;top:11680;width:149;height:406" coordorigin="17955,11680" coordsize="149,406" path="m17955,11886l17955,11893,17958,11896,17962,11893,17962,11889,17965,11889,17962,11893,17965,11896,17971,11893,17971,11889,17974,11886,17977,11883,17981,11880,17987,11874,17990,11867,17993,11864,17996,11858,17996,11855,18000,11848,18003,11842,18006,11836,18009,11832,18009,11858,18006,11874,18009,11877,18006,11883,18003,11889,18003,11896,18000,11902,17996,11912,17996,11931,17993,11940,17993,11966,17990,11972,17993,11978,17993,12029,17996,12038,17996,12064,17993,12067,17996,12067,17987,12073,17981,12077,17977,12077,17974,12080,17971,12083,17971,12086,17990,12086,18003,12083,18012,12080,18012,12077,18012,12083,18015,12080,18031,12080,18034,12077,18034,12070,18031,12070,18031,12051,18025,12038,18025,12019,18028,11978,18028,11947,18031,11934,18031,11931,18038,11921,18038,11928,18044,11934,18044,11966,18047,11972,18047,12026,18044,12032,18044,12038,18041,12045,18041,12064,18038,12067,18038,12070,18041,12070,18041,12073,18038,12077,18038,12086,18057,12086,18063,12083,18066,12080,18066,12064,18063,12061,18066,12057,18069,12051,18069,12042,18072,12023,18072,12010,18076,12000,18076,11953,18072,11950,18072,11931,18076,11918,18076,11886,18079,11883,18082,11877,18085,11877,18085,11874,18092,11870,18092,11861,18095,11858,18098,11851,18101,11842,18104,11836,18104,11823,18101,11817,18101,11813,18098,11801,18095,11791,18092,11782,18088,11769,18085,11763,18085,11760,18082,11756,18079,11753,18072,11750,18069,11747,18063,11747,18060,11744,18053,11740,18050,11740,18050,11737,18047,11734,18047,11721,18050,11721,18050,11718,18053,11712,18053,11696,18053,11699,18053,11696,18050,11690,18047,11690,18044,11687,18041,11683,18038,11683,18034,11680,18022,11680,18019,11683,18015,11687,18012,11687,18012,11690,18009,11693,18009,11702,18012,11709,18012,11712,18012,11709,18012,11712,18015,11715,18015,11721,18019,11728,18019,11731,18022,11734,18022,11737,18019,11737,18019,11740,18015,11744e" filled="f" stroked="t" strokeweight="0.316996pt" strokecolor="#000000">
              <v:path arrowok="t"/>
            </v:shape>
            <v:shape style="position:absolute;left:17955;top:11744;width:63;height:143" coordorigin="17955,11744" coordsize="63,143" path="m18015,11744l18019,11747,18015,11750,18009,11753,18003,11756,18000,11756,17996,11763,17993,11766,17993,11769,17990,11779,17990,11791,17987,11801,17987,11810,17984,11817,17984,11826,17981,11829,17981,11839,17977,11842,17977,11845,17974,11851,17974,11858,17971,11864,17971,11867,17968,11870,17968,11877,17965,11880,17962,11880,17958,11883,17955,11886e" filled="f" stroked="t" strokeweight="0.316996pt" strokecolor="#000000">
              <v:path arrowok="t"/>
            </v:shape>
            <v:shape style="position:absolute;left:20475;top:11680;width:149;height:406" coordorigin="20475,11680" coordsize="149,406" path="m20475,11886l20475,11896,20482,11893,20482,11889,20485,11889,20482,11893,20482,11896,20488,11893,20491,11889,20494,11886,20498,11883,20501,11880,20507,11874,20507,11867,20510,11864,20513,11858,20517,11855,20520,11848,20523,11842,20526,11836,20529,11832,20529,11848,20526,11858,20526,11874,20529,11877,20523,11883,20523,11889,20520,11896,20520,11902,20517,11912,20517,11931,20513,11940,20513,11953,20510,11959,20510,11972,20513,11978,20510,11988,20513,11997,20513,12029,20517,12038,20517,12057,20513,12064,20513,12067,20517,12067,20507,12073,20501,12077,20498,12077,20491,12080,20491,12083,20488,12086,20510,12086,20523,12083,20532,12080,20532,12077,20532,12083,20536,12080,20551,12080,20555,12077,20551,12070,20551,12051,20545,12038,20545,12019,20548,11978,20545,11969,20548,11956,20548,11947,20551,11934,20551,11931,20555,11921,20558,11928,20561,11934,20564,11937,20564,11972,20567,11978,20567,11988,20564,11997,20567,12004,20567,12026,20564,12032,20564,12038,20558,12045,20558,12070,20561,12070,20558,12073,20558,12086,20577,12086,20580,12083,20586,12080,20586,12064,20583,12061,20583,12057,20586,12051,20589,12045,20589,12042,20593,12023,20593,11972,20596,11962,20596,11956,20593,11953,20593,11931,20596,11918,20596,11893,20593,11889,20596,11886,20599,11883,20602,11877,20605,11874,20608,11870,20612,11861,20615,11858,20618,11851,20621,11842,20621,11836,20624,11832,20624,11823,20621,11817,20621,11813,20618,11801,20615,11791,20612,11782,20608,11769,20605,11763,20605,11760,20602,11756,20599,11756,20599,11753,20593,11750,20589,11747,20583,11747,20580,11744,20574,11740,20570,11740,20570,11737,20567,11734,20564,11734,20564,11728,20567,11728,20567,11721,20570,11718,20574,11712,20574,11696,20574,11699,20574,11696,20570,11690,20567,11690,20564,11687,20561,11683,20558,11683,20555,11680,20542,11680,20539,11683,20536,11687,20532,11687,20532,11690,20529,11693,20529,11702,20532,11709,20532,11712,20532,11709,20532,11715,20536,11718,20536,11721,20539,11728,20539,11734,20542,11734,20542,11737,20539,11737,20539,11740,20536,11744e" filled="f" stroked="t" strokeweight="0.316996pt" strokecolor="#000000">
              <v:path arrowok="t"/>
            </v:shape>
            <v:shape style="position:absolute;left:20475;top:11744;width:63;height:143" coordorigin="20475,11744" coordsize="63,143" path="m20536,11744l20539,11747,20536,11750,20529,11753,20523,11756,20520,11756,20517,11763,20513,11766,20510,11769,20510,11791,20507,11801,20507,11810,20504,11817,20504,11826,20501,11829,20501,11836,20498,11839,20498,11845,20494,11845,20494,11858,20491,11864,20488,11867,20488,11874,20485,11877,20482,11880,20478,11880,20478,11883,20475,11886e" filled="f" stroked="t" strokeweight="0.316996pt" strokecolor="#000000">
              <v:path arrowok="t"/>
            </v:shape>
            <v:shape style="position:absolute;left:23433;top:11680;width:149;height:406" coordorigin="23433,11680" coordsize="149,406" path="m23582,11886l23582,11893,23579,11896,23576,11893,23576,11889,23569,11889,23576,11893,23572,11896,23566,11893,23563,11889,23563,11886,23560,11886,23560,11883,23557,11880,23553,11880,23550,11874,23547,11867,23544,11864,23541,11858,23538,11855,23534,11848,23534,11842,23531,11836,23528,11832,23528,11842,23525,11848,23528,11858,23531,11874,23528,11877,23531,11883,23531,11889,23534,11896,23538,11902,23538,11912,23541,11921,23541,11940,23544,11953,23544,12019,23541,12029,23541,12045,23538,12045,23541,12048,23541,12064,23544,12067,23541,12067,23547,12073,23553,12077,23560,12077,23563,12080,23566,12083,23566,12086,23547,12086,23534,12083,23525,12080,23525,12077,23525,12083,23518,12080,23503,12080,23503,12067,23506,12064,23506,12051,23512,12038,23512,12019,23509,11978,23509,11947,23506,11934,23506,11931,23499,11921,23496,11928,23493,11934,23493,11937,23490,11943,23490,11972,23487,11978,23490,11988,23490,12032,23493,12038,23496,12045,23496,12077,23499,12080,23499,12086,23480,12086,23474,12083,23471,12080,23471,12057,23468,12051,23465,12045,23465,12042,23468,12042,23465,12023,23461,12016,23461,11950,23465,11940,23461,11931,23461,11918,23458,11915,23458,11905,23461,11899,23461,11889,23458,11886,23458,11883,23452,11877,23449,11874,23446,11870,23442,11861,23439,11858,23436,11851,23433,11842,23433,11823,23436,11817,23436,11813,23439,11801,23442,11791,23446,11782,23449,11769,23452,11763,23452,11760,23455,11756,23455,11753,23461,11750,23468,11747,23471,11747,23477,11744,23480,11740,23484,11740,23487,11737,23487,11734,23490,11734,23490,11721,23487,11721,23487,11718,23484,11718,23484,11712,23480,11712,23480,11709,23484,11702,23484,11696,23480,11699,23484,11696,23487,11690,23490,11690,23493,11687,23493,11683,23496,11683,23503,11680,23515,11680,23518,11683,23522,11687,23525,11690,23525,11712,23522,11709,23522,11718,23518,11721,23518,11728,23515,11731,23515,11737,23518,11740,23518,11744e" filled="f" stroked="t" strokeweight="0.316996pt" strokecolor="#000000">
              <v:path arrowok="t"/>
            </v:shape>
            <v:shape style="position:absolute;left:23518;top:11744;width:63;height:143" coordorigin="23518,11744" coordsize="63,143" path="m23518,11744l23518,11747,23522,11750,23525,11753,23531,11756,23534,11756,23541,11763,23544,11766,23544,11779,23547,11791,23547,11807,23550,11810,23550,11817,23553,11823,23553,11829,23557,11836,23557,11842,23560,11845,23560,11851,23563,11851,23563,11864,23566,11867,23569,11870,23569,11877,23572,11880,23576,11880,23579,11883,23582,11886e" filled="f" stroked="t" strokeweight="0.316996pt" strokecolor="#000000">
              <v:path arrowok="t"/>
            </v:shape>
            <v:shape style="position:absolute;left:19458;top:10079;width:152;height:406" coordorigin="19458,10079" coordsize="152,406" path="m19607,10285l19610,10285,19607,10289,19607,10292,19604,10292,19600,10289,19597,10285,19600,10292,19594,10289,19591,10285,19588,10282,19585,10282,19585,10279,19581,10276,19578,10270,19575,10266,19572,10260,19569,10257,19566,10251,19562,10247,19559,10241,19559,10235,19556,10228,19553,10241,19553,10244,19556,10254,19556,10270,19553,10273,19559,10282,19559,10285,19562,10295,19562,10298,19566,10311,19566,10317,19569,10324,19566,10330,19569,10336,19569,10349,19572,10355,19572,10396,19569,10409,19569,10438,19566,10441,19566,10453,19569,10460,19569,10463,19566,10463,19575,10469,19581,10472,19585,10472,19591,10476,19591,10479,19594,10479,19594,10482,19572,10482,19562,10479,19553,10476,19550,10476,19550,10479,19547,10479,19537,10476,19531,10476,19531,10453,19534,10447,19537,10438,19537,10415,19534,10377,19537,10365,19534,10352,19537,10343,19534,10333,19531,10327,19528,10317,19524,10324,19521,10330,19518,10336,19518,10368,19515,10374,19515,10387,19518,10393,19518,10400,19515,10406,19515,10425,19518,10428,19521,10438,19524,10441,19524,10466,19521,10466,19524,10469,19524,10479,19528,10479,19524,10482,19524,10485,19515,10485,19505,10482,19502,10479,19496,10476,19496,10466,19499,10463,19496,10463,19496,10460,19499,10457,19499,10453,19496,10447,19493,10444,19493,10438,19489,10422,19489,10362,19486,10355,19489,10349,19489,10330,19486,10317,19486,10292,19489,10285,19486,10282,19483,10279,19480,10273,19477,10273,19474,10266,19470,10260,19467,10254,19464,10247,19461,10238,19461,10228,19458,10228,19458,10222,19461,10216,19461,10209,19467,10197,19467,10190,19470,10178,19474,10165,19477,10162,19477,10159,19480,10152,19483,10152,19483,10149,19489,10146,19496,10146,19499,10143,19502,10143,19508,10140,19512,10136,19512,10133,19515,10133,19515,10130,19518,10130,19518,10124,19515,10117,19512,10117,19512,10111,19508,10108,19508,10111,19508,10092,19512,10089,19515,10086,19518,10083,19521,10079,19540,10079,19543,10083,19543,10079,19547,10083,19550,10086,19550,10089,19553,10092,19553,10105,19550,10105,19550,10111,19547,10117,19547,10121,19543,10124,19543,10130,19540,10130,19540,10133,19543,10136,19547,10136,19547,10140e" filled="f" stroked="t" strokeweight="0.316996pt" strokecolor="#000000">
              <v:path arrowok="t"/>
            </v:shape>
            <v:shape style="position:absolute;left:19547;top:10140;width:60;height:146" coordorigin="19547,10140" coordsize="60,146" path="m19547,10140l19547,10146,19553,10149,19559,10152,19562,10156,19569,10159,19569,10162,19572,10165,19572,10187,19575,10200,19575,10209,19578,10213,19578,10222,19581,10225,19581,10232,19585,10235,19585,10241,19588,10244,19588,10251,19591,10254,19588,10257,19591,10260,19594,10266,19594,10273,19597,10273,19600,10276,19604,10279,19607,10285e" filled="f" stroked="t" strokeweight="0.316996pt" strokecolor="#000000">
              <v:path arrowok="t"/>
            </v:shape>
            <v:shape style="position:absolute;left:8921;top:11680;width:149;height:406" coordorigin="8921,11680" coordsize="149,406" path="m8921,11886l8921,11896,8927,11893,8927,11889,8930,11889,8927,11893,8927,11896,8933,11893,8937,11889,8940,11886,8943,11883,8946,11880,8953,11874,8953,11867,8956,11864,8959,11858,8962,11855,8965,11848,8968,11842,8972,11836,8972,11832,8975,11842,8975,11848,8972,11858,8972,11874,8975,11877,8968,11883,8968,11889,8965,11896,8965,11902,8962,11912,8962,11931,8959,11940,8959,11953,8956,11959,8956,11972,8959,11978,8956,11988,8959,11997,8959,12029,8962,12038,8962,12057,8959,12064,8959,12067,8962,12067,8953,12073,8946,12077,8943,12077,8937,12080,8937,12083,8933,12083,8933,12086,8956,12086,8965,12083,8978,12080,8978,12077,8978,12083,8981,12080,8997,12080,9000,12077,8997,12070,8997,12051,8991,12038,8991,12019,8994,11978,8991,11969,8994,11956,8994,11947,8997,11934,8997,11931,9000,11921,9003,11928,9006,11934,9010,11937,9010,11972,9013,11978,9013,11988,9010,11997,9013,12004,9013,12026,9010,12032,9010,12038,9003,12045,9003,12070,9006,12070,9003,12073,9003,12086,9022,12086,9025,12083,9032,12080,9032,12064,9029,12061,9029,12057,9032,12051,9035,12045,9035,12042,9038,12023,9038,11972,9041,11962,9041,11956,9038,11953,9038,11931,9041,11918,9041,11893,9038,11889,9041,11886,9044,11883,9048,11877,9051,11874,9054,11870,9057,11861,9060,11858,9063,11851,9067,11842,9067,11832,9070,11829,9070,11823,9067,11817,9067,11813,9063,11801,9060,11791,9057,11782,9054,11769,9051,11763,9051,11760,9048,11756,9044,11756,9044,11753,9038,11750,9032,11747,9029,11747,9025,11744,9019,11740,9016,11740,9016,11737,9013,11734,9010,11734,9010,11728,9013,11728,9013,11721,9016,11718,9019,11712,9019,11696,9019,11699,9019,11696,9016,11690,9013,11690,9010,11687,9006,11683,9003,11683,9000,11680,8987,11680,8984,11683,8981,11687,8978,11687,8978,11690,8975,11693,8975,11709,8978,11709,8978,11712,8978,11709,8978,11715,8981,11718,8981,11721,8984,11728,8984,11734,8987,11734,8987,11737,8984,11737,8981,11740,8981,11744e" filled="f" stroked="t" strokeweight="0.316996pt" strokecolor="#000000">
              <v:path arrowok="t"/>
            </v:shape>
            <v:shape style="position:absolute;left:8921;top:11744;width:63;height:143" coordorigin="8921,11744" coordsize="63,143" path="m8981,11744l8984,11747,8981,11750,8975,11753,8968,11756,8965,11756,8962,11763,8959,11766,8956,11769,8956,11791,8953,11801,8953,11810,8949,11817,8949,11826,8946,11829,8946,11836,8943,11839,8943,11845,8940,11845,8940,11858,8937,11864,8933,11867,8933,11874,8930,11877,8927,11880,8924,11880,8924,11883,8921,11886e" filled="f" stroked="t" strokeweight="0.316996pt" strokecolor="#000000">
              <v:path arrowok="t"/>
            </v:shape>
            <v:shape type="#_x0000_t75" style="position:absolute;left:7187;top:12303;width:1723;height:356">
              <v:imagedata o:title="" r:id="rId11"/>
            </v:shape>
            <v:shape style="position:absolute;left:21338;top:11271;width:105;height:0" coordorigin="21338,11271" coordsize="105,0" path="m21442,11271l21338,11271e" filled="f" stroked="t" strokeweight="0.158498pt" strokecolor="#535353">
              <v:path arrowok="t"/>
            </v:shape>
            <v:shape style="position:absolute;left:21338;top:12086;width:105;height:0" coordorigin="21338,12086" coordsize="105,0" path="m21442,12086l21338,12086e" filled="f" stroked="t" strokeweight="0.158498pt" strokecolor="#535353">
              <v:path arrowok="t"/>
            </v:shape>
            <v:shape style="position:absolute;left:21391;top:11214;width:0;height:929" coordorigin="21391,11214" coordsize="0,929" path="m21391,11214l21391,12143e" filled="f" stroked="t" strokeweight="0.158498pt" strokecolor="#535353">
              <v:path arrowok="t"/>
            </v:shape>
            <v:shape style="position:absolute;left:21357;top:11236;width:70;height:70" coordorigin="21357,11236" coordsize="70,70" path="m21426,11306l21357,11236e" filled="f" stroked="t" strokeweight="0.158498pt" strokecolor="#535353">
              <v:path arrowok="t"/>
            </v:shape>
            <v:shape style="position:absolute;left:21357;top:12051;width:70;height:73" coordorigin="21357,12051" coordsize="70,73" path="m21357,12051l21426,12124e" filled="f" stroked="t" strokeweight="0.158498pt" strokecolor="#535353">
              <v:path arrowok="t"/>
            </v:shape>
            <v:shape style="position:absolute;left:21331;top:11769;width:13;height:16" coordorigin="21331,11769" coordsize="13,16" path="m21338,11775l21331,11775,21331,11785,21334,11785,21338,11782,21341,11782,21344,11779,21344,11769,21341,11772,21338,11772,21338,11775xe" filled="t" fillcolor="#535353" stroked="f">
              <v:path arrowok="t"/>
              <v:fill/>
            </v:shape>
            <v:shape style="position:absolute;left:21315;top:11740;width:35;height:38" coordorigin="21315,11740" coordsize="35,38" path="m21347,11775l21350,11772,21350,11753,21347,11750,21347,11747,21344,11747,21344,11744,21341,11744,21338,11740,21322,11740,21319,11744,21315,11747,21319,11763,21319,11753,21322,11753,21322,11750,21328,11750,21331,11747,21331,11750,21338,11750,21341,11753,21344,11756,21344,11779,21347,11779,21347,11775xe" filled="t" fillcolor="#535353" stroked="f">
              <v:path arrowok="t"/>
              <v:fill/>
            </v:shape>
            <v:shape style="position:absolute;left:21312;top:11747;width:6;height:22" coordorigin="21312,11747" coordsize="6,22" path="m21319,11763l21315,11747,21315,11750,21312,11753,21312,11766,21319,11769,21319,11763xe" filled="t" fillcolor="#535353" stroked="f">
              <v:path arrowok="t"/>
              <v:fill/>
            </v:shape>
            <v:shape style="position:absolute;left:21287;top:11763;width:13;height:19" coordorigin="21287,11763" coordsize="13,19" path="m21290,11769l21290,11763,21287,11779,21290,11779,21293,11782,21300,11782,21300,11775,21296,11775,21296,11772,21293,11772,21290,11769xe" filled="t" fillcolor="#535353" stroked="f">
              <v:path arrowok="t"/>
              <v:fill/>
            </v:shape>
            <v:shape style="position:absolute;left:21280;top:11744;width:32;height:35" coordorigin="21280,11744" coordsize="32,35" path="m21290,11747l21287,11747,21287,11750,21284,11750,21284,11760,21280,11760,21280,11766,21284,11766,21284,11772,21287,11775,21287,11779,21290,11763,21290,11756,21293,11753,21296,11753,21296,11750,21300,11750,21303,11753,21306,11753,21309,11756,21309,11763,21312,11763,21312,11750,21309,11747,21309,11744,21293,11744,21290,11747xe" filled="t" fillcolor="#535353" stroked="f">
              <v:path arrowok="t"/>
              <v:fill/>
            </v:shape>
            <v:shape style="position:absolute;left:21331;top:11693;width:19;height:38" coordorigin="21331,11693" coordsize="19,38" path="m21341,11718l21338,11718,21334,11721,21331,11721,21331,11731,21334,11731,21338,11728,21341,11728,21344,11725,21347,11725,21347,11721,21350,11718,21350,11696,21347,11696,21347,11693,21344,11693,21344,11715,21341,11718xe" filled="t" fillcolor="#535353" stroked="f">
              <v:path arrowok="t"/>
              <v:fill/>
            </v:shape>
            <v:shape style="position:absolute;left:21312;top:11687;width:32;height:16" coordorigin="21312,11687" coordsize="32,16" path="m21312,11690l21312,11702,21315,11699,21319,11696,21322,11696,21325,11693,21331,11693,21334,11696,21338,11696,21341,11699,21344,11702,21344,11690,21341,11690,21338,11687,21315,11687,21315,11690,21312,11690xe" filled="t" fillcolor="#535353" stroked="f">
              <v:path arrowok="t"/>
              <v:fill/>
            </v:shape>
            <v:shape style="position:absolute;left:21306;top:11696;width:3;height:22" coordorigin="21306,11696" coordsize="3,22" path="m21309,11696l21306,11696,21306,11715,21309,11718,21309,11696xe" filled="t" fillcolor="#535353" stroked="f">
              <v:path arrowok="t"/>
              <v:fill/>
            </v:shape>
            <v:shape style="position:absolute;left:21284;top:11690;width:35;height:38" coordorigin="21284,11690" coordsize="35,38" path="m21309,11693l21309,11718,21290,11715,21290,11690,21284,11690,21284,11721,21319,11728,21319,11721,21315,11718,21315,11715,21312,11715,21312,11690,21309,11693xe" filled="t" fillcolor="#535353" stroked="f">
              <v:path arrowok="t"/>
              <v:fill/>
            </v:shape>
            <v:shape style="position:absolute;left:21290;top:11661;width:54;height:16" coordorigin="21290,11661" coordsize="54,16" path="m21338,11664l21334,11664,21334,11668,21300,11668,21300,11664,21293,11664,21293,11661,21290,11661,21290,11671,21293,11671,21296,11674,21303,11674,21306,11677,21328,11677,21328,11674,21341,11674,21341,11671,21344,11671,21344,11661,21341,11661,21338,11664xe" filled="t" fillcolor="#535353" stroked="f">
              <v:path arrowok="t"/>
              <v:fill/>
            </v:shape>
            <v:shape style="position:absolute;left:21280;top:11633;width:70;height:38" coordorigin="21280,11633" coordsize="70,38" path="m21280,11652l21280,11655,21284,11658,21284,11664,21287,11668,21290,11671,21290,11649,21293,11645,21296,11642,21309,11642,21312,11639,21322,11639,21325,11642,21338,11642,21338,11645,21341,11645,21344,11649,21344,11668,21347,11668,21347,11664,21350,11664,21350,11645,21347,11642,21347,11639,21344,11639,21341,11636,21338,11636,21334,11633,21300,11633,21296,11636,21293,11636,21290,11639,21287,11639,21287,11642,21284,11642,21284,11652,21280,11652xe" filled="t" fillcolor="#535353" stroked="f">
              <v:path arrowok="t"/>
              <v:fill/>
            </v:shape>
            <v:shape style="position:absolute;left:21290;top:11611;width:54;height:16" coordorigin="21290,11611" coordsize="54,16" path="m21338,11614l21334,11614,21334,11617,21300,11617,21300,11614,21293,11614,21293,11611,21290,11611,21290,11620,21293,11620,21296,11623,21303,11623,21306,11626,21328,11626,21328,11623,21341,11623,21341,11620,21344,11620,21344,11611,21341,11611,21338,11614xe" filled="t" fillcolor="#535353" stroked="f">
              <v:path arrowok="t"/>
              <v:fill/>
            </v:shape>
            <v:shape style="position:absolute;left:21280;top:11582;width:70;height:38" coordorigin="21280,11582" coordsize="70,38" path="m21280,11601l21280,11604,21284,11607,21284,11614,21287,11617,21290,11620,21290,11598,21293,11595,21296,11591,21309,11591,21312,11588,21322,11588,21325,11591,21338,11591,21338,11595,21341,11595,21344,11598,21344,11617,21347,11617,21347,11614,21350,11614,21350,11595,21347,11591,21347,11588,21344,11588,21341,11585,21338,11585,21334,11582,21300,11582,21296,11585,21293,11585,21290,11588,21287,11588,21287,11591,21284,11591,21284,11601,21280,11601xe" filled="t" fillcolor="#535353" stroked="f">
              <v:path arrowok="t"/>
              <v:fill/>
            </v:shape>
            <v:shape style="position:absolute;left:16757;top:9987;width:108;height:0" coordorigin="16757,9987" coordsize="108,0" path="m16865,9987l16757,9987e" filled="f" stroked="t" strokeweight="0.158498pt" strokecolor="#535353">
              <v:path arrowok="t"/>
            </v:shape>
            <v:shape style="position:absolute;left:16757;top:12086;width:108;height:0" coordorigin="16757,12086" coordsize="108,0" path="m16865,12086l16757,12086e" filled="f" stroked="t" strokeweight="0.158498pt" strokecolor="#535353">
              <v:path arrowok="t"/>
            </v:shape>
            <v:shape style="position:absolute;left:16814;top:9934;width:0;height:2209" coordorigin="16814,9934" coordsize="0,2209" path="m16814,9934l16814,12143e" filled="f" stroked="t" strokeweight="0.158498pt" strokecolor="#535353">
              <v:path arrowok="t"/>
            </v:shape>
            <v:shape style="position:absolute;left:16779;top:9953;width:70;height:70" coordorigin="16779,9953" coordsize="70,70" path="m16849,10022l16779,9953e" filled="f" stroked="t" strokeweight="0.158498pt" strokecolor="#535353">
              <v:path arrowok="t"/>
            </v:shape>
            <v:shape style="position:absolute;left:16779;top:12051;width:70;height:73" coordorigin="16779,12051" coordsize="70,73" path="m16779,12051l16849,12124e" filled="f" stroked="t" strokeweight="0.158498pt" strokecolor="#535353">
              <v:path arrowok="t"/>
            </v:shape>
            <v:shape style="position:absolute;left:16684;top:10910;width:108;height:250" coordorigin="16684,10910" coordsize="108,250" path="m16684,11160l16792,11160,16684,10910,16684,11160xe" filled="t" fillcolor="#FFFFFF" stroked="f">
              <v:path arrowok="t"/>
              <v:fill/>
            </v:shape>
            <v:shape style="position:absolute;left:16684;top:10910;width:108;height:250" coordorigin="16684,10910" coordsize="108,250" path="m16792,11160l16792,10910,16684,10910,16792,11160xe" filled="t" fillcolor="#FFFFFF" stroked="f">
              <v:path arrowok="t"/>
              <v:fill/>
            </v:shape>
            <v:shape style="position:absolute;left:16757;top:11106;width:16;height:35" coordorigin="16757,11106" coordsize="16,35" path="m16766,11138l16770,11138,16770,11135,16773,11132,16773,11113,16770,11113,16770,11110,16766,11106,16766,11129,16763,11132,16760,11132,16757,11135,16757,11141,16766,11141,16766,11138xe" filled="t" fillcolor="#535353" stroked="f">
              <v:path arrowok="t"/>
              <v:fill/>
            </v:shape>
            <v:shape style="position:absolute;left:16741;top:11110;width:10;height:29" coordorigin="16741,11110" coordsize="10,29" path="m16741,11122l16744,11138,16744,11135,16747,11135,16747,11129,16751,11129,16751,11119,16747,11119,16747,11113,16744,11110,16741,11110,16741,11122xe" filled="t" fillcolor="#535353" stroked="f">
              <v:path arrowok="t"/>
              <v:fill/>
            </v:shape>
            <v:shape style="position:absolute;left:16709;top:11122;width:35;height:22" coordorigin="16709,11122" coordsize="35,22" path="m16713,11138l16716,11141,16719,11141,16722,11145,16735,11145,16735,11141,16741,11141,16741,11138,16744,11138,16741,11122,16741,11129,16738,11132,16735,11135,16719,11135,16719,11132,16716,11132,16716,11129,16713,11129,16713,11122,16709,11138,16713,11138xe" filled="t" fillcolor="#535353" stroked="f">
              <v:path arrowok="t"/>
              <v:fill/>
            </v:shape>
            <v:shape style="position:absolute;left:16703;top:11100;width:63;height:38" coordorigin="16703,11100" coordsize="63,38" path="m16766,11106l16763,11103,16757,11103,16757,11100,16719,11100,16719,11103,16713,11103,16713,11106,16709,11106,16709,11110,16706,11113,16706,11119,16703,11119,16703,11126,16706,11126,16706,11132,16709,11135,16709,11138,16713,11122,16713,11116,16716,11113,16719,11110,16738,11110,16738,11113,16741,11116,16741,11106,16747,11106,16751,11110,16760,11110,16760,11113,16763,11113,16763,11116,16766,11116,16766,11106xe" filled="t" fillcolor="#535353" stroked="f">
              <v:path arrowok="t"/>
              <v:fill/>
            </v:shape>
            <v:shape style="position:absolute;left:16713;top:11075;width:54;height:16" coordorigin="16713,11075" coordsize="54,16" path="m16760,11078l16757,11078,16757,11081,16722,11081,16722,11078,16716,11078,16716,11075,16713,11075,16713,11084,16716,11084,16719,11087,16725,11087,16728,11091,16751,11091,16751,11087,16763,11087,16763,11084,16766,11084,16766,11075,16763,11075,16760,11078xe" filled="t" fillcolor="#535353" stroked="f">
              <v:path arrowok="t"/>
              <v:fill/>
            </v:shape>
            <v:shape style="position:absolute;left:16703;top:11046;width:70;height:38" coordorigin="16703,11046" coordsize="70,38" path="m16703,11065l16703,11068,16706,11072,16706,11078,16709,11081,16713,11084,16713,11062,16716,11059,16719,11056,16732,11056,16735,11053,16744,11053,16747,11056,16760,11056,16760,11059,16763,11059,16766,11062,16766,11081,16770,11081,16770,11078,16773,11078,16773,11059,16770,11056,16770,11053,16766,11053,16763,11049,16760,11049,16757,11046,16722,11046,16719,11049,16716,11049,16713,11053,16709,11053,16709,11056,16706,11056,16706,11065,16703,11065xe" filled="t" fillcolor="#535353" stroked="f">
              <v:path arrowok="t"/>
              <v:fill/>
            </v:shape>
            <v:shape style="position:absolute;left:16713;top:11021;width:54;height:16" coordorigin="16713,11021" coordsize="54,16" path="m16760,11024l16757,11024,16757,11027,16722,11027,16722,11024,16716,11024,16716,11021,16713,11021,16713,11030,16716,11030,16719,11034,16725,11034,16728,11037,16751,11037,16751,11034,16763,11034,16763,11030,16766,11030,16766,11021,16763,11021,16760,11024xe" filled="t" fillcolor="#535353" stroked="f">
              <v:path arrowok="t"/>
              <v:fill/>
            </v:shape>
            <v:shape style="position:absolute;left:16703;top:10992;width:70;height:38" coordorigin="16703,10992" coordsize="70,38" path="m16703,11011l16703,11015,16706,11018,16706,11024,16709,11027,16713,11030,16713,11008,16716,11005,16719,11002,16732,11002,16735,10999,16744,10999,16747,11002,16760,11002,16760,11005,16763,11005,16766,11008,16766,11027,16770,11027,16770,11024,16773,11024,16773,11005,16770,11002,16770,10999,16766,10999,16763,10996,16760,10996,16757,10992,16722,10992,16719,10996,16716,10996,16713,10999,16709,10999,16709,11002,16706,11002,16706,11011,16703,11011xe" filled="t" fillcolor="#535353" stroked="f">
              <v:path arrowok="t"/>
              <v:fill/>
            </v:shape>
            <v:shape style="position:absolute;left:16713;top:10970;width:54;height:16" coordorigin="16713,10970" coordsize="54,16" path="m16760,10973l16757,10973,16757,10977,16722,10977,16722,10973,16716,10973,16716,10970,16713,10970,16713,10980,16716,10980,16719,10983,16725,10983,16728,10986,16751,10986,16751,10983,16763,10983,16763,10980,16766,10980,16766,10970,16763,10970,16760,10973xe" filled="t" fillcolor="#535353" stroked="f">
              <v:path arrowok="t"/>
              <v:fill/>
            </v:shape>
            <v:shape style="position:absolute;left:16703;top:10942;width:70;height:38" coordorigin="16703,10942" coordsize="70,38" path="m16703,10961l16703,10964,16706,10967,16706,10973,16709,10977,16713,10980,16713,10958,16716,10954,16719,10951,16732,10951,16735,10948,16744,10948,16747,10951,16760,10951,16760,10954,16763,10954,16766,10958,16766,10977,16770,10977,16770,10973,16773,10973,16773,10954,16770,10951,16770,10948,16766,10948,16763,10945,16760,10945,16757,10942,16722,10942,16719,10945,16716,10945,16713,10948,16709,10948,16709,10951,16706,10951,16706,10961,16703,10961xe" filled="t" fillcolor="#535353" stroked="f">
              <v:path arrowok="t"/>
              <v:fill/>
            </v:shape>
            <v:shape style="position:absolute;left:13118;top:12086;width:108;height:0" coordorigin="13118,12086" coordsize="108,0" path="m13118,12086l13226,12086e" filled="f" stroked="t" strokeweight="0.158498pt" strokecolor="#535353">
              <v:path arrowok="t"/>
            </v:shape>
            <v:shape style="position:absolute;left:13118;top:10197;width:108;height:0" coordorigin="13118,10197" coordsize="108,0" path="m13118,10197l13226,10197e" filled="f" stroked="t" strokeweight="0.158498pt" strokecolor="#535353">
              <v:path arrowok="t"/>
            </v:shape>
            <v:shape style="position:absolute;left:13169;top:10143;width:0;height:2000" coordorigin="13169,10143" coordsize="0,2000" path="m13169,12143l13169,10143e" filled="f" stroked="t" strokeweight="0.158498pt" strokecolor="#535353">
              <v:path arrowok="t"/>
            </v:shape>
            <v:shape style="position:absolute;left:13134;top:12051;width:70;height:73" coordorigin="13134,12051" coordsize="70,73" path="m13134,12051l13203,12124e" filled="f" stroked="t" strokeweight="0.158498pt" strokecolor="#535353">
              <v:path arrowok="t"/>
            </v:shape>
            <v:shape style="position:absolute;left:13134;top:10162;width:70;height:70" coordorigin="13134,10162" coordsize="70,70" path="m13203,10232l13134,10162e" filled="f" stroked="t" strokeweight="0.158498pt" strokecolor="#535353">
              <v:path arrowok="t"/>
            </v:shape>
            <v:shape style="position:absolute;left:13039;top:11015;width:108;height:250" coordorigin="13039,11015" coordsize="108,250" path="m13039,11265l13146,11265,13039,11015,13039,11265xe" filled="t" fillcolor="#FFFFFF" stroked="f">
              <v:path arrowok="t"/>
              <v:fill/>
            </v:shape>
            <v:shape style="position:absolute;left:13039;top:11015;width:108;height:250" coordorigin="13039,11015" coordsize="108,250" path="m13146,11265l13146,11015,13039,11015,13146,11265xe" filled="t" fillcolor="#FFFFFF" stroked="f">
              <v:path arrowok="t"/>
              <v:fill/>
            </v:shape>
            <v:shape style="position:absolute;left:13092;top:11205;width:35;height:38" coordorigin="13092,11205" coordsize="35,38" path="m13121,11221l13121,11243,13124,11243,13124,11240,13127,11236,13127,11214,13124,11214,13124,11211,13121,11211,13121,11208,13118,11208,13118,11205,13099,11205,13096,11208,13092,11211,13092,11227,13096,11224,13096,11217,13099,11217,13099,11214,13102,11214,13105,11211,13112,11211,13115,11214,13118,11214,13118,11217,13121,11217,13121,11221xe" filled="t" fillcolor="#535353" stroked="f">
              <v:path arrowok="t"/>
              <v:fill/>
            </v:shape>
            <v:shape style="position:absolute;left:13067;top:11208;width:19;height:13" coordorigin="13067,11208" coordsize="19,13" path="m13067,11211l13067,11221,13070,11217,13073,11214,13080,11214,13080,11217,13086,11217,13086,11208,13067,11208,13067,11211xe" filled="t" fillcolor="#535353" stroked="f">
              <v:path arrowok="t"/>
              <v:fill/>
            </v:shape>
            <v:shape style="position:absolute;left:13058;top:11211;width:63;height:38" coordorigin="13058,11211" coordsize="63,38" path="m13121,11243l13121,11233,13118,11233,13118,11236,13115,11236,13115,11240,13102,11240,13099,11236,13096,11233,13096,11227,13092,11227,13092,11214,13089,11217,13089,11214,13086,11211,13086,11233,13083,11233,13083,11236,13070,11236,13070,11233,13067,11233,13067,11211,13064,11211,13064,11214,13061,11214,13061,11221,13058,11224,13058,11230,13061,11230,13061,11236,13064,11240,13067,11243,13070,11243,13070,11246,13083,11246,13083,11243,13086,11243,13086,11240,13089,11240,13089,11236,13092,11236,13092,11243,13096,11243,13096,11246,13099,11246,13102,11249,13115,11249,13115,11246,13121,11246,13121,11243xe" filled="t" fillcolor="#535353" stroked="f">
              <v:path arrowok="t"/>
              <v:fill/>
            </v:shape>
            <v:shape style="position:absolute;left:13073;top:11170;width:10;height:19" coordorigin="13073,11170" coordsize="10,19" path="m13077,11186l13077,11189,13083,11189,13083,11183,13080,11183,13080,11176,13077,11176,13077,11173,13073,11170,13073,11186,13077,11186xe" filled="t" fillcolor="#535353" stroked="f">
              <v:path arrowok="t"/>
              <v:fill/>
            </v:shape>
            <v:shape style="position:absolute;left:13058;top:11164;width:70;height:19" coordorigin="13058,11164" coordsize="70,19" path="m13073,11170l13127,11170,13127,11164,13058,11164,13058,11170,13064,11170,13064,11173,13067,11173,13067,11176,13070,11176,13070,11179,13073,11183,13073,11170xe" filled="t" fillcolor="#535353" stroked="f">
              <v:path arrowok="t"/>
              <v:fill/>
            </v:shape>
            <v:shape style="position:absolute;left:13067;top:11126;width:54;height:16" coordorigin="13067,11126" coordsize="54,16" path="m13115,11129l13112,11129,13112,11132,13077,11132,13077,11129,13070,11129,13070,11126,13067,11126,13067,11135,13070,11135,13073,11138,13080,11138,13083,11141,13105,11141,13105,11138,13118,11138,13118,11135,13121,11135,13121,11126,13118,11126,13115,11129xe" filled="t" fillcolor="#535353" stroked="f">
              <v:path arrowok="t"/>
              <v:fill/>
            </v:shape>
            <v:shape style="position:absolute;left:13058;top:11097;width:70;height:38" coordorigin="13058,11097" coordsize="70,38" path="m13058,11116l13058,11119,13061,11122,13061,11129,13064,11132,13067,11135,13067,11113,13070,11110,13073,11106,13086,11106,13089,11103,13099,11103,13102,11106,13115,11106,13115,11110,13118,11110,13121,11113,13121,11132,13124,11132,13124,11129,13127,11129,13127,11110,13124,11106,13124,11103,13121,11103,13118,11100,13115,11100,13112,11097,13077,11097,13073,11100,13070,11100,13067,11103,13064,11103,13064,11106,13061,11106,13061,11116,13058,11116xe" filled="t" fillcolor="#535353" stroked="f">
              <v:path arrowok="t"/>
              <v:fill/>
            </v:shape>
            <v:shape style="position:absolute;left:13067;top:11075;width:54;height:16" coordorigin="13067,11075" coordsize="54,16" path="m13115,11078l13112,11078,13112,11081,13077,11081,13077,11078,13070,11078,13070,11075,13067,11075,13067,11084,13070,11084,13073,11087,13080,11087,13083,11091,13105,11091,13105,11087,13118,11087,13118,11084,13121,11084,13121,11075,13118,11075,13115,11078xe" filled="t" fillcolor="#535353" stroked="f">
              <v:path arrowok="t"/>
              <v:fill/>
            </v:shape>
            <v:shape style="position:absolute;left:13058;top:11046;width:70;height:38" coordorigin="13058,11046" coordsize="70,38" path="m13058,11065l13058,11068,13061,11072,13061,11078,13064,11081,13067,11084,13067,11062,13070,11059,13073,11056,13086,11056,13089,11053,13099,11053,13102,11056,13115,11056,13115,11059,13118,11059,13121,11062,13121,11081,13124,11081,13124,11078,13127,11078,13127,11059,13124,11056,13124,11053,13121,11053,13118,11049,13115,11049,13112,11046,13077,11046,13073,11049,13070,11049,13067,11053,13064,11053,13064,11056,13061,11056,13061,11065,13058,11065xe" filled="t" fillcolor="#535353" stroked="f">
              <v:path arrowok="t"/>
              <v:fill/>
            </v:shape>
            <v:shape style="position:absolute;left:11000;top:10688;width:108;height:0" coordorigin="11000,10688" coordsize="108,0" path="m11108,10688l11000,10688e" filled="f" stroked="t" strokeweight="0.158498pt" strokecolor="#535353">
              <v:path arrowok="t"/>
            </v:shape>
            <v:shape style="position:absolute;left:11000;top:12086;width:108;height:0" coordorigin="11000,12086" coordsize="108,0" path="m11108,12086l11000,12086e" filled="f" stroked="t" strokeweight="0.158498pt" strokecolor="#535353">
              <v:path arrowok="t"/>
            </v:shape>
            <v:shape style="position:absolute;left:11057;top:10631;width:0;height:1512" coordorigin="11057,10631" coordsize="0,1512" path="m11057,10631l11057,12143e" filled="f" stroked="t" strokeweight="0.158498pt" strokecolor="#535353">
              <v:path arrowok="t"/>
            </v:shape>
            <v:shape style="position:absolute;left:11022;top:10653;width:70;height:70" coordorigin="11022,10653" coordsize="70,70" path="m11092,10723l11022,10653e" filled="f" stroked="t" strokeweight="0.158498pt" strokecolor="#535353">
              <v:path arrowok="t"/>
            </v:shape>
            <v:shape style="position:absolute;left:11022;top:12051;width:70;height:73" coordorigin="11022,12051" coordsize="70,73" path="m11022,12051l11092,12124e" filled="f" stroked="t" strokeweight="0.158498pt" strokecolor="#535353">
              <v:path arrowok="t"/>
            </v:shape>
            <v:shape style="position:absolute;left:10927;top:11262;width:105;height:247" coordorigin="10927,11262" coordsize="105,247" path="m10927,11509l11032,11509,10927,11262,10927,11509xe" filled="t" fillcolor="#FFFFFF" stroked="f">
              <v:path arrowok="t"/>
              <v:fill/>
            </v:shape>
            <v:shape style="position:absolute;left:10927;top:11262;width:105;height:247" coordorigin="10927,11262" coordsize="105,247" path="m11032,11509l11032,11262,10927,11262,11032,11509xe" filled="t" fillcolor="#FFFFFF" stroked="f">
              <v:path arrowok="t"/>
              <v:fill/>
            </v:shape>
            <v:shape style="position:absolute;left:10975;top:11449;width:32;height:19" coordorigin="10975,11449" coordsize="32,19" path="m10981,11458l10988,11458,10991,11455,10994,11455,10997,11458,11000,11458,11003,11462,11007,11462,11007,11452,11003,11452,11003,11449,10981,11449,10978,11452,10975,11452,10975,11468,10978,11468,10978,11462,10981,11462,10981,11458xe" filled="t" fillcolor="#535353" stroked="f">
              <v:path arrowok="t"/>
              <v:fill/>
            </v:shape>
            <v:shape style="position:absolute;left:10969;top:11455;width:10;height:29" coordorigin="10969,11455" coordsize="10,29" path="m10978,11474l10975,11471,10975,11455,10972,11455,10972,11458,10969,11462,10969,11474,10972,11474,10972,11481,10975,11481,10975,11484,10978,11484,10978,11474xe" filled="t" fillcolor="#535353" stroked="f">
              <v:path arrowok="t"/>
              <v:fill/>
            </v:shape>
            <v:shape style="position:absolute;left:10950;top:11455;width:63;height:38" coordorigin="10950,11455" coordsize="63,38" path="m11013,11458l11010,11458,11010,11455,11007,11455,11007,11477,11003,11477,11003,11481,10997,11481,10997,11484,10984,11484,10984,11481,10981,11481,10978,11477,10978,11484,10962,11484,10962,11481,10959,11481,10956,11477,10953,11477,10953,11468,10950,11484,10953,11487,10956,11487,10959,11490,10965,11490,10969,11493,10994,11493,10994,11490,11003,11490,11003,11487,11007,11487,11010,11484,11010,11481,11013,11481,11013,11458xe" filled="t" fillcolor="#535353" stroked="f">
              <v:path arrowok="t"/>
              <v:fill/>
            </v:shape>
            <v:shape style="position:absolute;left:10943;top:11449;width:19;height:35" coordorigin="10943,11449" coordsize="19,35" path="m10943,11471l10946,11474,10946,11481,10950,11481,10950,11484,10953,11468,10953,11462,10956,11462,10956,11458,10962,11458,10962,11449,10956,11449,10956,11452,10953,11452,10950,11455,10946,11458,10946,11465,10943,11468,10943,11471xe" filled="t" fillcolor="#535353" stroked="f">
              <v:path arrowok="t"/>
              <v:fill/>
            </v:shape>
            <v:shape style="position:absolute;left:10953;top:11423;width:54;height:16" coordorigin="10953,11423" coordsize="54,16" path="m11000,11427l10997,11427,10997,11430,10962,11430,10962,11427,10956,11427,10956,11423,10953,11423,10953,11433,10956,11433,10959,11436,10965,11436,10969,11439,10991,11439,10991,11436,11003,11436,11003,11433,11007,11433,11007,11423,11003,11423,11000,11427xe" filled="t" fillcolor="#535353" stroked="f">
              <v:path arrowok="t"/>
              <v:fill/>
            </v:shape>
            <v:shape style="position:absolute;left:10943;top:11395;width:70;height:38" coordorigin="10943,11395" coordsize="70,38" path="m10943,11414l10943,11417,10946,11420,10946,11427,10950,11430,10953,11433,10953,11411,10956,11408,10959,11404,10972,11404,10975,11401,10984,11401,10988,11404,11000,11404,11000,11408,11003,11408,11007,11411,11007,11430,11010,11430,11010,11427,11013,11427,11013,11408,11010,11404,11010,11401,11007,11401,11003,11398,11000,11398,10997,11395,10962,11395,10959,11398,10956,11398,10953,11401,10950,11401,10950,11404,10946,11404,10946,11414,10943,11414xe" filled="t" fillcolor="#535353" stroked="f">
              <v:path arrowok="t"/>
              <v:fill/>
            </v:shape>
            <v:shape style="position:absolute;left:10953;top:11370;width:54;height:16" coordorigin="10953,11370" coordsize="54,16" path="m11000,11373l10997,11373,10997,11376,10962,11376,10962,11373,10956,11373,10956,11370,10953,11370,10953,11379,10956,11379,10959,11382,10965,11382,10969,11385,10991,11385,10991,11382,11003,11382,11003,11379,11007,11379,11007,11370,11003,11370,11000,11373xe" filled="t" fillcolor="#535353" stroked="f">
              <v:path arrowok="t"/>
              <v:fill/>
            </v:shape>
            <v:shape style="position:absolute;left:10943;top:11341;width:70;height:38" coordorigin="10943,11341" coordsize="70,38" path="m10943,11360l10943,11363,10946,11366,10946,11373,10950,11376,10953,11379,10953,11357,10956,11354,10959,11351,10972,11351,10975,11347,10984,11347,10988,11351,11000,11351,11000,11354,11003,11354,11007,11357,11007,11376,11010,11376,11010,11373,11013,11373,11013,11354,11010,11351,11010,11347,11007,11347,11003,11344,11000,11344,10997,11341,10962,11341,10959,11344,10956,11344,10953,11347,10950,11347,10950,11351,10946,11351,10946,11360,10943,11360xe" filled="t" fillcolor="#535353" stroked="f">
              <v:path arrowok="t"/>
              <v:fill/>
            </v:shape>
            <v:shape style="position:absolute;left:10953;top:11319;width:54;height:16" coordorigin="10953,11319" coordsize="54,16" path="m11000,11322l10997,11322,10997,11325,10962,11325,10962,11322,10956,11322,10956,11319,10953,11319,10953,11328,10956,11328,10959,11332,10965,11332,10969,11335,10991,11335,10991,11332,11003,11332,11003,11328,11007,11328,11007,11319,11003,11319,11000,11322xe" filled="t" fillcolor="#535353" stroked="f">
              <v:path arrowok="t"/>
              <v:fill/>
            </v:shape>
            <v:shape style="position:absolute;left:10943;top:11290;width:70;height:38" coordorigin="10943,11290" coordsize="70,38" path="m10943,11309l10943,11313,10946,11316,10946,11322,10950,11325,10953,11328,10953,11306,10956,11303,10959,11300,10972,11300,10975,11297,10984,11297,10988,11300,11000,11300,11000,11303,11003,11303,11007,11306,11007,11325,11010,11325,11010,11322,11013,11322,11013,11303,11010,11300,11010,11297,11007,11297,11003,11294,11000,11294,10997,11290,10962,11290,10959,11294,10956,11294,10953,11297,10950,11297,10950,11300,10946,11300,10946,11309,10943,11309xe" filled="t" fillcolor="#535353" stroked="f">
              <v:path arrowok="t"/>
              <v:fill/>
            </v:shape>
            <v:shape style="position:absolute;left:22374;top:12086;width:108;height:0" coordorigin="22374,12086" coordsize="108,0" path="m22374,12086l22482,12086e" filled="f" stroked="t" strokeweight="0.158498pt" strokecolor="#535353">
              <v:path arrowok="t"/>
            </v:shape>
            <v:shape style="position:absolute;left:22374;top:10688;width:108;height:0" coordorigin="22374,10688" coordsize="108,0" path="m22374,10688l22482,10688e" filled="f" stroked="t" strokeweight="0.158498pt" strokecolor="#535353">
              <v:path arrowok="t"/>
            </v:shape>
            <v:shape style="position:absolute;left:22425;top:10631;width:0;height:1512" coordorigin="22425,10631" coordsize="0,1512" path="m22425,12143l22425,10631e" filled="f" stroked="t" strokeweight="0.158498pt" strokecolor="#535353">
              <v:path arrowok="t"/>
            </v:shape>
            <v:shape style="position:absolute;left:22390;top:12051;width:70;height:73" coordorigin="22390,12051" coordsize="70,73" path="m22390,12051l22460,12124e" filled="f" stroked="t" strokeweight="0.158498pt" strokecolor="#535353">
              <v:path arrowok="t"/>
            </v:shape>
            <v:shape style="position:absolute;left:22390;top:10653;width:70;height:70" coordorigin="22390,10653" coordsize="70,70" path="m22460,10723l22390,10653e" filled="f" stroked="t" strokeweight="0.158498pt" strokecolor="#535353">
              <v:path arrowok="t"/>
            </v:shape>
            <v:shape style="position:absolute;left:22295;top:11262;width:108;height:247" coordorigin="22295,11262" coordsize="108,247" path="m22295,11509l22403,11509,22295,11262,22295,11509xe" filled="t" fillcolor="#FFFFFF" stroked="f">
              <v:path arrowok="t"/>
              <v:fill/>
            </v:shape>
            <v:shape style="position:absolute;left:22295;top:11262;width:108;height:247" coordorigin="22295,11262" coordsize="108,247" path="m22403,11509l22403,11262,22295,11262,22403,11509xe" filled="t" fillcolor="#FFFFFF" stroked="f">
              <v:path arrowok="t"/>
              <v:fill/>
            </v:shape>
            <v:shape style="position:absolute;left:22346;top:11449;width:32;height:19" coordorigin="22346,11449" coordsize="32,19" path="m22352,11458l22358,11458,22361,11455,22365,11455,22368,11458,22371,11458,22374,11462,22377,11462,22377,11452,22374,11452,22374,11449,22352,11449,22349,11452,22346,11452,22346,11468,22349,11468,22349,11462,22352,11462,22352,11458xe" filled="t" fillcolor="#535353" stroked="f">
              <v:path arrowok="t"/>
              <v:fill/>
            </v:shape>
            <v:shape style="position:absolute;left:22339;top:11455;width:10;height:29" coordorigin="22339,11455" coordsize="10,29" path="m22349,11474l22346,11471,22346,11455,22342,11455,22342,11458,22339,11462,22339,11474,22342,11474,22342,11481,22346,11481,22346,11484,22349,11484,22349,11474xe" filled="t" fillcolor="#535353" stroked="f">
              <v:path arrowok="t"/>
              <v:fill/>
            </v:shape>
            <v:shape style="position:absolute;left:22320;top:11455;width:63;height:38" coordorigin="22320,11455" coordsize="63,38" path="m22384,11458l22380,11458,22380,11455,22377,11455,22377,11477,22374,11477,22374,11481,22368,11481,22368,11484,22355,11484,22355,11481,22352,11481,22349,11477,22349,11484,22333,11484,22333,11481,22330,11481,22327,11477,22323,11477,22323,11468,22320,11484,22323,11487,22327,11487,22330,11490,22336,11490,22339,11493,22365,11493,22365,11490,22374,11490,22374,11487,22377,11487,22380,11484,22380,11481,22384,11481,22384,11458xe" filled="t" fillcolor="#535353" stroked="f">
              <v:path arrowok="t"/>
              <v:fill/>
            </v:shape>
            <v:shape style="position:absolute;left:22314;top:11449;width:19;height:35" coordorigin="22314,11449" coordsize="19,35" path="m22314,11471l22317,11474,22317,11481,22320,11481,22320,11484,22323,11468,22323,11462,22327,11462,22327,11458,22333,11458,22333,11449,22327,11449,22327,11452,22323,11452,22320,11455,22317,11458,22317,11465,22314,11468,22314,11471xe" filled="t" fillcolor="#535353" stroked="f">
              <v:path arrowok="t"/>
              <v:fill/>
            </v:shape>
            <v:shape style="position:absolute;left:22323;top:11423;width:54;height:16" coordorigin="22323,11423" coordsize="54,16" path="m22371,11427l22368,11427,22368,11430,22333,11430,22333,11427,22327,11427,22327,11423,22323,11423,22323,11433,22327,11433,22330,11436,22336,11436,22339,11439,22361,11439,22361,11436,22374,11436,22374,11433,22377,11433,22377,11423,22374,11423,22371,11427xe" filled="t" fillcolor="#535353" stroked="f">
              <v:path arrowok="t"/>
              <v:fill/>
            </v:shape>
            <v:shape style="position:absolute;left:22314;top:11395;width:70;height:38" coordorigin="22314,11395" coordsize="70,38" path="m22314,11414l22314,11417,22317,11420,22317,11427,22320,11430,22323,11433,22323,11411,22327,11408,22330,11404,22342,11404,22346,11401,22355,11401,22358,11404,22371,11404,22371,11408,22374,11408,22377,11411,22377,11430,22380,11430,22380,11427,22384,11427,22384,11408,22380,11404,22380,11401,22377,11401,22374,11398,22371,11398,22368,11395,22333,11395,22330,11398,22327,11398,22323,11401,22320,11401,22320,11404,22317,11404,22317,11414,22314,11414xe" filled="t" fillcolor="#535353" stroked="f">
              <v:path arrowok="t"/>
              <v:fill/>
            </v:shape>
            <v:shape style="position:absolute;left:22323;top:11370;width:54;height:16" coordorigin="22323,11370" coordsize="54,16" path="m22371,11373l22368,11373,22368,11376,22333,11376,22333,11373,22327,11373,22327,11370,22323,11370,22323,11379,22327,11379,22330,11382,22336,11382,22339,11385,22361,11385,22361,11382,22374,11382,22374,11379,22377,11379,22377,11370,22374,11370,22371,11373xe" filled="t" fillcolor="#535353" stroked="f">
              <v:path arrowok="t"/>
              <v:fill/>
            </v:shape>
            <v:shape style="position:absolute;left:22314;top:11341;width:70;height:38" coordorigin="22314,11341" coordsize="70,38" path="m22314,11360l22314,11363,22317,11366,22317,11373,22320,11376,22323,11379,22323,11357,22327,11354,22330,11351,22342,11351,22346,11347,22355,11347,22358,11351,22371,11351,22371,11354,22374,11354,22377,11357,22377,11376,22380,11376,22380,11373,22384,11373,22384,11354,22380,11351,22380,11347,22377,11347,22374,11344,22371,11344,22368,11341,22333,11341,22330,11344,22327,11344,22323,11347,22320,11347,22320,11351,22317,11351,22317,11360,22314,11360xe" filled="t" fillcolor="#535353" stroked="f">
              <v:path arrowok="t"/>
              <v:fill/>
            </v:shape>
            <v:shape style="position:absolute;left:22323;top:11319;width:54;height:16" coordorigin="22323,11319" coordsize="54,16" path="m22371,11322l22368,11322,22368,11325,22333,11325,22333,11322,22327,11322,22327,11319,22323,11319,22323,11328,22327,11328,22330,11332,22336,11332,22339,11335,22361,11335,22361,11332,22374,11332,22374,11328,22377,11328,22377,11319,22374,11319,22371,11322xe" filled="t" fillcolor="#535353" stroked="f">
              <v:path arrowok="t"/>
              <v:fill/>
            </v:shape>
            <v:shape style="position:absolute;left:22314;top:11290;width:70;height:38" coordorigin="22314,11290" coordsize="70,38" path="m22314,11309l22314,11313,22317,11316,22317,11322,22320,11325,22323,11328,22323,11306,22327,11303,22330,11300,22342,11300,22346,11297,22355,11297,22358,11300,22371,11300,22371,11303,22374,11303,22377,11306,22377,11325,22380,11325,22380,11322,22384,11322,22384,11303,22380,11300,22380,11297,22377,11297,22374,11294,22371,11294,22368,11290,22333,11290,22330,11294,22327,11294,22323,11297,22320,11297,22320,11300,22317,11300,22317,11309,22314,11309xe" filled="t" fillcolor="#535353" stroked="f">
              <v:path arrowok="t"/>
              <v:fill/>
            </v:shape>
            <v:shape style="position:absolute;left:20970;top:10739;width:149;height:406" coordorigin="20970,10739" coordsize="149,406" path="m20970,10945l20970,10951,20973,10954,20976,10951,20979,10948,20983,10948,20976,10951,20986,10951,20989,10948,20989,10945,20992,10942,20992,10945,20992,10942,20995,10938,20998,10938,21002,10932,21005,10926,21008,10923,21011,10916,21014,10913,21017,10907,21017,10900,21021,10894,21024,10888,21024,10900,21027,10907,21024,10916,21021,10932,21024,10935,21021,10942,21021,10945,21017,10954,21017,10961,21014,10970,21014,10980,21011,10986,21011,10999,21008,11008,21008,11078,21011,11087,21011,11103,21014,11103,21011,11106,21014,11110,21014,11116,21011,11119,21011,11126,21005,11129,20998,11135,20989,11135,20986,11141,20986,11145,21005,11145,21017,11141,21027,11138,21030,11135,21030,11141,21033,11138,21043,11138,21049,11135,21049,11122,21046,11122,21049,11119,21049,11113,21046,11106,21043,11097,21043,11094,21040,11087,21040,11078,21043,11037,21043,11002,21046,10992,21049,10986,21052,10980,21055,10986,21059,10992,21059,10996,21062,11002,21062,11030,21065,11037,21062,11046,21062,11091,21059,11097,21055,11103,21055,11135,21052,11138,21052,11145,21071,11145,21078,11141,21081,11138,21081,11126,21084,11126,21081,11119,21081,11116,21084,11110,21087,11103,21087,11081,21090,11075,21090,10977,21093,10973,21093,10964,21090,10958,21090,10945,21093,10945,21097,10942,21100,10935,21103,10932,21106,10926,21109,10919,21112,10916,21116,10910,21119,10900,21119,10875,21116,10872,21112,10859,21109,10850,21109,10840,21103,10828,21103,10821,21100,10821,21100,10818,21097,10815,21097,10812,21090,10809,21084,10805,21081,10805,21074,10802,21071,10799,21068,10799,21065,10796,21065,10793,21062,10793,21062,10780,21065,10780,21065,10777,21068,10774,21068,10770,21071,10770,21071,10764,21068,10761,21068,10755,21071,10758,21071,10755,21065,10748,21062,10745,21059,10742,21055,10742,21049,10739,21040,10739,21036,10742,21033,10742,21033,10745,21030,10745,21030,10748,21027,10751,21027,10767,21030,10770,21030,10767,21030,10774,21033,10777,21033,10786,21036,10789,21040,10793,21040,10796,21036,10796,21033,10799e" filled="f" stroked="t" strokeweight="0.316996pt" strokecolor="#000000">
              <v:path arrowok="t"/>
            </v:shape>
            <v:shape style="position:absolute;left:20970;top:10799;width:63;height:146" coordorigin="20970,10799" coordsize="63,146" path="m21033,10799l21033,10809,21027,10812,21021,10815,21017,10815,21011,10818,21008,10824,21008,10837,21005,10850,21005,10862,21002,10869,21002,10881,20998,10885,20998,10894,20995,10897,20995,10900,20992,10904,20992,10910,20989,10913,20989,10923,20986,10926,20983,10929,20983,10935,20979,10938,20976,10938,20973,10942,20970,10945e" filled="f" stroked="t" strokeweight="0.316996pt" strokecolor="#000000">
              <v:path arrowok="t"/>
            </v:shape>
            <v:shape style="position:absolute;left:24780;top:9902;width:0;height:60" coordorigin="24780,9902" coordsize="0,60" path="m24780,9902l24780,9962e" filled="f" stroked="t" strokeweight="0.158498pt" strokecolor="#535353">
              <v:path arrowok="t"/>
            </v:shape>
            <v:shape style="position:absolute;left:24837;top:9899;width:3;height:73" coordorigin="24837,9899" coordsize="3,73" path="m24837,9899l24837,9956,24840,9972e" filled="f" stroked="t" strokeweight="0.158498pt" strokecolor="#535353">
              <v:path arrowok="t"/>
            </v:shape>
            <v:shape style="position:absolute;left:24777;top:9940;width:63;height:63" coordorigin="24777,9940" coordsize="63,63" path="m24837,9956l24825,9946,24809,9940,24793,9946,24780,9956,24777,9972,24780,9987,24793,10000,24809,10003,24825,10000,24837,9987,24840,9972e" filled="f" stroked="t" strokeweight="0.158498pt" strokecolor="#535353">
              <v:path arrowok="t"/>
            </v:shape>
            <v:shape style="position:absolute;left:9190;top:10327;width:0;height:739" coordorigin="9190,10327" coordsize="0,739" path="m9190,11065l9190,10327e" filled="f" stroked="t" strokeweight="0.158498pt" strokecolor="#535353">
              <v:path arrowok="t"/>
            </v:shape>
            <v:shape style="position:absolute;left:9143;top:10330;width:0;height:739" coordorigin="9143,10330" coordsize="0,739" path="m9143,11068l9143,10330e" filled="f" stroked="t" strokeweight="0.158498pt" strokecolor="#535353">
              <v:path arrowok="t"/>
            </v:shape>
            <v:shape style="position:absolute;left:25015;top:12381;width:666;height:32" coordorigin="25015,12381" coordsize="666,32" path="m25015,12413l25680,12413,25680,12381,25015,12413xe" filled="t" fillcolor="#535353" stroked="f">
              <v:path arrowok="t"/>
              <v:fill/>
            </v:shape>
            <v:shape style="position:absolute;left:25015;top:12365;width:666;height:48" coordorigin="25015,12365" coordsize="666,48" path="m25680,12381l25015,12365,25015,12413,25680,12381xe" filled="t" fillcolor="#535353" stroked="f">
              <v:path arrowok="t"/>
              <v:fill/>
            </v:shape>
            <v:shape style="position:absolute;left:13416;top:10333;width:0;height:54" coordorigin="13416,10333" coordsize="0,54" path="m13416,10333l13416,10387e" filled="f" stroked="t" strokeweight="0.475494pt" strokecolor="#000000">
              <v:path arrowok="t"/>
            </v:shape>
            <v:shape style="position:absolute;left:13416;top:10425;width:0;height:3" coordorigin="13416,10425" coordsize="0,3" path="m13416,10428l13416,10425e" filled="f" stroked="t" strokeweight="0.475494pt" strokecolor="#000000">
              <v:path arrowok="t"/>
            </v:shape>
            <v:shape style="position:absolute;left:13416;top:10469;width:0;height:76" coordorigin="13416,10469" coordsize="0,76" path="m13416,10469l13416,10545e" filled="f" stroked="t" strokeweight="0.475494pt" strokecolor="#000000">
              <v:path arrowok="t"/>
            </v:shape>
            <v:shape style="position:absolute;left:13416;top:10583;width:0;height:3" coordorigin="13416,10583" coordsize="0,3" path="m13416,10587l13416,10583e" filled="f" stroked="t" strokeweight="0.475494pt" strokecolor="#000000">
              <v:path arrowok="t"/>
            </v:shape>
            <v:shape style="position:absolute;left:13416;top:10628;width:0;height:73" coordorigin="13416,10628" coordsize="0,73" path="m13416,10628l13416,10701e" filled="f" stroked="t" strokeweight="0.475494pt" strokecolor="#000000">
              <v:path arrowok="t"/>
            </v:shape>
            <v:shape style="position:absolute;left:13416;top:10739;width:0;height:3" coordorigin="13416,10739" coordsize="0,3" path="m13416,10742l13416,10739e" filled="f" stroked="t" strokeweight="0.475494pt" strokecolor="#000000">
              <v:path arrowok="t"/>
            </v:shape>
            <v:shape style="position:absolute;left:13416;top:10783;width:0;height:73" coordorigin="13416,10783" coordsize="0,73" path="m13416,10783l13416,10856e" filled="f" stroked="t" strokeweight="0.475494pt" strokecolor="#000000">
              <v:path arrowok="t"/>
            </v:shape>
            <v:shape style="position:absolute;left:13416;top:10894;width:0;height:3" coordorigin="13416,10894" coordsize="0,3" path="m13416,10897l13416,10894e" filled="f" stroked="t" strokeweight="0.475494pt" strokecolor="#000000">
              <v:path arrowok="t"/>
            </v:shape>
            <v:shape style="position:absolute;left:13416;top:10938;width:0;height:76" coordorigin="13416,10938" coordsize="0,76" path="m13416,10938l13416,11015e" filled="f" stroked="t" strokeweight="0.475494pt" strokecolor="#000000">
              <v:path arrowok="t"/>
            </v:shape>
            <v:shape style="position:absolute;left:13416;top:11053;width:0;height:3" coordorigin="13416,11053" coordsize="0,3" path="m13416,11056l13416,11053e" filled="f" stroked="t" strokeweight="0.475494pt" strokecolor="#000000">
              <v:path arrowok="t"/>
            </v:shape>
            <v:shape style="position:absolute;left:13416;top:11094;width:0;height:76" coordorigin="13416,11094" coordsize="0,76" path="m13416,11094l13416,11170e" filled="f" stroked="t" strokeweight="0.475494pt" strokecolor="#000000">
              <v:path arrowok="t"/>
            </v:shape>
            <v:shape style="position:absolute;left:13416;top:11208;width:0;height:3" coordorigin="13416,11208" coordsize="0,3" path="m13416,11211l13416,11208e" filled="f" stroked="t" strokeweight="0.475494pt" strokecolor="#000000">
              <v:path arrowok="t"/>
            </v:shape>
            <v:shape style="position:absolute;left:13416;top:11252;width:0;height:73" coordorigin="13416,11252" coordsize="0,73" path="m13416,11252l13416,11325e" filled="f" stroked="t" strokeweight="0.475494pt" strokecolor="#000000">
              <v:path arrowok="t"/>
            </v:shape>
            <v:shape style="position:absolute;left:13416;top:11363;width:0;height:3" coordorigin="13416,11363" coordsize="0,3" path="m13416,11366l13416,11363e" filled="f" stroked="t" strokeweight="0.475494pt" strokecolor="#000000">
              <v:path arrowok="t"/>
            </v:shape>
            <v:shape style="position:absolute;left:13416;top:11408;width:0;height:76" coordorigin="13416,11408" coordsize="0,76" path="m13416,11408l13416,11484e" filled="f" stroked="t" strokeweight="0.475494pt" strokecolor="#000000">
              <v:path arrowok="t"/>
            </v:shape>
            <v:shape style="position:absolute;left:13416;top:11519;width:0;height:3" coordorigin="13416,11519" coordsize="0,3" path="m13416,11522l13416,11519e" filled="f" stroked="t" strokeweight="0.475494pt" strokecolor="#000000">
              <v:path arrowok="t"/>
            </v:shape>
            <v:shape style="position:absolute;left:13416;top:11563;width:0;height:76" coordorigin="13416,11563" coordsize="0,76" path="m13416,11563l13416,11639e" filled="f" stroked="t" strokeweight="0.475494pt" strokecolor="#000000">
              <v:path arrowok="t"/>
            </v:shape>
            <v:shape style="position:absolute;left:13416;top:11677;width:0;height:3" coordorigin="13416,11677" coordsize="0,3" path="m13416,11680l13416,11677e" filled="f" stroked="t" strokeweight="0.475494pt" strokecolor="#000000">
              <v:path arrowok="t"/>
            </v:shape>
            <v:shape style="position:absolute;left:13416;top:11721;width:0;height:73" coordorigin="13416,11721" coordsize="0,73" path="m13416,11721l13416,11794e" filled="f" stroked="t" strokeweight="0.475494pt" strokecolor="#000000">
              <v:path arrowok="t"/>
            </v:shape>
            <v:shape style="position:absolute;left:13416;top:11832;width:0;height:3" coordorigin="13416,11832" coordsize="0,3" path="m13416,11836l13416,11832e" filled="f" stroked="t" strokeweight="0.475494pt" strokecolor="#000000">
              <v:path arrowok="t"/>
            </v:shape>
            <v:shape style="position:absolute;left:13416;top:11877;width:0;height:73" coordorigin="13416,11877" coordsize="0,73" path="m13416,11877l13416,11950e" filled="f" stroked="t" strokeweight="0.475494pt" strokecolor="#000000">
              <v:path arrowok="t"/>
            </v:shape>
            <v:shape style="position:absolute;left:13416;top:11988;width:0;height:3" coordorigin="13416,11988" coordsize="0,3" path="m13416,11991l13416,11988e" filled="f" stroked="t" strokeweight="0.475494pt" strokecolor="#000000">
              <v:path arrowok="t"/>
            </v:shape>
            <v:shape style="position:absolute;left:13416;top:12032;width:0;height:54" coordorigin="13416,12032" coordsize="0,54" path="m13416,12032l13416,12086e" filled="f" stroked="t" strokeweight="0.475494pt" strokecolor="#000000">
              <v:path arrowok="t"/>
            </v:shape>
            <v:shape style="position:absolute;left:13416;top:10330;width:48;height:3" coordorigin="13416,10330" coordsize="48,3" path="m13416,10333l13463,10330e" filled="f" stroked="t" strokeweight="0.475494pt" strokecolor="#000000">
              <v:path arrowok="t"/>
            </v:shape>
            <v:shape style="position:absolute;left:13505;top:10324;width:0;height:3" coordorigin="13505,10324" coordsize="0,3" path="m13505,10327l13505,10324e" filled="f" stroked="t" strokeweight="0.475494pt" strokecolor="#000000">
              <v:path arrowok="t"/>
            </v:shape>
            <v:shape style="position:absolute;left:13546;top:10320;width:73;height:6" coordorigin="13546,10320" coordsize="73,6" path="m13546,10327l13619,10320e" filled="f" stroked="t" strokeweight="0.475494pt" strokecolor="#000000">
              <v:path arrowok="t"/>
            </v:shape>
            <v:shape style="position:absolute;left:13660;top:10314;width:0;height:3" coordorigin="13660,10314" coordsize="0,3" path="m13660,10317l13660,10314e" filled="f" stroked="t" strokeweight="0.475494pt" strokecolor="#000000">
              <v:path arrowok="t"/>
            </v:shape>
            <v:shape style="position:absolute;left:13701;top:10311;width:73;height:6" coordorigin="13701,10311" coordsize="73,6" path="m13701,10317l13774,10311e" filled="f" stroked="t" strokeweight="0.475494pt" strokecolor="#000000">
              <v:path arrowok="t"/>
            </v:shape>
            <v:shape style="position:absolute;left:13815;top:10304;width:0;height:3" coordorigin="13815,10304" coordsize="0,3" path="m13815,10308l13815,10304e" filled="f" stroked="t" strokeweight="0.475494pt" strokecolor="#000000">
              <v:path arrowok="t"/>
            </v:shape>
            <v:shape style="position:absolute;left:13856;top:10301;width:73;height:3" coordorigin="13856,10301" coordsize="73,3" path="m13856,10304l13929,10301e" filled="f" stroked="t" strokeweight="0.475494pt" strokecolor="#000000">
              <v:path arrowok="t"/>
            </v:shape>
            <v:shape style="position:absolute;left:13971;top:10295;width:0;height:3" coordorigin="13971,10295" coordsize="0,3" path="m13971,10298l13971,10295e" filled="f" stroked="t" strokeweight="0.475494pt" strokecolor="#000000">
              <v:path arrowok="t"/>
            </v:shape>
            <v:shape style="position:absolute;left:14012;top:10292;width:73;height:3" coordorigin="14012,10292" coordsize="73,3" path="m14012,10295l14085,10292e" filled="f" stroked="t" strokeweight="0.475494pt" strokecolor="#000000">
              <v:path arrowok="t"/>
            </v:shape>
            <v:shape style="position:absolute;left:14126;top:10285;width:0;height:3" coordorigin="14126,10285" coordsize="0,3" path="m14126,10289l14126,10285e" filled="f" stroked="t" strokeweight="0.475494pt" strokecolor="#000000">
              <v:path arrowok="t"/>
            </v:shape>
            <v:shape style="position:absolute;left:14167;top:10282;width:76;height:3" coordorigin="14167,10282" coordsize="76,3" path="m14167,10285l14243,10282e" filled="f" stroked="t" strokeweight="0.475494pt" strokecolor="#000000">
              <v:path arrowok="t"/>
            </v:shape>
            <v:shape style="position:absolute;left:14284;top:10276;width:0;height:3" coordorigin="14284,10276" coordsize="0,3" path="m14284,10279l14284,10276e" filled="f" stroked="t" strokeweight="0.475494pt" strokecolor="#000000">
              <v:path arrowok="t"/>
            </v:shape>
            <v:shape style="position:absolute;left:14322;top:10273;width:76;height:3" coordorigin="14322,10273" coordsize="76,3" path="m14322,10276l14399,10273e" filled="f" stroked="t" strokeweight="0.475494pt" strokecolor="#000000">
              <v:path arrowok="t"/>
            </v:shape>
            <v:shape style="position:absolute;left:14440;top:10266;width:0;height:3" coordorigin="14440,10266" coordsize="0,3" path="m14440,10270l14440,10266e" filled="f" stroked="t" strokeweight="0.475494pt" strokecolor="#000000">
              <v:path arrowok="t"/>
            </v:shape>
            <v:shape style="position:absolute;left:14481;top:10263;width:73;height:3" coordorigin="14481,10263" coordsize="73,3" path="m14481,10266l14554,10263e" filled="f" stroked="t" strokeweight="0.475494pt" strokecolor="#000000">
              <v:path arrowok="t"/>
            </v:shape>
            <v:shape style="position:absolute;left:14595;top:10257;width:0;height:3" coordorigin="14595,10257" coordsize="0,3" path="m14595,10260l14595,10257e" filled="f" stroked="t" strokeweight="0.475494pt" strokecolor="#000000">
              <v:path arrowok="t"/>
            </v:shape>
            <v:shape style="position:absolute;left:14636;top:10251;width:73;height:6" coordorigin="14636,10251" coordsize="73,6" path="m14636,10257l14709,10251e" filled="f" stroked="t" strokeweight="0.475494pt" strokecolor="#000000">
              <v:path arrowok="t"/>
            </v:shape>
            <v:shape style="position:absolute;left:14750;top:10247;width:0;height:3" coordorigin="14750,10247" coordsize="0,3" path="m14750,10251l14750,10247e" filled="f" stroked="t" strokeweight="0.475494pt" strokecolor="#000000">
              <v:path arrowok="t"/>
            </v:shape>
            <v:shape style="position:absolute;left:14792;top:10241;width:73;height:6" coordorigin="14792,10241" coordsize="73,6" path="m14792,10247l14864,10241e" filled="f" stroked="t" strokeweight="0.475494pt" strokecolor="#000000">
              <v:path arrowok="t"/>
            </v:shape>
            <v:shape style="position:absolute;left:14906;top:10235;width:0;height:3" coordorigin="14906,10235" coordsize="0,3" path="m14906,10238l14906,10235e" filled="f" stroked="t" strokeweight="0.475494pt" strokecolor="#000000">
              <v:path arrowok="t"/>
            </v:shape>
            <v:shape style="position:absolute;left:14947;top:10232;width:73;height:6" coordorigin="14947,10232" coordsize="73,6" path="m14947,10238l15020,10232e" filled="f" stroked="t" strokeweight="0.475494pt" strokecolor="#000000">
              <v:path arrowok="t"/>
            </v:shape>
            <v:shape style="position:absolute;left:15061;top:10225;width:0;height:3" coordorigin="15061,10225" coordsize="0,3" path="m15061,10228l15061,10225e" filled="f" stroked="t" strokeweight="0.475494pt" strokecolor="#000000">
              <v:path arrowok="t"/>
            </v:shape>
            <v:shape style="position:absolute;left:15102;top:10222;width:76;height:6" coordorigin="15102,10222" coordsize="76,6" path="m15102,10228l15178,10222e" filled="f" stroked="t" strokeweight="0.475494pt" strokecolor="#000000">
              <v:path arrowok="t"/>
            </v:shape>
            <v:shape style="position:absolute;left:15220;top:10216;width:0;height:3" coordorigin="15220,10216" coordsize="0,3" path="m15220,10219l15220,10216e" filled="f" stroked="t" strokeweight="0.475494pt" strokecolor="#000000">
              <v:path arrowok="t"/>
            </v:shape>
            <v:shape style="position:absolute;left:15258;top:10213;width:76;height:3" coordorigin="15258,10213" coordsize="76,3" path="m15258,10216l15334,10213e" filled="f" stroked="t" strokeweight="0.475494pt" strokecolor="#000000">
              <v:path arrowok="t"/>
            </v:shape>
            <v:shape style="position:absolute;left:15375;top:10206;width:0;height:3" coordorigin="15375,10206" coordsize="0,3" path="m15375,10209l15375,10206e" filled="f" stroked="t" strokeweight="0.475494pt" strokecolor="#000000">
              <v:path arrowok="t"/>
            </v:shape>
            <v:shape style="position:absolute;left:15416;top:10203;width:73;height:3" coordorigin="15416,10203" coordsize="73,3" path="m15416,10206l15489,10203e" filled="f" stroked="t" strokeweight="0.475494pt" strokecolor="#000000">
              <v:path arrowok="t"/>
            </v:shape>
            <v:shape style="position:absolute;left:15530;top:10197;width:0;height:3" coordorigin="15530,10197" coordsize="0,3" path="m15530,10200l15530,10197e" filled="f" stroked="t" strokeweight="0.475494pt" strokecolor="#000000">
              <v:path arrowok="t"/>
            </v:shape>
            <v:shape style="position:absolute;left:15571;top:10194;width:73;height:3" coordorigin="15571,10194" coordsize="73,3" path="m15571,10197l15644,10194e" filled="f" stroked="t" strokeweight="0.475494pt" strokecolor="#000000">
              <v:path arrowok="t"/>
            </v:shape>
            <v:shape style="position:absolute;left:15686;top:10187;width:0;height:3" coordorigin="15686,10187" coordsize="0,3" path="m15686,10190l15686,10187e" filled="f" stroked="t" strokeweight="0.475494pt" strokecolor="#000000">
              <v:path arrowok="t"/>
            </v:shape>
            <v:shape style="position:absolute;left:15727;top:10184;width:73;height:3" coordorigin="15727,10184" coordsize="73,3" path="m15727,10187l15800,10184e" filled="f" stroked="t" strokeweight="0.475494pt" strokecolor="#000000">
              <v:path arrowok="t"/>
            </v:shape>
            <v:shape style="position:absolute;left:15841;top:10178;width:0;height:3" coordorigin="15841,10178" coordsize="0,3" path="m15841,10181l15841,10178e" filled="f" stroked="t" strokeweight="0.475494pt" strokecolor="#000000">
              <v:path arrowok="t"/>
            </v:shape>
            <v:shape style="position:absolute;left:15882;top:10171;width:73;height:6" coordorigin="15882,10171" coordsize="73,6" path="m15882,10178l15955,10171e" filled="f" stroked="t" strokeweight="0.475494pt" strokecolor="#000000">
              <v:path arrowok="t"/>
            </v:shape>
            <v:shape style="position:absolute;left:15996;top:10168;width:0;height:3" coordorigin="15996,10168" coordsize="0,3" path="m15996,10171l15996,10168e" filled="f" stroked="t" strokeweight="0.475494pt" strokecolor="#000000">
              <v:path arrowok="t"/>
            </v:shape>
            <v:shape style="position:absolute;left:16037;top:10162;width:76;height:6" coordorigin="16037,10162" coordsize="76,6" path="m16037,10168l16113,10162e" filled="f" stroked="t" strokeweight="0.475494pt" strokecolor="#000000">
              <v:path arrowok="t"/>
            </v:shape>
            <v:shape style="position:absolute;left:16155;top:10159;width:0;height:3" coordorigin="16155,10159" coordsize="0,3" path="m16155,10162l16155,10159e" filled="f" stroked="t" strokeweight="0.475494pt" strokecolor="#000000">
              <v:path arrowok="t"/>
            </v:shape>
            <v:shape style="position:absolute;left:16196;top:10152;width:73;height:6" coordorigin="16196,10152" coordsize="73,6" path="m16196,10159l16269,10152e" filled="f" stroked="t" strokeweight="0.475494pt" strokecolor="#000000">
              <v:path arrowok="t"/>
            </v:shape>
            <v:shape style="position:absolute;left:16310;top:10146;width:0;height:3" coordorigin="16310,10146" coordsize="0,3" path="m16310,10149l16310,10146e" filled="f" stroked="t" strokeweight="0.475494pt" strokecolor="#000000">
              <v:path arrowok="t"/>
            </v:shape>
            <v:shape style="position:absolute;left:16351;top:10143;width:73;height:6" coordorigin="16351,10143" coordsize="73,6" path="m16351,10149l16424,10143e" filled="f" stroked="t" strokeweight="0.475494pt" strokecolor="#000000">
              <v:path arrowok="t"/>
            </v:shape>
            <v:shape style="position:absolute;left:16465;top:10136;width:0;height:3" coordorigin="16465,10136" coordsize="0,3" path="m16465,10140l16465,10136e" filled="f" stroked="t" strokeweight="0.475494pt" strokecolor="#000000">
              <v:path arrowok="t"/>
            </v:shape>
            <v:shape style="position:absolute;left:16507;top:10133;width:73;height:6" coordorigin="16507,10133" coordsize="73,6" path="m16507,10140l16579,10133e" filled="f" stroked="t" strokeweight="0.475494pt" strokecolor="#000000">
              <v:path arrowok="t"/>
            </v:shape>
            <v:shape style="position:absolute;left:16621;top:10127;width:0;height:3" coordorigin="16621,10127" coordsize="0,3" path="m16621,10130l16621,10127e" filled="f" stroked="t" strokeweight="0.475494pt" strokecolor="#000000">
              <v:path arrowok="t"/>
            </v:shape>
            <v:shape style="position:absolute;left:16662;top:10124;width:73;height:3" coordorigin="16662,10124" coordsize="73,3" path="m16662,10127l16735,10124e" filled="f" stroked="t" strokeweight="0.475494pt" strokecolor="#000000">
              <v:path arrowok="t"/>
            </v:shape>
            <v:shape style="position:absolute;left:16776;top:10117;width:0;height:3" coordorigin="16776,10117" coordsize="0,3" path="m16776,10121l16776,10117e" filled="f" stroked="t" strokeweight="0.475494pt" strokecolor="#000000">
              <v:path arrowok="t"/>
            </v:shape>
            <v:shape style="position:absolute;left:16817;top:10114;width:73;height:3" coordorigin="16817,10114" coordsize="73,3" path="m16817,10117l16890,10114e" filled="f" stroked="t" strokeweight="0.475494pt" strokecolor="#000000">
              <v:path arrowok="t"/>
            </v:shape>
            <v:shape style="position:absolute;left:16931;top:10108;width:0;height:3" coordorigin="16931,10108" coordsize="0,3" path="m16931,10111l16931,10108e" filled="f" stroked="t" strokeweight="0.475494pt" strokecolor="#000000">
              <v:path arrowok="t"/>
            </v:shape>
            <v:shape style="position:absolute;left:16973;top:10105;width:76;height:3" coordorigin="16973,10105" coordsize="76,3" path="m16973,10108l17049,10105e" filled="f" stroked="t" strokeweight="0.475494pt" strokecolor="#000000">
              <v:path arrowok="t"/>
            </v:shape>
            <v:shape style="position:absolute;left:17090;top:10098;width:0;height:3" coordorigin="17090,10098" coordsize="0,3" path="m17090,10102l17090,10098e" filled="f" stroked="t" strokeweight="0.475494pt" strokecolor="#000000">
              <v:path arrowok="t"/>
            </v:shape>
            <v:shape style="position:absolute;left:17131;top:10095;width:73;height:3" coordorigin="17131,10095" coordsize="73,3" path="m17131,10098l17204,10095e" filled="f" stroked="t" strokeweight="0.475494pt" strokecolor="#000000">
              <v:path arrowok="t"/>
            </v:shape>
            <v:shape style="position:absolute;left:17245;top:10089;width:0;height:3" coordorigin="17245,10089" coordsize="0,3" path="m17245,10092l17245,10089e" filled="f" stroked="t" strokeweight="0.475494pt" strokecolor="#000000">
              <v:path arrowok="t"/>
            </v:shape>
            <v:shape style="position:absolute;left:17286;top:10083;width:73;height:6" coordorigin="17286,10083" coordsize="73,6" path="m17286,10089l17359,10083e" filled="f" stroked="t" strokeweight="0.475494pt" strokecolor="#000000">
              <v:path arrowok="t"/>
            </v:shape>
            <v:shape style="position:absolute;left:17400;top:10079;width:0;height:3" coordorigin="17400,10079" coordsize="0,3" path="m17400,10083l17400,10079e" filled="f" stroked="t" strokeweight="0.475494pt" strokecolor="#000000">
              <v:path arrowok="t"/>
            </v:shape>
            <v:shape style="position:absolute;left:17442;top:10073;width:73;height:6" coordorigin="17442,10073" coordsize="73,6" path="m17442,10079l17515,10073e" filled="f" stroked="t" strokeweight="0.475494pt" strokecolor="#000000">
              <v:path arrowok="t"/>
            </v:shape>
            <v:shape style="position:absolute;left:17556;top:10070;width:0;height:3" coordorigin="17556,10070" coordsize="0,3" path="m17556,10073l17556,10070e" filled="f" stroked="t" strokeweight="0.475494pt" strokecolor="#000000">
              <v:path arrowok="t"/>
            </v:shape>
            <v:shape style="position:absolute;left:17597;top:10064;width:73;height:6" coordorigin="17597,10064" coordsize="73,6" path="m17597,10070l17670,10064e" filled="f" stroked="t" strokeweight="0.475494pt" strokecolor="#000000">
              <v:path arrowok="t"/>
            </v:shape>
            <v:shape style="position:absolute;left:17711;top:10057;width:0;height:3" coordorigin="17711,10057" coordsize="0,3" path="m17711,10060l17711,10057e" filled="f" stroked="t" strokeweight="0.475494pt" strokecolor="#000000">
              <v:path arrowok="t"/>
            </v:shape>
            <v:shape style="position:absolute;left:17752;top:10054;width:76;height:6" coordorigin="17752,10054" coordsize="76,6" path="m17752,10060l17828,10054e" filled="f" stroked="t" strokeweight="0.475494pt" strokecolor="#000000">
              <v:path arrowok="t"/>
            </v:shape>
            <v:shape style="position:absolute;left:17866;top:10048;width:0;height:3" coordorigin="17866,10048" coordsize="0,3" path="m17866,10051l17866,10048e" filled="f" stroked="t" strokeweight="0.475494pt" strokecolor="#000000">
              <v:path arrowok="t"/>
            </v:shape>
            <v:shape style="position:absolute;left:17908;top:10048;width:48;height:0" coordorigin="17908,10048" coordsize="48,0" path="m17908,10048l17955,10048e" filled="f" stroked="t" strokeweight="0.475494pt" strokecolor="#000000">
              <v:path arrowok="t"/>
            </v:shape>
            <v:shape style="position:absolute;left:15261;top:10856;width:35;height:57" coordorigin="15261,10856" coordsize="35,57" path="m15296,10913l15296,10907,15267,10907,15267,10856,15261,10856,15261,10913,15296,10913xe" filled="t" fillcolor="#000000" stroked="f">
              <v:path arrowok="t"/>
              <v:fill/>
            </v:shape>
            <v:shape style="position:absolute;left:15308;top:10872;width:0;height:41" coordorigin="15308,10872" coordsize="0,41" path="m15308,10913l15308,10872e" filled="f" stroked="t" strokeweight="0.416996pt" strokecolor="#000000">
              <v:path arrowok="t"/>
            </v:shape>
            <v:shape style="position:absolute;left:15308;top:10856;width:0;height:10" coordorigin="15308,10856" coordsize="0,10" path="m15308,10866l15308,10856e" filled="f" stroked="t" strokeweight="0.416996pt" strokecolor="#000000">
              <v:path arrowok="t"/>
            </v:shape>
            <v:shape style="position:absolute;left:15334;top:10872;width:22;height:41" coordorigin="15334,10872" coordsize="22,41" path="m15340,10904l15337,10904,15334,10913,15340,10913,15356,10872,15349,10872,15340,10897,15340,10904xe" filled="t" fillcolor="#000000" stroked="f">
              <v:path arrowok="t"/>
              <v:fill/>
            </v:shape>
            <v:shape style="position:absolute;left:15318;top:10872;width:19;height:41" coordorigin="15318,10872" coordsize="19,41" path="m15334,10897l15327,10872,15318,10872,15334,10913,15337,10904,15337,10897,15334,10897xe" filled="t" fillcolor="#000000" stroked="f">
              <v:path arrowok="t"/>
              <v:fill/>
            </v:shape>
            <v:shape style="position:absolute;left:15369;top:10900;width:32;height:13" coordorigin="15369,10900" coordsize="32,13" path="m15400,10900l15391,10900,15391,10904,15388,10907,15381,10907,15369,10910,15372,10910,15372,10913,15391,10913,15391,10910,15394,10910,15397,10907,15397,10904,15400,10904,15400,10900xe" filled="t" fillcolor="#000000" stroked="f">
              <v:path arrowok="t"/>
              <v:fill/>
            </v:shape>
            <v:shape style="position:absolute;left:15362;top:10878;width:38;height:32" coordorigin="15362,10878" coordsize="38,32" path="m15381,10907l15375,10907,15372,10904,15372,10900,15369,10900,15369,10894,15400,10894,15400,10888,15369,10888,15369,10885,15372,10885,15372,10881,15375,10878,15365,10878,15365,10881,15362,10885,15362,10904,15365,10904,15365,10907,15369,10910,15381,10907xe" filled="t" fillcolor="#000000" stroked="f">
              <v:path arrowok="t"/>
              <v:fill/>
            </v:shape>
            <v:shape style="position:absolute;left:15369;top:10872;width:32;height:16" coordorigin="15369,10872" coordsize="32,16" path="m15394,10888l15400,10888,15400,10885,15397,10881,15397,10878,15394,10878,15394,10875,15391,10875,15391,10872,15372,10872,15372,10875,15369,10875,15369,10878,15388,10878,15391,10881,15391,10888,15394,10888xe" filled="t" fillcolor="#000000" stroked="f">
              <v:path arrowok="t"/>
              <v:fill/>
            </v:shape>
            <v:shape style="position:absolute;left:15454;top:10888;width:29;height:25" coordorigin="15454,10888" coordsize="29,25" path="m15464,10897l15464,10900,15473,10913,15483,10913,15473,10897,15470,10897,15470,10894,15467,10891,15464,10888,15454,10888,15454,10891,15457,10891,15460,10894,15460,10897,15464,10897xe" filled="t" fillcolor="#000000" stroked="f">
              <v:path arrowok="t"/>
              <v:fill/>
            </v:shape>
            <v:shape style="position:absolute;left:15464;top:10862;width:13;height:19" coordorigin="15464,10862" coordsize="13,19" path="m15467,10866l15467,10869,15470,10869,15470,10875,15467,10878,15464,10878,15464,10881,15473,10881,15476,10878,15476,10862,15464,10862,15467,10866xe" filled="t" fillcolor="#000000" stroked="f">
              <v:path arrowok="t"/>
              <v:fill/>
            </v:shape>
            <v:shape style="position:absolute;left:15432;top:10856;width:41;height:57" coordorigin="15432,10856" coordsize="41,57" path="m15432,10856l15432,10913,15438,10913,15438,10888,15467,10888,15467,10885,15470,10885,15473,10881,15438,10881,15438,10862,15473,10862,15473,10859,15467,10859,15467,10856,15432,10856xe" filled="t" fillcolor="#000000" stroked="f">
              <v:path arrowok="t"/>
              <v:fill/>
            </v:shape>
            <v:shape style="position:absolute;left:15505;top:10907;width:13;height:3" coordorigin="15505,10907" coordsize="13,3" path="m15508,10907l15505,10910,15518,10910,15518,10907,15508,10907xe" filled="t" fillcolor="#000000" stroked="f">
              <v:path arrowok="t"/>
              <v:fill/>
            </v:shape>
            <v:shape style="position:absolute;left:15489;top:10891;width:29;height:22" coordorigin="15489,10891" coordsize="29,22" path="m15492,10913l15511,10913,15514,10910,15502,10910,15502,10907,15498,10907,15495,10904,15495,10900,15498,10897,15502,10897,15505,10894,15518,10894,15518,10891,15495,10891,15492,10894,15489,10897,15489,10910,15492,10910,15492,10913xe" filled="t" fillcolor="#000000" stroked="f">
              <v:path arrowok="t"/>
              <v:fill/>
            </v:shape>
            <v:shape style="position:absolute;left:15489;top:10878;width:10;height:6" coordorigin="15489,10878" coordsize="10,6" path="m15498,10881l15498,10878,15492,10878,15492,10881,15489,10881,15489,10885,15498,10885,15498,10881xe" filled="t" fillcolor="#000000" stroked="f">
              <v:path arrowok="t"/>
              <v:fill/>
            </v:shape>
            <v:shape style="position:absolute;left:15492;top:10872;width:35;height:41" coordorigin="15492,10872" coordsize="35,41" path="m15524,10875l15521,10875,15518,10872,15498,10872,15495,10875,15492,10878,15514,10878,15518,10881,15518,10888,15508,10888,15505,10891,15518,10891,15518,10900,15514,10904,15514,10907,15518,10907,15518,10913,15527,10913,15527,10910,15524,10910,15524,10875xe" filled="t" fillcolor="#000000" stroked="f">
              <v:path arrowok="t"/>
              <v:fill/>
            </v:shape>
            <v:shape style="position:absolute;left:15540;top:10897;width:29;height:16" coordorigin="15540,10897" coordsize="29,16" path="m15568,10900l15562,10897,15562,10904,15559,10904,15559,10907,15552,10907,15540,10910,15543,10910,15543,10913,15562,10913,15562,10910,15565,10910,15565,10907,15568,10904,15568,10900xe" filled="t" fillcolor="#000000" stroked="f">
              <v:path arrowok="t"/>
              <v:fill/>
            </v:shape>
            <v:shape style="position:absolute;left:15552;top:10875;width:16;height:10" coordorigin="15552,10875" coordsize="16,10" path="m15568,10881l15568,10878,15565,10878,15565,10875,15552,10878,15559,10878,15559,10881,15562,10881,15562,10885,15568,10885,15568,10881xe" filled="t" fillcolor="#000000" stroked="f">
              <v:path arrowok="t"/>
              <v:fill/>
            </v:shape>
            <v:shape style="position:absolute;left:15533;top:10872;width:32;height:38" coordorigin="15533,10872" coordsize="32,38" path="m15552,10907l15546,10907,15543,10904,15543,10900,15540,10900,15540,10888,15543,10885,15543,10881,15546,10878,15552,10878,15565,10875,15562,10875,15562,10872,15543,10872,15543,10875,15540,10875,15537,10878,15537,10881,15533,10885,15533,10904,15537,10904,15537,10907,15540,10910,15552,10907xe" filled="t" fillcolor="#000000" stroked="f">
              <v:path arrowok="t"/>
              <v:fill/>
            </v:shape>
            <v:shape style="position:absolute;left:15584;top:10872;width:25;height:41" coordorigin="15584,10872" coordsize="25,41" path="m15584,10888l15587,10891,15603,10913,15609,10913,15594,10888,15609,10872,15600,10872,15584,10888xe" filled="t" fillcolor="#000000" stroked="f">
              <v:path arrowok="t"/>
              <v:fill/>
            </v:shape>
            <v:shape style="position:absolute;left:15578;top:10856;width:10;height:57" coordorigin="15578,10856" coordsize="10,57" path="m15578,10856l15578,10913,15584,10913,15584,10897,15587,10891,15584,10888,15584,10856,15578,10856xe" filled="t" fillcolor="#000000" stroked="f">
              <v:path arrowok="t"/>
              <v:fill/>
            </v:shape>
            <v:shape style="position:absolute;left:15619;top:10872;width:0;height:41" coordorigin="15619,10872" coordsize="0,41" path="m15619,10913l15619,10872e" filled="f" stroked="t" strokeweight="0.416996pt" strokecolor="#000000">
              <v:path arrowok="t"/>
            </v:shape>
            <v:shape style="position:absolute;left:15619;top:10856;width:0;height:10" coordorigin="15619,10856" coordsize="0,10" path="m15619,10866l15619,10856e" filled="f" stroked="t" strokeweight="0.416996pt" strokecolor="#000000">
              <v:path arrowok="t"/>
            </v:shape>
            <v:shape style="position:absolute;left:15638;top:10875;width:10;height:3" coordorigin="15638,10875" coordsize="10,3" path="m15638,10875l15638,10878,15647,10878,15638,10875xe" filled="t" fillcolor="#000000" stroked="f">
              <v:path arrowok="t"/>
              <v:fill/>
            </v:shape>
            <v:shape style="position:absolute;left:15632;top:10872;width:10;height:41" coordorigin="15632,10872" coordsize="10,41" path="m15632,10872l15632,10913,15638,10913,15638,10881,15641,10881,15641,10878,15638,10878,15638,10872,15632,10872xe" filled="t" fillcolor="#000000" stroked="f">
              <v:path arrowok="t"/>
              <v:fill/>
            </v:shape>
            <v:shape style="position:absolute;left:15638;top:10872;width:25;height:41" coordorigin="15638,10872" coordsize="25,41" path="m15657,10913l15663,10913,15663,10878,15660,10875,15657,10872,15641,10872,15641,10875,15638,10875,15647,10878,15654,10878,15657,10881,15657,10913xe" filled="t" fillcolor="#000000" stroked="f">
              <v:path arrowok="t"/>
              <v:fill/>
            </v:shape>
            <v:shape style="position:absolute;left:15670;top:10916;width:16;height:10" coordorigin="15670,10916" coordsize="16,10" path="m15686,10923l15679,10923,15679,10919,15676,10916,15670,10916,15670,10919,15673,10923,15673,10926,15686,10923xe" filled="t" fillcolor="#000000" stroked="f">
              <v:path arrowok="t"/>
              <v:fill/>
            </v:shape>
            <v:shape style="position:absolute;left:15673;top:10907;width:32;height:22" coordorigin="15673,10907" coordsize="32,22" path="m15705,10919l15705,10907,15698,10907,15698,10919,15695,10919,15695,10923,15686,10923,15673,10926,15676,10926,15676,10929,15698,10929,15698,10926,15701,10926,15701,10923,15705,10923,15705,10919xe" filled="t" fillcolor="#000000" stroked="f">
              <v:path arrowok="t"/>
              <v:fill/>
            </v:shape>
            <v:shape style="position:absolute;left:15670;top:10875;width:29;height:38" coordorigin="15670,10875" coordsize="29,38" path="m15673,10904l15673,10907,15676,10907,15676,10910,15679,10910,15679,10913,15692,10913,15695,10910,15698,10910,15698,10907,15682,10907,15679,10904,15679,10900,15676,10900,15676,10885,15679,10881,15679,10878,15689,10878,15676,10875,15673,10878,15673,10881,15670,10881,15670,10900,15673,10904xe" filled="t" fillcolor="#000000" stroked="f">
              <v:path arrowok="t"/>
              <v:fill/>
            </v:shape>
            <v:shape style="position:absolute;left:15692;top:10872;width:13;height:35" coordorigin="15692,10872" coordsize="13,35" path="m15692,10907l15705,10907,15705,10872,15698,10872,15698,10878,15695,10878,15695,10881,15698,10881,15698,10900,15695,10904,15692,10907xe" filled="t" fillcolor="#000000" stroked="f">
              <v:path arrowok="t"/>
              <v:fill/>
            </v:shape>
            <v:shape style="position:absolute;left:15676;top:10872;width:22;height:6" coordorigin="15676,10872" coordsize="22,6" path="m15698,10875l15695,10875,15695,10872,15679,10872,15676,10875,15689,10878,15698,10878,15698,10875xe" filled="t" fillcolor="#000000" stroked="f">
              <v:path arrowok="t"/>
              <v:fill/>
            </v:shape>
            <v:shape type="#_x0000_t75" style="position:absolute;left:9978;top:11441;width:333;height:82">
              <v:imagedata o:title="" r:id="rId12"/>
            </v:shape>
            <v:shape style="position:absolute;left:12611;top:11411;width:38;height:57" coordorigin="12611,11411" coordsize="38,57" path="m12633,11411l12611,11468,12617,11468,12623,11452,12649,11452,12626,11446,12633,11427,12633,11423,12636,11423,12636,11417,12639,11411,12633,11411xe" filled="t" fillcolor="#000000" stroked="f">
              <v:path arrowok="t"/>
              <v:fill/>
            </v:shape>
            <v:shape style="position:absolute;left:12626;top:11411;width:38;height:57" coordorigin="12626,11411" coordsize="38,57" path="m12639,11427l12639,11430,12646,11446,12626,11446,12649,11452,12655,11468,12665,11468,12639,11411,12636,11417,12636,11420,12639,11423,12639,11427xe" filled="t" fillcolor="#000000" stroked="f">
              <v:path arrowok="t"/>
              <v:fill/>
            </v:shape>
            <v:shape style="position:absolute;left:12674;top:11427;width:0;height:41" coordorigin="12674,11427" coordsize="0,41" path="m12674,11468l12674,11427e" filled="f" stroked="t" strokeweight="0.416996pt" strokecolor="#000000">
              <v:path arrowok="t"/>
            </v:shape>
            <v:shape style="position:absolute;left:12674;top:11411;width:0;height:10" coordorigin="12674,11411" coordsize="0,10" path="m12674,11420l12674,11411e" filled="f" stroked="t" strokeweight="0.416996pt" strokecolor="#000000">
              <v:path arrowok="t"/>
            </v:shape>
            <v:shape style="position:absolute;left:12687;top:11455;width:16;height:10" coordorigin="12687,11455" coordsize="16,10" path="m12687,11458l12687,11462,12690,11462,12690,11465,12703,11462,12696,11462,12693,11458,12693,11455,12687,11455,12687,11458xe" filled="t" fillcolor="#000000" stroked="f">
              <v:path arrowok="t"/>
              <v:fill/>
            </v:shape>
            <v:shape style="position:absolute;left:12687;top:11430;width:35;height:38" coordorigin="12687,11430" coordsize="35,38" path="m12722,11455l12718,11452,12718,11449,12715,11449,12715,11446,12709,11446,12709,11443,12696,11443,12696,11439,12693,11439,12693,11436,12696,11433,12703,11433,12690,11430,12690,11433,12687,11433,12687,11443,12690,11443,12690,11446,12693,11446,12693,11449,12703,11449,12703,11452,12712,11452,12712,11462,12703,11462,12690,11465,12693,11465,12693,11468,12712,11468,12715,11465,12718,11465,12718,11458,12722,11458,12722,11455xe" filled="t" fillcolor="#000000" stroked="f">
              <v:path arrowok="t"/>
              <v:fill/>
            </v:shape>
            <v:shape style="position:absolute;left:12690;top:11427;width:29;height:13" coordorigin="12690,11427" coordsize="29,13" path="m12715,11430l12712,11427,12693,11427,12693,11430,12690,11430,12703,11433,12709,11433,12712,11436,12712,11439,12718,11436,12718,11433,12715,11430xe" filled="t" fillcolor="#000000" stroked="f">
              <v:path arrowok="t"/>
              <v:fill/>
            </v:shape>
            <v:shape style="position:absolute;left:12734;top:11411;width:0;height:57" coordorigin="12734,11411" coordsize="0,57" path="m12734,11468l12734,11411e" filled="f" stroked="t" strokeweight="0.416996pt" strokecolor="#000000">
              <v:path arrowok="t"/>
            </v:shape>
            <v:shape style="position:absolute;left:12750;top:11455;width:32;height:13" coordorigin="12750,11455" coordsize="32,13" path="m12782,11455l12772,11455,12772,11458,12769,11462,12763,11462,12750,11465,12753,11465,12753,11468,12772,11468,12772,11465,12775,11465,12779,11462,12779,11458,12782,11458,12782,11455xe" filled="t" fillcolor="#000000" stroked="f">
              <v:path arrowok="t"/>
              <v:fill/>
            </v:shape>
            <v:shape style="position:absolute;left:12744;top:11433;width:38;height:32" coordorigin="12744,11433" coordsize="38,32" path="m12763,11462l12756,11462,12753,11458,12753,11455,12750,11455,12750,11449,12782,11449,12782,11443,12750,11443,12750,11439,12753,11439,12753,11436,12756,11433,12747,11433,12747,11436,12744,11439,12744,11458,12747,11458,12747,11462,12750,11465,12763,11462xe" filled="t" fillcolor="#000000" stroked="f">
              <v:path arrowok="t"/>
              <v:fill/>
            </v:shape>
            <v:shape style="position:absolute;left:12750;top:11427;width:32;height:16" coordorigin="12750,11427" coordsize="32,16" path="m12775,11443l12782,11443,12782,11439,12779,11436,12779,11433,12775,11433,12775,11430,12772,11430,12772,11427,12753,11427,12753,11430,12750,11430,12750,11433,12769,11433,12772,11436,12772,11443,12775,11443xe" filled="t" fillcolor="#000000" stroked="f">
              <v:path arrowok="t"/>
              <v:fill/>
            </v:shape>
            <v:shape style="position:absolute;left:18266;top:11411;width:38;height:57" coordorigin="18266,11411" coordsize="38,57" path="m18288,11411l18266,11468,18272,11468,18279,11452,18304,11452,18282,11446,18288,11427,18288,11423,18291,11423,18291,11417,18294,11411,18288,11411xe" filled="t" fillcolor="#000000" stroked="f">
              <v:path arrowok="t"/>
              <v:fill/>
            </v:shape>
            <v:shape style="position:absolute;left:18282;top:11411;width:38;height:57" coordorigin="18282,11411" coordsize="38,57" path="m18294,11427l18294,11430,18301,11446,18282,11446,18304,11452,18310,11468,18320,11468,18294,11411,18291,11417,18291,11420,18294,11423,18294,11427xe" filled="t" fillcolor="#000000" stroked="f">
              <v:path arrowok="t"/>
              <v:fill/>
            </v:shape>
            <v:shape style="position:absolute;left:18329;top:11427;width:0;height:41" coordorigin="18329,11427" coordsize="0,41" path="m18329,11468l18329,11427e" filled="f" stroked="t" strokeweight="0.416996pt" strokecolor="#000000">
              <v:path arrowok="t"/>
            </v:shape>
            <v:shape style="position:absolute;left:18329;top:11411;width:0;height:10" coordorigin="18329,11411" coordsize="0,10" path="m18329,11420l18329,11411e" filled="f" stroked="t" strokeweight="0.416996pt" strokecolor="#000000">
              <v:path arrowok="t"/>
            </v:shape>
            <v:shape style="position:absolute;left:18342;top:11455;width:16;height:10" coordorigin="18342,11455" coordsize="16,10" path="m18342,11458l18342,11462,18345,11462,18345,11465,18358,11462,18351,11462,18348,11458,18348,11455,18342,11455,18342,11458xe" filled="t" fillcolor="#000000" stroked="f">
              <v:path arrowok="t"/>
              <v:fill/>
            </v:shape>
            <v:shape style="position:absolute;left:18342;top:11430;width:35;height:38" coordorigin="18342,11430" coordsize="35,38" path="m18377,11455l18374,11452,18374,11449,18370,11449,18370,11446,18364,11446,18364,11443,18351,11443,18351,11439,18348,11439,18348,11436,18351,11433,18358,11433,18345,11430,18345,11433,18342,11433,18342,11443,18345,11443,18345,11446,18348,11446,18348,11449,18358,11449,18358,11452,18367,11452,18367,11462,18358,11462,18345,11465,18348,11465,18348,11468,18367,11468,18370,11465,18374,11465,18374,11458,18377,11458,18377,11455xe" filled="t" fillcolor="#000000" stroked="f">
              <v:path arrowok="t"/>
              <v:fill/>
            </v:shape>
            <v:shape style="position:absolute;left:18345;top:11427;width:29;height:13" coordorigin="18345,11427" coordsize="29,13" path="m18370,11430l18367,11427,18348,11427,18348,11430,18345,11430,18358,11433,18364,11433,18367,11436,18367,11439,18374,11436,18374,11433,18370,11430xe" filled="t" fillcolor="#000000" stroked="f">
              <v:path arrowok="t"/>
              <v:fill/>
            </v:shape>
            <v:shape style="position:absolute;left:18389;top:11411;width:0;height:57" coordorigin="18389,11411" coordsize="0,57" path="m18389,11468l18389,11411e" filled="f" stroked="t" strokeweight="0.416996pt" strokecolor="#000000">
              <v:path arrowok="t"/>
            </v:shape>
            <v:shape style="position:absolute;left:18405;top:11455;width:32;height:13" coordorigin="18405,11455" coordsize="32,13" path="m18437,11455l18428,11455,18428,11458,18424,11462,18418,11462,18405,11465,18409,11465,18409,11468,18428,11468,18428,11465,18431,11465,18434,11462,18434,11458,18437,11458,18437,11455xe" filled="t" fillcolor="#000000" stroked="f">
              <v:path arrowok="t"/>
              <v:fill/>
            </v:shape>
            <v:shape style="position:absolute;left:18399;top:11433;width:38;height:32" coordorigin="18399,11433" coordsize="38,32" path="m18418,11462l18412,11462,18409,11458,18409,11455,18405,11455,18405,11449,18437,11449,18437,11443,18405,11443,18405,11439,18409,11439,18409,11436,18412,11433,18402,11433,18402,11436,18399,11439,18399,11458,18402,11458,18402,11462,18405,11465,18418,11462xe" filled="t" fillcolor="#000000" stroked="f">
              <v:path arrowok="t"/>
              <v:fill/>
            </v:shape>
            <v:shape style="position:absolute;left:18405;top:11427;width:32;height:16" coordorigin="18405,11427" coordsize="32,16" path="m18431,11443l18437,11443,18437,11439,18434,11436,18434,11433,18431,11433,18431,11430,18428,11430,18428,11427,18409,11427,18409,11430,18405,11430,18405,11433,18424,11433,18428,11436,18428,11443,18431,11443xe" filled="t" fillcolor="#000000" stroked="f">
              <v:path arrowok="t"/>
              <v:fill/>
            </v:shape>
            <v:shape style="position:absolute;left:8816;top:11452;width:19;height:44" coordorigin="8816,11452" coordsize="19,44" path="m8826,11487l8823,11487,8823,11490,8819,11493,8816,11493,8816,11496,8829,11496,8829,11490,8832,11490,8832,11484,8835,11484,8835,11468,8832,11465,8832,11458,8829,11458,8829,11452,8816,11452,8816,11455,8819,11455,8823,11458,8823,11462,8826,11462,8826,11487xe" filled="t" fillcolor="#000000" stroked="f">
              <v:path arrowok="t"/>
              <v:fill/>
            </v:shape>
            <v:shape style="position:absolute;left:8788;top:11446;width:38;height:57" coordorigin="8788,11446" coordsize="38,57" path="m8788,11446l8788,11503,8819,11503,8819,11500,8826,11500,8826,11496,8794,11496,8794,11452,8826,11452,8826,11449,8819,11449,8819,11446,8788,11446xe" filled="t" fillcolor="#000000" stroked="f">
              <v:path arrowok="t"/>
              <v:fill/>
            </v:shape>
            <v:shape style="position:absolute;left:8845;top:11468;width:19;height:32" coordorigin="8845,11468" coordsize="19,32" path="m8864,11496l8857,11496,8854,11493,8854,11490,8851,11490,8851,11474,8854,11474,8854,11471,8857,11468,8848,11468,8848,11471,8845,11471,8845,11493,8848,11493,8848,11496,8851,11500,8864,11496xe" filled="t" fillcolor="#000000" stroked="f">
              <v:path arrowok="t"/>
              <v:fill/>
            </v:shape>
            <v:shape style="position:absolute;left:8848;top:11462;width:35;height:41" coordorigin="8848,11462" coordsize="35,41" path="m8864,11462l8854,11462,8854,11465,8851,11465,8848,11468,8870,11468,8873,11471,8873,11474,8876,11477,8876,11487,8873,11490,8873,11493,8870,11496,8864,11496,8851,11500,8854,11500,8854,11503,8873,11503,8873,11500,8876,11500,8876,11496,8880,11496,8880,11493,8883,11490,8883,11474,8880,11471,8880,11468,8876,11465,8873,11465,8873,11462,8864,11462xe" filled="t" fillcolor="#000000" stroked="f">
              <v:path arrowok="t"/>
              <v:fill/>
            </v:shape>
            <v:shape style="position:absolute;left:8892;top:11487;width:29;height:16" coordorigin="8892,11487" coordsize="29,16" path="m8921,11490l8914,11487,8914,11493,8911,11493,8911,11496,8905,11496,8892,11500,8895,11500,8895,11503,8914,11503,8914,11500,8918,11500,8918,11496,8921,11493,8921,11490xe" filled="t" fillcolor="#000000" stroked="f">
              <v:path arrowok="t"/>
              <v:fill/>
            </v:shape>
            <v:shape style="position:absolute;left:8905;top:11465;width:16;height:10" coordorigin="8905,11465" coordsize="16,10" path="m8921,11471l8921,11468,8918,11468,8918,11465,8905,11468,8911,11468,8911,11471,8914,11471,8914,11474,8921,11474,8921,11471xe" filled="t" fillcolor="#000000" stroked="f">
              <v:path arrowok="t"/>
              <v:fill/>
            </v:shape>
            <v:shape style="position:absolute;left:8886;top:11462;width:32;height:38" coordorigin="8886,11462" coordsize="32,38" path="m8905,11496l8899,11496,8895,11493,8895,11490,8892,11490,8892,11477,8895,11474,8895,11471,8899,11468,8905,11468,8918,11465,8914,11465,8914,11462,8895,11462,8895,11465,8892,11465,8889,11468,8889,11471,8886,11474,8886,11493,8889,11493,8889,11496,8892,11500,8905,11496xe" filled="t" fillcolor="#000000" stroked="f">
              <v:path arrowok="t"/>
              <v:fill/>
            </v:shape>
            <v:shape style="position:absolute;left:8933;top:11462;width:25;height:41" coordorigin="8933,11462" coordsize="25,41" path="m8933,11477l8937,11481,8953,11503,8959,11503,8943,11477,8959,11462,8949,11462,8933,11477xe" filled="t" fillcolor="#000000" stroked="f">
              <v:path arrowok="t"/>
              <v:fill/>
            </v:shape>
            <v:shape style="position:absolute;left:8927;top:11446;width:10;height:57" coordorigin="8927,11446" coordsize="10,57" path="m8927,11446l8927,11503,8933,11503,8933,11487,8937,11481,8933,11477,8933,11446,8927,11446xe" filled="t" fillcolor="#000000" stroked="f">
              <v:path arrowok="t"/>
              <v:fill/>
            </v:shape>
            <v:shape style="position:absolute;left:25180;top:12241;width:38;height:57" coordorigin="25180,12241" coordsize="38,57" path="m25211,12273l25211,12298,25218,12298,25218,12241,25211,12241,25211,12264,25180,12264,25211,12273xe" filled="t" fillcolor="#000000" stroked="f">
              <v:path arrowok="t"/>
              <v:fill/>
            </v:shape>
            <v:shape style="position:absolute;left:25173;top:12241;width:38;height:57" coordorigin="25173,12241" coordsize="38,57" path="m25173,12241l25173,12298,25180,12298,25180,12273,25211,12273,25180,12264,25180,12241,25173,12241xe" filled="t" fillcolor="#000000" stroked="f">
              <v:path arrowok="t"/>
              <v:fill/>
            </v:shape>
            <v:shape style="position:absolute;left:25246;top:12292;width:13;height:3" coordorigin="25246,12292" coordsize="13,3" path="m25249,12292l25246,12295,25259,12295,25259,12292,25249,12292xe" filled="t" fillcolor="#000000" stroked="f">
              <v:path arrowok="t"/>
              <v:fill/>
            </v:shape>
            <v:shape style="position:absolute;left:25230;top:12276;width:29;height:22" coordorigin="25230,12276" coordsize="29,22" path="m25233,12298l25252,12298,25256,12295,25243,12295,25243,12292,25240,12292,25237,12289,25237,12286,25240,12283,25243,12283,25246,12279,25259,12279,25259,12276,25237,12276,25233,12279,25230,12283,25230,12295,25233,12295,25233,12298xe" filled="t" fillcolor="#000000" stroked="f">
              <v:path arrowok="t"/>
              <v:fill/>
            </v:shape>
            <v:shape style="position:absolute;left:25230;top:12264;width:10;height:6" coordorigin="25230,12264" coordsize="10,6" path="m25240,12267l25240,12264,25233,12264,25233,12267,25230,12267,25230,12270,25240,12270,25240,12267xe" filled="t" fillcolor="#000000" stroked="f">
              <v:path arrowok="t"/>
              <v:fill/>
            </v:shape>
            <v:shape style="position:absolute;left:25233;top:12257;width:35;height:41" coordorigin="25233,12257" coordsize="35,41" path="m25265,12260l25262,12260,25259,12257,25240,12257,25237,12260,25233,12264,25256,12264,25259,12267,25259,12273,25249,12273,25246,12276,25259,12276,25259,12286,25256,12289,25256,12292,25259,12292,25259,12298,25268,12298,25268,12295,25265,12295,25265,12260xe" filled="t" fillcolor="#000000" stroked="f">
              <v:path arrowok="t"/>
              <v:fill/>
            </v:shape>
            <v:shape style="position:absolute;left:25278;top:12257;width:10;height:41" coordorigin="25278,12257" coordsize="10,41" path="m25278,12257l25278,12298,25284,12298,25284,12267,25287,12267,25287,12264,25284,12264,25284,12257,25278,12257xe" filled="t" fillcolor="#000000" stroked="f">
              <v:path arrowok="t"/>
              <v:fill/>
            </v:shape>
            <v:shape style="position:absolute;left:25284;top:12257;width:16;height:6" coordorigin="25284,12257" coordsize="16,6" path="m25284,12260l25284,12264,25297,12264,25300,12257,25287,12257,25287,12260,25284,12260xe" filled="t" fillcolor="#000000" stroked="f">
              <v:path arrowok="t"/>
              <v:fill/>
            </v:shape>
            <v:shape style="position:absolute;left:25306;top:12292;width:25;height:6" coordorigin="25306,12292" coordsize="25,6" path="m25325,12292l25306,12292,25310,12295,25313,12295,25313,12298,25329,12298,25329,12295,25332,12295,25332,12292,25325,12292xe" filled="t" fillcolor="#000000" stroked="f">
              <v:path arrowok="t"/>
              <v:fill/>
            </v:shape>
            <v:shape style="position:absolute;left:25303;top:12257;width:29;height:35" coordorigin="25303,12257" coordsize="29,35" path="m25306,12267l25303,12267,25303,12289,25306,12289,25306,12292,25316,12292,25313,12289,25313,12286,25310,12286,25310,12270,25313,12270,25313,12264,25332,12264,25332,12260,25329,12260,25325,12257,25313,12257,25310,12260,25306,12264,25306,12267xe" filled="t" fillcolor="#000000" stroked="f">
              <v:path arrowok="t"/>
              <v:fill/>
            </v:shape>
            <v:shape style="position:absolute;left:25329;top:12241;width:10;height:57" coordorigin="25329,12241" coordsize="10,57" path="m25329,12264l25329,12267,25332,12270,25332,12289,25329,12289,25329,12292,25332,12292,25332,12298,25338,12298,25338,12241,25332,12241,25332,12264,25329,12264xe" filled="t" fillcolor="#000000" stroked="f">
              <v:path arrowok="t"/>
              <v:fill/>
            </v:shape>
            <v:shape style="position:absolute;left:25348;top:12286;width:16;height:10" coordorigin="25348,12286" coordsize="16,10" path="m25348,12289l25348,12292,25351,12292,25351,12295,25363,12292,25357,12292,25354,12289,25354,12286,25348,12286,25348,12289xe" filled="t" fillcolor="#000000" stroked="f">
              <v:path arrowok="t"/>
              <v:fill/>
            </v:shape>
            <v:shape style="position:absolute;left:25348;top:12260;width:35;height:38" coordorigin="25348,12260" coordsize="35,38" path="m25382,12286l25379,12283,25379,12279,25376,12279,25376,12276,25370,12276,25370,12273,25357,12273,25357,12270,25354,12270,25354,12267,25357,12264,25363,12264,25351,12260,25351,12264,25348,12264,25348,12273,25351,12273,25351,12276,25354,12276,25354,12279,25363,12279,25363,12283,25373,12283,25373,12292,25363,12292,25351,12295,25354,12295,25354,12298,25373,12298,25376,12295,25379,12295,25379,12289,25382,12289,25382,12286xe" filled="t" fillcolor="#000000" stroked="f">
              <v:path arrowok="t"/>
              <v:fill/>
            </v:shape>
            <v:shape style="position:absolute;left:25351;top:12257;width:29;height:13" coordorigin="25351,12257" coordsize="29,13" path="m25376,12260l25373,12257,25354,12257,25354,12260,25351,12260,25363,12264,25370,12264,25373,12267,25373,12270,25379,12267,25379,12264,25376,12260xe" filled="t" fillcolor="#000000" stroked="f">
              <v:path arrowok="t"/>
              <v:fill/>
            </v:shape>
            <v:shape style="position:absolute;left:25392;top:12292;width:16;height:6" coordorigin="25392,12292" coordsize="16,6" path="m25405,12292l25392,12292,25392,12295,25395,12295,25395,12298,25408,12298,25405,12292xe" filled="t" fillcolor="#000000" stroked="f">
              <v:path arrowok="t"/>
              <v:fill/>
            </v:shape>
            <v:shape style="position:absolute;left:25386;top:12245;width:19;height:48" coordorigin="25386,12245" coordsize="19,48" path="m25392,12257l25386,12257,25386,12264,25392,12264,25392,12292,25398,12292,25398,12264,25405,12264,25405,12257,25398,12257,25398,12245,25392,12248,25392,12257xe" filled="t" fillcolor="#000000" stroked="f">
              <v:path arrowok="t"/>
              <v:fill/>
            </v:shape>
            <v:shape style="position:absolute;left:25427;top:12292;width:13;height:3" coordorigin="25427,12292" coordsize="13,3" path="m25430,12292l25427,12295,25439,12295,25439,12292,25430,12292xe" filled="t" fillcolor="#000000" stroked="f">
              <v:path arrowok="t"/>
              <v:fill/>
            </v:shape>
            <v:shape style="position:absolute;left:25411;top:12276;width:29;height:22" coordorigin="25411,12276" coordsize="29,22" path="m25414,12298l25433,12298,25436,12295,25424,12295,25424,12292,25420,12292,25417,12289,25417,12286,25420,12283,25424,12283,25427,12279,25439,12279,25439,12276,25417,12276,25414,12279,25411,12283,25411,12295,25414,12295,25414,12298xe" filled="t" fillcolor="#000000" stroked="f">
              <v:path arrowok="t"/>
              <v:fill/>
            </v:shape>
            <v:shape style="position:absolute;left:25411;top:12264;width:10;height:6" coordorigin="25411,12264" coordsize="10,6" path="m25420,12267l25420,12264,25414,12264,25414,12267,25411,12267,25411,12270,25420,12270,25420,12267xe" filled="t" fillcolor="#000000" stroked="f">
              <v:path arrowok="t"/>
              <v:fill/>
            </v:shape>
            <v:shape style="position:absolute;left:25414;top:12257;width:35;height:41" coordorigin="25414,12257" coordsize="35,41" path="m25446,12260l25443,12260,25439,12257,25420,12257,25417,12260,25414,12264,25436,12264,25439,12267,25439,12273,25430,12273,25427,12276,25439,12276,25439,12286,25436,12289,25436,12292,25439,12292,25439,12298,25449,12298,25449,12295,25446,12295,25446,12260xe" filled="t" fillcolor="#000000" stroked="f">
              <v:path arrowok="t"/>
              <v:fill/>
            </v:shape>
            <v:shape style="position:absolute;left:25462;top:12260;width:10;height:3" coordorigin="25462,12260" coordsize="10,3" path="m25462,12260l25462,12264,25471,12264,25462,12260xe" filled="t" fillcolor="#000000" stroked="f">
              <v:path arrowok="t"/>
              <v:fill/>
            </v:shape>
            <v:shape style="position:absolute;left:25455;top:12257;width:10;height:41" coordorigin="25455,12257" coordsize="10,41" path="m25455,12257l25455,12298,25462,12298,25462,12267,25465,12267,25465,12264,25462,12264,25462,12257,25455,12257xe" filled="t" fillcolor="#000000" stroked="f">
              <v:path arrowok="t"/>
              <v:fill/>
            </v:shape>
            <v:shape style="position:absolute;left:25462;top:12257;width:25;height:41" coordorigin="25462,12257" coordsize="25,41" path="m25481,12298l25487,12298,25487,12264,25484,12260,25481,12257,25465,12257,25465,12260,25462,12260,25471,12264,25478,12264,25481,12267,25481,12298xe" filled="t" fillcolor="#000000" stroked="f">
              <v:path arrowok="t"/>
              <v:fill/>
            </v:shape>
            <v:shape style="position:absolute;left:25497;top:12292;width:25;height:6" coordorigin="25497,12292" coordsize="25,6" path="m25516,12292l25497,12292,25500,12295,25503,12295,25503,12298,25519,12298,25519,12295,25522,12295,25522,12292,25516,12292xe" filled="t" fillcolor="#000000" stroked="f">
              <v:path arrowok="t"/>
              <v:fill/>
            </v:shape>
            <v:shape style="position:absolute;left:25493;top:12257;width:29;height:35" coordorigin="25493,12257" coordsize="29,35" path="m25497,12267l25493,12267,25493,12289,25497,12289,25497,12292,25506,12292,25503,12289,25503,12286,25500,12286,25500,12270,25503,12270,25503,12264,25522,12264,25522,12260,25519,12260,25516,12257,25503,12257,25500,12260,25497,12264,25497,12267xe" filled="t" fillcolor="#000000" stroked="f">
              <v:path arrowok="t"/>
              <v:fill/>
            </v:shape>
            <v:shape style="position:absolute;left:25519;top:12241;width:10;height:57" coordorigin="25519,12241" coordsize="10,57" path="m25519,12264l25519,12267,25522,12270,25522,12289,25519,12289,25519,12292,25522,12292,25522,12298,25528,12298,25528,12241,25522,12241,25522,12264,25519,12264xe" filled="t" fillcolor="#000000" stroked="f">
              <v:path arrowok="t"/>
              <v:fill/>
            </v:shape>
            <v:shape type="#_x0000_t75" style="position:absolute;left:23454;top:11127;width:732;height:67">
              <v:imagedata o:title="" r:id="rId13"/>
            </v:shape>
            <v:shape style="position:absolute;left:13432;top:10672;width:25;height:16" coordorigin="13432,10672" coordsize="25,16" path="m13454,10682l13454,10679,13457,10679,13457,10672,13451,10672,13448,10675,13448,10679,13444,10679,13444,10682,13441,10685,13432,10685,13451,10688,13451,10685,13454,10685,13454,10682xe" filled="t" fillcolor="#000000" stroked="f">
              <v:path arrowok="t"/>
              <v:fill/>
            </v:shape>
            <v:shape style="position:absolute;left:13441;top:10641;width:16;height:13" coordorigin="13441,10641" coordsize="16,13" path="m13448,10653l13457,10650,13454,10647,13454,10644,13451,10641,13441,10641,13444,10644,13448,10647,13448,10653xe" filled="t" fillcolor="#000000" stroked="f">
              <v:path arrowok="t"/>
              <v:fill/>
            </v:shape>
            <v:shape style="position:absolute;left:13406;top:10634;width:44;height:57" coordorigin="13406,10634" coordsize="44,57" path="m13425,10641l13451,10641,13451,10637,13444,10637,13444,10634,13422,10634,13422,10637,13419,10637,13416,10641,13413,10641,13413,10647,13409,10647,13409,10653,13406,10656,13406,10669,13409,10672,13409,10679,13413,10682,13416,10685,13416,10688,13419,10688,13422,10691,13444,10691,13448,10688,13451,10688,13432,10685,13425,10685,13422,10682,13419,10682,13419,10675,13416,10675,13416,10650,13419,10650,13419,10644,13422,10644,13425,10641xe" filled="t" fillcolor="#000000" stroked="f">
              <v:path arrowok="t"/>
              <v:fill/>
            </v:shape>
            <v:shape style="position:absolute;left:13467;top:10641;width:44;height:51" coordorigin="13467,10641" coordsize="44,51" path="m13476,10685l13476,10688,13482,10688,13482,10691,13505,10691,13508,10688,13511,10688,13511,10685,13486,10685,13486,10682,13482,10682,13479,10679,13479,10675,13476,10675,13476,10650,13479,10650,13479,10647,13482,10644,13486,10644,13486,10641,13473,10641,13473,10647,13470,10647,13470,10653,13467,10656,13467,10669,13470,10672,13470,10679,13473,10679,13473,10685,13476,10685xe" filled="t" fillcolor="#000000" stroked="f">
              <v:path arrowok="t"/>
              <v:fill/>
            </v:shape>
            <v:shape style="position:absolute;left:13476;top:10634;width:44;height:51" coordorigin="13476,10634" coordsize="44,51" path="m13514,10672l13511,10672,13511,10679,13508,10679,13508,10682,13505,10682,13505,10685,13514,10685,13514,10682,13517,10682,13517,10675,13520,10675,13520,10650,13517,10650,13517,10644,13514,10644,13514,10641,13511,10641,13511,10637,13508,10637,13505,10634,13482,10634,13482,10637,13479,10637,13476,10641,13505,10641,13505,10644,13508,10644,13508,10647,13511,10647,13511,10653,13514,10656,13514,10672xe" filled="t" fillcolor="#000000" stroked="f">
              <v:path arrowok="t"/>
              <v:fill/>
            </v:shape>
            <v:shape style="position:absolute;left:13530;top:10634;width:35;height:57" coordorigin="13530,10634" coordsize="35,57" path="m13565,10691l13565,10685,13536,10685,13536,10634,13530,10634,13530,10691,13565,10691xe" filled="t" fillcolor="#000000" stroked="f">
              <v:path arrowok="t"/>
              <v:fill/>
            </v:shape>
            <v:shape style="position:absolute;left:13603;top:10641;width:19;height:44" coordorigin="13603,10641" coordsize="19,44" path="m13612,10675l13609,10675,13609,10679,13606,10682,13603,10682,13603,10685,13616,10685,13616,10679,13619,10679,13619,10672,13622,10672,13622,10656,13619,10653,13619,10647,13616,10647,13616,10641,13603,10641,13603,10644,13606,10644,13609,10647,13609,10650,13612,10650,13612,10675xe" filled="t" fillcolor="#000000" stroked="f">
              <v:path arrowok="t"/>
              <v:fill/>
            </v:shape>
            <v:shape style="position:absolute;left:13574;top:10634;width:38;height:57" coordorigin="13574,10634" coordsize="38,57" path="m13574,10634l13574,10691,13606,10691,13606,10688,13612,10688,13612,10685,13581,10685,13581,10641,13612,10641,13612,10637,13606,10637,13606,10634,13574,10634xe" filled="t" fillcolor="#000000" stroked="f">
              <v:path arrowok="t"/>
              <v:fill/>
            </v:shape>
            <v:shape style="position:absolute;left:13654;top:10666;width:29;height:25" coordorigin="13654,10666" coordsize="29,25" path="m13663,10675l13663,10679,13673,10691,13682,10691,13673,10675,13669,10675,13669,10672,13666,10669,13663,10666,13654,10666,13654,10669,13657,10669,13660,10672,13660,10675,13663,10675xe" filled="t" fillcolor="#000000" stroked="f">
              <v:path arrowok="t"/>
              <v:fill/>
            </v:shape>
            <v:shape style="position:absolute;left:13663;top:10641;width:13;height:19" coordorigin="13663,10641" coordsize="13,19" path="m13666,10644l13666,10647,13669,10647,13669,10653,13666,10656,13663,10656,13663,10660,13673,10660,13676,10656,13676,10641,13663,10641,13666,10644xe" filled="t" fillcolor="#000000" stroked="f">
              <v:path arrowok="t"/>
              <v:fill/>
            </v:shape>
            <v:shape style="position:absolute;left:13631;top:10634;width:41;height:57" coordorigin="13631,10634" coordsize="41,57" path="m13631,10634l13631,10691,13638,10691,13638,10666,13666,10666,13666,10663,13669,10663,13673,10660,13638,10660,13638,10641,13673,10641,13673,10637,13666,10637,13666,10634,13631,10634xe" filled="t" fillcolor="#000000" stroked="f">
              <v:path arrowok="t"/>
              <v:fill/>
            </v:shape>
            <v:shape style="position:absolute;left:13688;top:10641;width:44;height:51" coordorigin="13688,10641" coordsize="44,51" path="m13698,10685l13698,10688,13704,10688,13704,10691,13726,10691,13730,10688,13733,10688,13733,10685,13707,10685,13707,10682,13704,10682,13701,10679,13701,10675,13698,10675,13698,10650,13701,10650,13701,10647,13704,10644,13707,10644,13707,10641,13695,10641,13695,10647,13692,10647,13692,10653,13688,10656,13688,10669,13692,10672,13692,10679,13695,10679,13695,10685,13698,10685xe" filled="t" fillcolor="#000000" stroked="f">
              <v:path arrowok="t"/>
              <v:fill/>
            </v:shape>
            <v:shape style="position:absolute;left:13698;top:10634;width:44;height:51" coordorigin="13698,10634" coordsize="44,51" path="m13736,10672l13733,10672,13733,10679,13730,10679,13730,10682,13726,10682,13726,10685,13736,10685,13736,10682,13739,10682,13739,10675,13742,10675,13742,10650,13739,10650,13739,10644,13736,10644,13736,10641,13733,10641,13733,10637,13730,10637,13726,10634,13704,10634,13704,10637,13701,10637,13698,10641,13726,10641,13726,10644,13730,10644,13730,10647,13733,10647,13733,10653,13736,10656,13736,10672xe" filled="t" fillcolor="#000000" stroked="f">
              <v:path arrowok="t"/>
              <v:fill/>
            </v:shape>
            <v:shape style="position:absolute;left:13749;top:10641;width:44;height:51" coordorigin="13749,10641" coordsize="44,51" path="m13758,10685l13758,10688,13765,10688,13765,10691,13787,10691,13790,10688,13793,10688,13793,10685,13768,10685,13768,10682,13765,10682,13761,10679,13761,10675,13758,10675,13758,10650,13761,10650,13761,10647,13765,10644,13768,10644,13768,10641,13755,10641,13755,10647,13752,10647,13752,10653,13749,10656,13749,10669,13752,10672,13752,10679,13755,10679,13755,10685,13758,10685xe" filled="t" fillcolor="#000000" stroked="f">
              <v:path arrowok="t"/>
              <v:fill/>
            </v:shape>
            <v:shape style="position:absolute;left:13758;top:10634;width:44;height:51" coordorigin="13758,10634" coordsize="44,51" path="m13796,10672l13793,10672,13793,10679,13790,10679,13790,10682,13787,10682,13787,10685,13796,10685,13796,10682,13799,10682,13799,10675,13803,10675,13803,10650,13799,10650,13799,10644,13796,10644,13796,10641,13793,10641,13793,10637,13790,10637,13787,10634,13765,10634,13765,10637,13761,10637,13758,10641,13787,10641,13787,10644,13790,10644,13790,10647,13793,10647,13793,10653,13796,10656,13796,10672xe" filled="t" fillcolor="#000000" stroked="f">
              <v:path arrowok="t"/>
              <v:fill/>
            </v:shape>
            <v:shape style="position:absolute;left:13834;top:10634;width:32;height:57" coordorigin="13834,10634" coordsize="32,57" path="m13860,10644l13866,10634,13856,10634,13841,10675,13841,10682,13834,10691,13841,10691,13860,10644xe" filled="t" fillcolor="#000000" stroked="f">
              <v:path arrowok="t"/>
              <v:fill/>
            </v:shape>
            <v:shape style="position:absolute;left:13860;top:10634;width:6;height:57" coordorigin="13860,10634" coordsize="6,57" path="m13866,10634l13860,10644,13860,10691,13866,10691,13866,10634xe" filled="t" fillcolor="#000000" stroked="f">
              <v:path arrowok="t"/>
              <v:fill/>
            </v:shape>
            <v:shape style="position:absolute;left:13812;top:10634;width:10;height:57" coordorigin="13812,10634" coordsize="10,57" path="m13818,10644l13822,10634,13812,10634,13812,10691,13818,10691,13818,10644xe" filled="t" fillcolor="#000000" stroked="f">
              <v:path arrowok="t"/>
              <v:fill/>
            </v:shape>
            <v:shape style="position:absolute;left:13818;top:10634;width:22;height:57" coordorigin="13818,10634" coordsize="22,57" path="m13818,10644l13834,10691,13841,10682,13837,10682,13837,10675,13822,10634,13818,10644xe" filled="t" fillcolor="#000000" stroked="f">
              <v:path arrowok="t"/>
              <v:fill/>
            </v:shape>
            <v:shape type="#_x0000_t75" style="position:absolute;left:20537;top:11438;width:507;height:67">
              <v:imagedata o:title="" r:id="rId14"/>
            </v:shape>
            <v:shape type="#_x0000_t75" style="position:absolute;left:20154;top:10715;width:612;height:67">
              <v:imagedata o:title="" r:id="rId15"/>
            </v:shape>
            <v:shape type="#_x0000_t75" style="position:absolute;left:19773;top:9995;width:612;height:67">
              <v:imagedata o:title="" r:id="rId16"/>
            </v:shape>
            <v:shape style="position:absolute;left:9333;top:12485;width:0;height:212" coordorigin="9333,12485" coordsize="0,212" path="m9333,12698l9333,12485e" filled="f" stroked="t" strokeweight="0.158498pt" strokecolor="#535353">
              <v:path arrowok="t"/>
            </v:shape>
            <v:shape style="position:absolute;left:19119;top:12485;width:0;height:212" coordorigin="19119,12485" coordsize="0,212" path="m19119,12698l19119,12485e" filled="f" stroked="t" strokeweight="0.158498pt" strokecolor="#535353">
              <v:path arrowok="t"/>
            </v:shape>
            <v:shape style="position:absolute;left:13295;top:12485;width:0;height:212" coordorigin="13295,12485" coordsize="0,212" path="m13295,12698l13295,12485e" filled="f" stroked="t" strokeweight="0.158498pt" strokecolor="#535353">
              <v:path arrowok="t"/>
            </v:shape>
            <v:shape style="position:absolute;left:24945;top:12485;width:0;height:212" coordorigin="24945,12485" coordsize="0,212" path="m24945,12698l24945,12485e" filled="f" stroked="t" strokeweight="0.158498pt" strokecolor="#535353">
              <v:path arrowok="t"/>
            </v:shape>
            <v:shape style="position:absolute;left:685;top:722;width:30365;height:21115" coordorigin="685,722" coordsize="30365,21115" path="m31050,21837l31050,722,685,722,685,21837,31050,21837xe" filled="f" stroked="t" strokeweight="0.316996pt" strokecolor="#000000">
              <v:path arrowok="t"/>
            </v:shape>
            <v:shape style="position:absolute;left:1861;top:18990;width:0;height:1312" coordorigin="1861,18990" coordsize="0,1312" path="m1861,20303l1861,18990e" filled="f" stroked="t" strokeweight="0.158498pt" strokecolor="#000000">
              <v:path arrowok="t"/>
            </v:shape>
            <v:shape style="position:absolute;left:1398;top:18990;width:0;height:1312" coordorigin="1398,18990" coordsize="0,1312" path="m1398,20303l1398,18990e" filled="f" stroked="t" strokeweight="0.158498pt" strokecolor="#000000">
              <v:path arrowok="t"/>
            </v:shape>
            <v:shape style="position:absolute;left:1031;top:18990;width:0;height:1312" coordorigin="1031,18990" coordsize="0,1312" path="m1031,20303l1031,18990e" filled="f" stroked="t" strokeweight="0.158498pt" strokecolor="#000000">
              <v:path arrowok="t"/>
            </v:shape>
            <v:shape style="position:absolute;left:685;top:18990;width:8274;height:0" coordorigin="685,18990" coordsize="8274,0" path="m685,18990l8959,18990e" filled="f" stroked="t" strokeweight="0.158498pt" strokecolor="#FF3E00">
              <v:path arrowok="t"/>
            </v:shape>
            <v:shape style="position:absolute;left:685;top:19320;width:2406;height:0" coordorigin="685,19320" coordsize="2406,0" path="m685,19320l3091,19320e" filled="f" stroked="t" strokeweight="0.158498pt" strokecolor="#000000">
              <v:path arrowok="t"/>
            </v:shape>
            <v:shape style="position:absolute;left:685;top:18990;width:30365;height:0" coordorigin="685,18990" coordsize="30365,0" path="m685,18990l31050,18990e" filled="f" stroked="t" strokeweight="0.316996pt" strokecolor="#000000">
              <v:path arrowok="t"/>
            </v:shape>
            <v:shape style="position:absolute;left:685;top:1876;width:30365;height:0" coordorigin="685,1876" coordsize="30365,0" path="m685,1876l31050,1876e" filled="f" stroked="t" strokeweight="0.316996pt" strokecolor="#000000">
              <v:path arrowok="t"/>
            </v:shape>
            <v:shape style="position:absolute;left:685;top:19320;width:2406;height:0" coordorigin="685,19320" coordsize="2406,0" path="m685,19320l3091,19320e" filled="f" stroked="t" strokeweight="0.158498pt" strokecolor="#000000">
              <v:path arrowok="t"/>
            </v:shape>
            <v:shape style="position:absolute;left:685;top:19646;width:2406;height:0" coordorigin="685,19646" coordsize="2406,0" path="m685,19646l3091,19646e" filled="f" stroked="t" strokeweight="0.158498pt" strokecolor="#000000">
              <v:path arrowok="t"/>
            </v:shape>
            <v:shape style="position:absolute;left:685;top:19973;width:2406;height:0" coordorigin="685,19973" coordsize="2406,0" path="m685,19973l3091,19973e" filled="f" stroked="t" strokeweight="0.158498pt" strokecolor="#000000">
              <v:path arrowok="t"/>
            </v:shape>
            <v:shape style="position:absolute;left:685;top:20303;width:2406;height:0" coordorigin="685,20303" coordsize="2406,0" path="m685,20303l3091,20303e" filled="f" stroked="t" strokeweight="0.158498pt" strokecolor="#000000">
              <v:path arrowok="t"/>
            </v:shape>
            <v:shape style="position:absolute;left:9897;top:21244;width:171;height:10" coordorigin="9897,21244" coordsize="171,10" path="m10068,21247l10062,21250,10011,21250,9951,21254,9897,21244e" filled="f" stroked="t" strokeweight="0.316996pt" strokecolor="#535353">
              <v:path arrowok="t"/>
            </v:shape>
            <v:shape style="position:absolute;left:9862;top:21209;width:35;height:35" coordorigin="9862,21209" coordsize="35,35" path="m9862,21209l9878,21231,9897,21244e" filled="f" stroked="t" strokeweight="0.316996pt" strokecolor="#535353">
              <v:path arrowok="t"/>
            </v:shape>
            <v:shape style="position:absolute;left:9859;top:21130;width:6;height:79" coordorigin="9859,21130" coordsize="6,79" path="m9862,21209l9859,21184,9862,21146,9865,21136,9865,21130e" filled="f" stroked="t" strokeweight="0.316996pt" strokecolor="#535353">
              <v:path arrowok="t"/>
            </v:shape>
            <v:shape style="position:absolute;left:9865;top:21047;width:79;height:82" coordorigin="9865,21047" coordsize="79,82" path="m9945,21047l9910,21067,9881,21095,9865,21130e" filled="f" stroked="t" strokeweight="0.316996pt" strokecolor="#535353">
              <v:path arrowok="t"/>
            </v:shape>
            <v:shape style="position:absolute;left:9904;top:20962;width:219;height:86" coordorigin="9904,20962" coordsize="219,86" path="m9945,21047l10005,21041,10116,21041,10119,21035,10119,21016,10122,21009,10122,20984,10119,20978,10116,20975,10113,20971,10106,20968,10103,20968,10097,20965,10091,20965,10087,20962,10037,20962,10024,20965,10011,20971,10008,20971,10008,20975,9995,20984,9989,20997,9989,21003,9986,21009,9904,21009,9907,21000,9910,20990e" filled="f" stroked="t" strokeweight="0.316996pt" strokecolor="#535353">
              <v:path arrowok="t"/>
            </v:shape>
            <v:shape style="position:absolute;left:9910;top:20918;width:63;height:73" coordorigin="9910,20918" coordsize="63,73" path="m9973,20918l9945,20937,9923,20962,9910,20990e" filled="f" stroked="t" strokeweight="0.316996pt" strokecolor="#535353">
              <v:path arrowok="t"/>
            </v:shape>
            <v:shape style="position:absolute;left:9973;top:20905;width:136;height:13" coordorigin="9973,20905" coordsize="136,13" path="m9973,20918l10018,20908,10072,20905,10091,20905,10110,20908e" filled="f" stroked="t" strokeweight="0.316996pt" strokecolor="#535353">
              <v:path arrowok="t"/>
            </v:shape>
            <v:shape style="position:absolute;left:10110;top:20908;width:92;height:117" coordorigin="10110,20908" coordsize="92,117" path="m10201,21025l10201,20997,10195,20971,10182,20946,10163,20927,10138,20914,10110,20908e" filled="f" stroked="t" strokeweight="0.316996pt" strokecolor="#535353">
              <v:path arrowok="t"/>
            </v:shape>
            <v:shape style="position:absolute;left:10068;top:21025;width:133;height:222" coordorigin="10068,21025" coordsize="133,222" path="m10201,21025l10198,21035,10154,21247,10068,21247e" filled="f" stroked="t" strokeweight="0.316996pt" strokecolor="#535353">
              <v:path arrowok="t"/>
            </v:shape>
            <v:shape style="position:absolute;left:9942;top:21095;width:155;height:101" coordorigin="9942,21095" coordsize="155,101" path="m10014,21095l10005,21098,9976,21101,9957,21117,9951,21120,9951,21124,9945,21152,9942,21162,9942,21171,9945,21174,9945,21181,9948,21184,9948,21187,9951,21187,9954,21193,9973,21193,9983,21196,10030,21196,10037,21193,10059,21193,10065,21190,10065,21187,10068,21187,10075,21184,10078,21181,10078,21177,10081,21174,10087,21162,10094,21139,10097,21127,10094,21117,10094,21114,10091,21111,10087,21108,10084,21105,10081,21105,10078,21101,10065,21098,10043,21098,10037,21095,10014,21095xe" filled="f" stroked="t" strokeweight="0.316996pt" strokecolor="#535353">
              <v:path arrowok="t"/>
            </v:shape>
            <v:shape style="position:absolute;left:9596;top:20968;width:155;height:76" coordorigin="9596,20968" coordsize="155,76" path="m9596,21032l9599,21022,9602,21016,9602,21006,9612,20987,9615,20987,9618,20984,9625,20981,9628,20978,9631,20978,9637,20975,9644,20975,9647,20971,9672,20971,9685,20968,9701,20968,9726,20971,9735,20975,9742,20978,9751,20994,9751,21022,9748,21032,9745,21044,9596,21044,9596,21032xe" filled="f" stroked="t" strokeweight="0.316996pt" strokecolor="#535353">
              <v:path arrowok="t"/>
            </v:shape>
            <v:shape style="position:absolute;left:9723;top:21146;width:0;height:3" coordorigin="9723,21146" coordsize="0,3" path="m9723,21149l9723,21146e" filled="f" stroked="t" strokeweight="0.316996pt" strokecolor="#535353">
              <v:path arrowok="t"/>
            </v:shape>
            <v:shape style="position:absolute;left:9691;top:21149;width:32;height:38" coordorigin="9691,21149" coordsize="32,38" path="m9691,21187l9710,21174,9723,21149e" filled="f" stroked="t" strokeweight="0.316996pt" strokecolor="#535353">
              <v:path arrowok="t"/>
            </v:shape>
            <v:shape style="position:absolute;left:9495;top:20908;width:336;height:346" coordorigin="9495,20908" coordsize="336,346" path="m9691,21187l9666,21190,9637,21193,9618,21193,9612,21190,9596,21187,9587,21184,9583,21177,9580,21177,9577,21171,9577,21168,9574,21165,9574,21143,9577,21133,9577,21120,9580,21108,9583,21095,9818,21095,9818,21082,9821,21070,9824,21057,9831,20987,9827,20962,9818,20943,9802,20927,9780,20918,9710,20908,9685,20908,9637,20914,9593,20933,9555,20965,9529,21003,9514,21051,9510,21060,9507,21070,9504,21082,9504,21095,9495,21155,9501,21206,9510,21225,9529,21238,9561,21247,9593,21254,9682,21254,9729,21244,9761,21225,9783,21200,9799,21168,9802,21162,9805,21152,9805,21143,9726,21143,9723,21149e" filled="f" stroked="t" strokeweight="0.316996pt" strokecolor="#535353">
              <v:path arrowok="t"/>
            </v:shape>
            <v:shape style="position:absolute;left:10236;top:20905;width:336;height:349" coordorigin="10236,20905" coordsize="336,349" path="m10569,20994l10572,20987,10572,20971,10569,20949,10557,20933,10518,20911,10506,20911,10423,20905,10341,20914,10335,20918,10331,20921,10325,20924,10322,20927,10300,20943,10284,20965,10265,21019,10265,21051,10271,21073,10284,21089,10300,21098,10306,21101,10319,21101,10328,21105,10344,21105,10385,21108,10430,21108,10452,21114,10465,21120,10468,21124,10471,21130,10471,21133,10468,21149,10465,21165,10461,21171,10458,21177,10455,21184,10452,21187,10449,21187,10446,21190,10442,21193,10430,21193,10427,21196,10411,21200,10385,21196,10341,21196,10338,21193,10328,21193,10328,21190,10325,21190,10325,21187,10322,21187,10322,21184,10319,21184,10319,21152,10322,21143,10240,21143,10236,21152,10236,21200,10252,21225,10274,21244,10300,21250,10306,21250,10322,21254,10363,21254,10433,21250,10468,21244,10503,21228,10509,21225,10512,21222,10515,21219,10522,21212,10541,21184,10550,21146,10553,21105,10550,21089,10544,21076,10541,21073,10537,21067,10531,21063,10518,21057,10503,21054,10490,21051,10484,21051,10477,21047,10446,21047,10366,21041,10363,21041,10360,21038,10354,21038,10350,21032,10347,21028,10347,21019,10350,21006,10350,21000,10357,20990,10357,20987,10360,20984,10360,20981,10363,20978,10366,20975,10369,20975,10369,20971,10376,20971,10379,20968,10382,20968e" filled="f" stroked="t" strokeweight="0.316996pt" strokecolor="#535353">
              <v:path arrowok="t"/>
            </v:shape>
            <v:shape style="position:absolute;left:10382;top:20962;width:92;height:6" coordorigin="10382,20962" coordsize="92,6" path="m10474,20965l10430,20962,10382,20968e" filled="f" stroked="t" strokeweight="0.316996pt" strokecolor="#535353">
              <v:path arrowok="t"/>
            </v:shape>
            <v:shape style="position:absolute;left:10474;top:20965;width:95;height:38" coordorigin="10474,20965" coordsize="95,38" path="m10474,20965l10477,20968,10480,20968,10484,20971,10484,20975,10487,20975,10487,20978,10490,20978,10490,20997,10487,21003,10569,21003,10569,20994e" filled="f" stroked="t" strokeweight="0.316996pt" strokecolor="#535353">
              <v:path arrowok="t"/>
            </v:shape>
            <v:shape style="position:absolute;left:10607;top:20835;width:174;height:418" coordorigin="10607,20835" coordsize="174,418" path="m10648,20975l10610,21149,10610,21158,10607,21200,10610,21222,10623,21238,10629,21241,10633,21241,10636,21244,10661,21250,10674,21254,10725,21254,10728,21250,10734,21250,10734,21247,10731,21241,10718,21193,10709,21193,10709,21190,10702,21187,10699,21184,10696,21184,10696,21181,10693,21162,10693,21149,10731,20975,10766,20975,10782,20911,10744,20911,10759,20835,10680,20835,10661,20911,10620,20911,10607,20975,10648,20975xe" filled="f" stroked="t" strokeweight="0.316996pt" strokecolor="#535353">
              <v:path arrowok="t"/>
            </v:shape>
            <v:shape style="position:absolute;left:10908;top:20765;width:184;height:485" coordorigin="10908,20765" coordsize="184,485" path="m11092,20765l11013,20765,10908,21250,10991,21250,11092,20765xe" filled="f" stroked="t" strokeweight="0.316996pt" strokecolor="#535353">
              <v:path arrowok="t"/>
            </v:shape>
            <v:shape style="position:absolute;left:11165;top:20968;width:178;height:225" coordorigin="11165,20968" coordsize="178,225" path="m11286,20968l11289,20971,11314,20971,11327,20978,11343,20997,11343,21022,11339,21054,11336,21063,11333,21082,11330,21098,11327,21101,11317,21139,11305,21168,11282,21184,11244,21193,11219,21193,11184,21187,11168,21171,11165,21146,11171,21111,11171,21098,11178,21082,11178,21070,11187,21035,11200,21003e" filled="f" stroked="t" strokeweight="0.316996pt" strokecolor="#535353">
              <v:path arrowok="t"/>
            </v:shape>
            <v:shape style="position:absolute;left:11200;top:20971;width:60;height:32" coordorigin="11200,20971" coordsize="60,32" path="m11260,20971l11238,20975,11216,20984,11200,21003e" filled="f" stroked="t" strokeweight="0.316996pt" strokecolor="#535353">
              <v:path arrowok="t"/>
            </v:shape>
            <v:shape style="position:absolute;left:11260;top:20968;width:25;height:3" coordorigin="11260,20968" coordsize="25,3" path="m11260,20971l11267,20971,11273,20968,11286,20968e" filled="f" stroked="t" strokeweight="0.316996pt" strokecolor="#535353">
              <v:path arrowok="t"/>
            </v:shape>
            <v:shape style="position:absolute;left:11083;top:20908;width:342;height:346" coordorigin="11083,20908" coordsize="342,346" path="m11267,20908l11254,20908,11187,20921,11162,20937,11143,20952,11114,21003,11099,21070,11095,21079,11092,21092,11083,21158,11083,21184,11089,21209,11105,21228,11124,21241,11159,21250,11194,21254,11241,21254,11289,21244,11333,21222,11368,21190,11393,21149,11409,21105,11412,21092,11416,21079,11416,21076,11425,21013,11422,20959,11412,20940,11393,20924,11368,20914,11330,20908,11267,20908xe" filled="f" stroked="t" strokeweight="0.316996pt" strokecolor="#535353">
              <v:path arrowok="t"/>
            </v:shape>
            <v:shape style="position:absolute;left:11447;top:20978;width:171;height:273" coordorigin="11447,20978" coordsize="171,273" path="m11447,21250l11527,21250,11568,21063,11574,21041,11580,21019,11587,21006,11587,21003,11590,21000,11609,20984,11612,20981,11615,20978,11618,20978e" filled="f" stroked="t" strokeweight="0.316996pt" strokecolor="#535353">
              <v:path arrowok="t"/>
            </v:shape>
            <v:shape style="position:absolute;left:11618;top:20968;width:86;height:10" coordorigin="11618,20968" coordsize="86,10" path="m11704,20975l11663,20968,11618,20978e" filled="f" stroked="t" strokeweight="0.316996pt" strokecolor="#535353">
              <v:path arrowok="t"/>
            </v:shape>
            <v:shape style="position:absolute;left:11447;top:20908;width:358;height:342" coordorigin="11447,20908" coordsize="358,342" path="m11704,20975l11707,20978,11714,20978,11714,20981,11717,20984,11717,20990,11720,20994,11720,20997,11723,21006,11720,21016,11717,21025,11717,21035,11672,21250,11752,21250,11802,21025,11802,21019,11805,20968,11799,20946,11786,20927,11780,20924,11777,20921,11755,20911,11720,20908,11644,20908,11603,20911,11517,20911,11447,21250e" filled="f" stroked="t" strokeweight="0.316996pt" strokecolor="#535353">
              <v:path arrowok="t"/>
            </v:shape>
            <v:shape style="position:absolute;left:11875;top:21238;width:168;height:16" coordorigin="11875,21238" coordsize="168,16" path="m12043,21250l11942,21254,11904,21250,11875,21238e" filled="f" stroked="t" strokeweight="0.316996pt" strokecolor="#535353">
              <v:path arrowok="t"/>
            </v:shape>
            <v:shape style="position:absolute;left:11844;top:21190;width:32;height:48" coordorigin="11844,21190" coordsize="32,48" path="m11844,21190l11853,21219,11875,21238e" filled="f" stroked="t" strokeweight="0.316996pt" strokecolor="#535353">
              <v:path arrowok="t"/>
            </v:shape>
            <v:shape style="position:absolute;left:11844;top:21054;width:16;height:136" coordorigin="11844,21054" coordsize="16,136" path="m11844,21190l11844,21146,11853,21089,11856,21070,11859,21054e" filled="f" stroked="t" strokeweight="0.316996pt" strokecolor="#535353">
              <v:path arrowok="t"/>
            </v:shape>
            <v:shape style="position:absolute;left:11859;top:20968;width:32;height:86" coordorigin="11859,20968" coordsize="32,86" path="m11891,20968l11872,21009,11859,21054e" filled="f" stroked="t" strokeweight="0.316996pt" strokecolor="#535353">
              <v:path arrowok="t"/>
            </v:shape>
            <v:shape style="position:absolute;left:11891;top:20924;width:44;height:44" coordorigin="11891,20924" coordsize="44,44" path="m11935,20924l11910,20943,11891,20968e" filled="f" stroked="t" strokeweight="0.316996pt" strokecolor="#535353">
              <v:path arrowok="t"/>
            </v:shape>
            <v:shape style="position:absolute;left:11935;top:20765;width:301;height:485" coordorigin="11935,20765" coordsize="301,485" path="m11935,20924l11996,20908,12072,20905,12126,20905,12154,20765,12237,20765,12135,21250,12043,21250e" filled="f" stroked="t" strokeweight="0.316996pt" strokecolor="#535353">
              <v:path arrowok="t"/>
            </v:shape>
            <v:shape style="position:absolute;left:11926;top:20968;width:171;height:225" coordorigin="11926,20968" coordsize="171,225" path="m12021,20971l11999,20971,11996,20975,11993,20975,11989,20978,11980,20978,11977,20981,11973,20984,11970,20987,11967,20990,11964,20994,11964,20997,11961,21000,11958,21006,11954,21009,11951,21022,11948,21028,11945,21041,11942,21057,11935,21070,11935,21086,11932,21098,11926,21152,11926,21158,11929,21165,11929,21168,11945,21184,11967,21190,11970,21193,11999,21193,12037,21184,12059,21165,12075,21136,12084,21098,12094,21057,12094,21044,12097,21022,12097,21000,12091,20990,12075,20975,12056,20971,12043,20971,12037,20968,12031,20968,12021,20971xe" filled="f" stroked="t" strokeweight="0.316996pt" strokecolor="#535353">
              <v:path arrowok="t"/>
            </v:shape>
            <v:shape style="position:absolute;left:12310;top:20968;width:178;height:225" coordorigin="12310,20968" coordsize="178,225" path="m12427,20968l12433,20971,12458,20971,12471,20978,12484,20994,12487,21019,12481,21047,12481,21063,12474,21082,12471,21098,12471,21105,12462,21143,12446,21168,12424,21184,12386,21193,12363,21193,12329,21187,12313,21171,12310,21146,12313,21111,12319,21082,12322,21063,12332,21028,12341,21009,12348,20994,12351,20990,12354,20987e" filled="f" stroked="t" strokeweight="0.316996pt" strokecolor="#535353">
              <v:path arrowok="t"/>
            </v:shape>
            <v:shape style="position:absolute;left:12354;top:20971;width:44;height:16" coordorigin="12354,20971" coordsize="44,16" path="m12398,20971l12373,20975,12354,20987e" filled="f" stroked="t" strokeweight="0.316996pt" strokecolor="#535353">
              <v:path arrowok="t"/>
            </v:shape>
            <v:shape style="position:absolute;left:12398;top:20968;width:29;height:3" coordorigin="12398,20968" coordsize="29,3" path="m12398,20971l12408,20971,12414,20968,12427,20968e" filled="f" stroked="t" strokeweight="0.316996pt" strokecolor="#535353">
              <v:path arrowok="t"/>
            </v:shape>
            <v:shape style="position:absolute;left:12227;top:20908;width:342;height:346" coordorigin="12227,20908" coordsize="342,346" path="m12408,20908l12398,20908,12332,20921,12306,20933,12287,20952,12259,21003,12240,21070,12237,21079,12237,21092,12227,21158,12227,21184,12233,21209,12246,21228,12265,21241,12335,21254,12386,21254,12433,21244,12474,21222,12509,21190,12538,21149,12550,21105,12557,21079,12560,21070,12569,21006,12566,20959,12554,20937,12538,20924,12509,20914,12471,20908,12408,20908xe" filled="f" stroked="t" strokeweight="0.316996pt" strokecolor="#535353">
              <v:path arrowok="t"/>
            </v:shape>
            <v:shape style="position:absolute;left:12588;top:20978;width:174;height:273" coordorigin="12588,20978" coordsize="174,273" path="m12588,21250l12671,21250,12712,21063,12712,21054,12715,21041,12725,21016,12728,21006,12731,21003,12734,21000,12737,20994,12747,20987,12753,20984,12753,20981,12760,20978,12763,20978e" filled="f" stroked="t" strokeweight="0.316996pt" strokecolor="#535353">
              <v:path arrowok="t"/>
            </v:shape>
            <v:shape style="position:absolute;left:12763;top:20968;width:86;height:10" coordorigin="12763,20968" coordsize="86,10" path="m12848,20975l12804,20968,12763,20978e" filled="f" stroked="t" strokeweight="0.316996pt" strokecolor="#535353">
              <v:path arrowok="t"/>
            </v:shape>
            <v:shape style="position:absolute;left:12588;top:20908;width:361;height:342" coordorigin="12588,20908" coordsize="361,342" path="m12848,20975l12848,20978,12855,20978,12858,20981,12861,20984,12861,20990,12864,20994,12864,21019,12861,21025,12861,21035,12814,21250,12896,21250,12943,21025,12950,20984,12947,20952,12934,20933,12918,20918,12864,20908,12801,20908,12744,20911,12661,20911,12588,21250e" filled="f" stroked="t" strokeweight="0.316996pt" strokecolor="#535353">
              <v:path arrowok="t"/>
            </v:shape>
            <v:shape style="position:absolute;left:13156;top:20765;width:95;height:70" coordorigin="13156,20765" coordsize="95,70" path="m13251,20765l13172,20765,13156,20835,13238,20835,13251,20765xe" filled="f" stroked="t" strokeweight="0.158498pt" strokecolor="#FF3E00">
              <v:path arrowok="t"/>
            </v:shape>
            <v:shape style="position:absolute;left:13067;top:20908;width:155;height:339" coordorigin="13067,20908" coordsize="155,339" path="m13222,20908l13140,20908,13067,21247,13150,21247,13222,20908xe" filled="f" stroked="t" strokeweight="0.158498pt" strokecolor="#FF3E00">
              <v:path arrowok="t"/>
            </v:shape>
            <v:shape style="position:absolute;left:13581;top:20908;width:349;height:339" coordorigin="13581,20908" coordsize="349,339" path="m13917,20978l13929,20908,13666,20908,13657,20971,13822,20971,13597,21181,13581,21247,13860,21247,13872,21187,13688,21187,13917,20978xe" filled="f" stroked="t" strokeweight="0.158498pt" strokecolor="#FF3E00">
              <v:path arrowok="t"/>
            </v:shape>
            <v:shape style="position:absolute;left:13264;top:21238;width:174;height:16" coordorigin="13264,21238" coordsize="174,16" path="m13438,21250l13425,21250,13327,21254,13292,21247,13264,21238e" filled="f" stroked="t" strokeweight="0.158498pt" strokecolor="#FF3E00">
              <v:path arrowok="t"/>
            </v:shape>
            <v:shape style="position:absolute;left:13232;top:21187;width:32;height:51" coordorigin="13232,21187" coordsize="32,51" path="m13232,21187l13241,21216,13264,21238e" filled="f" stroked="t" strokeweight="0.158498pt" strokecolor="#FF3E00">
              <v:path arrowok="t"/>
            </v:shape>
            <v:shape style="position:absolute;left:13232;top:21051;width:16;height:136" coordorigin="13232,21051" coordsize="16,136" path="m13232,21187l13232,21146,13241,21089,13245,21070,13248,21051e" filled="f" stroked="t" strokeweight="0.158498pt" strokecolor="#FF3E00">
              <v:path arrowok="t"/>
            </v:shape>
            <v:shape style="position:absolute;left:13248;top:20965;width:32;height:86" coordorigin="13248,20965" coordsize="32,86" path="m13280,20965l13260,21006,13248,21051e" filled="f" stroked="t" strokeweight="0.158498pt" strokecolor="#FF3E00">
              <v:path arrowok="t"/>
            </v:shape>
            <v:shape style="position:absolute;left:13280;top:20921;width:48;height:44" coordorigin="13280,20921" coordsize="48,44" path="m13327,20921l13302,20940,13280,20965e" filled="f" stroked="t" strokeweight="0.158498pt" strokecolor="#FF3E00">
              <v:path arrowok="t"/>
            </v:shape>
            <v:shape style="position:absolute;left:13327;top:20765;width:298;height:485" coordorigin="13327,20765" coordsize="298,485" path="m13327,20921l13394,20908,13476,20905,13514,20905,13543,20765,13625,20765,13524,21247,13441,21247,13438,21250e" filled="f" stroked="t" strokeweight="0.158498pt" strokecolor="#FF3E00">
              <v:path arrowok="t"/>
            </v:shape>
            <v:shape style="position:absolute;left:13314;top:20968;width:171;height:222" coordorigin="13314,20968" coordsize="171,222" path="m13400,20968l13397,20971,13368,20978,13349,21000,13330,21054,13327,21070,13321,21098,13314,21127,13314,21162,13318,21165,13330,21181,13340,21187,13349,21187,13356,21190,13387,21190,13425,21181,13448,21162,13463,21133,13473,21098,13476,21086,13479,21070,13482,21057,13482,21041,13486,21016,13482,20994,13479,20987,13476,20984,13473,20981,13463,20978,13460,20975,13457,20975,13454,20971,13444,20971,13438,20968,13400,20968xe" filled="f" stroked="t" strokeweight="0.158498pt" strokecolor="#FF3E00">
              <v:path arrowok="t"/>
            </v:shape>
            <v:shape style="position:absolute;left:9463;top:21352;width:127;height:165" coordorigin="9463,21352" coordsize="127,165" path="m9491,21517l9495,21498,9495,21501,9498,21504,9498,21507,9501,21510,9504,21513,9507,21513,9510,21517,9548,21517,9552,21513,9555,21513,9558,21510,9561,21507,9564,21504,9567,21501,9567,21498,9574,21491,9577,21485,9577,21479,9580,21475,9587,21444,9587,21437,9590,21431,9587,21425,9587,21412,9577,21406,9574,21406,9571,21403,9567,21403,9548,21399,9539,21403,9529,21403,9529,21406,9526,21406,9523,21409,9520,21409,9517,21412,9514,21415,9526,21352,9498,21352,9463,21517,9491,21517xe" filled="f" stroked="t" strokeweight="0.316996pt" strokecolor="#535353">
              <v:path arrowok="t"/>
            </v:shape>
            <v:shape style="position:absolute;left:9545;top:21422;width:13;height:57" coordorigin="9545,21422" coordsize="13,57" path="m9545,21422l9555,21422,9555,21425,9558,21428,9558,21456,9555,21466,9555,21472,9552,21479e" filled="f" stroked="t" strokeweight="0.316996pt" strokecolor="#535353">
              <v:path arrowok="t"/>
            </v:shape>
            <v:shape style="position:absolute;left:9533;top:21479;width:19;height:19" coordorigin="9533,21479" coordsize="19,19" path="m9533,21498l9545,21488,9552,21479e" filled="f" stroked="t" strokeweight="0.316996pt" strokecolor="#535353">
              <v:path arrowok="t"/>
            </v:shape>
            <v:shape style="position:absolute;left:9501;top:21422;width:44;height:76" coordorigin="9501,21422" coordsize="44,76" path="m9533,21498l9507,21494,9504,21494,9504,21491,9501,21488,9501,21475,9504,21456,9507,21450,9507,21444,9510,21441,9510,21437,9529,21422,9545,21422e" filled="f" stroked="t" strokeweight="0.316996pt" strokecolor="#535353">
              <v:path arrowok="t"/>
            </v:shape>
            <v:shape style="position:absolute;left:9710;top:21403;width:120;height:114" coordorigin="9710,21403" coordsize="120,114" path="m9831,21403l9805,21403,9789,21469,9789,21472,9786,21482,9780,21488,9774,21494,9764,21494,9761,21498,9751,21498,9748,21494,9742,21494,9739,21491,9739,21482,9742,21475,9758,21403,9729,21403,9710,21485,9710,21501,9713,21507,9723,21513,9732,21517,9761,21517,9767,21513,9770,21513,9774,21510,9777,21507,9780,21504,9783,21498,9780,21517,9808,21517,9831,21403xe" filled="f" stroked="t" strokeweight="0.316996pt" strokecolor="#535353">
              <v:path arrowok="t"/>
            </v:shape>
            <v:shape style="position:absolute;left:9954;top:21399;width:108;height:76" coordorigin="9954,21399" coordsize="108,76" path="m10062,21431l10062,21418,10059,21415,10059,21409,10056,21409,10052,21406,10049,21406,10046,21403,10027,21403,10018,21399,10005,21403,9983,21403,9980,21406,9976,21406,9973,21409,9970,21409,9967,21412,9964,21415,9961,21418,9961,21428,9957,21434,9957,21437,9954,21444,9954,21450,9957,21453,9957,21460,9961,21460,9961,21463,9967,21463,9970,21466,9980,21466,9986,21469,10018,21469,10024,21472,10027,21472,10027,21475e" filled="f" stroked="t" strokeweight="0.316996pt" strokecolor="#535353">
              <v:path arrowok="t"/>
            </v:shape>
            <v:shape style="position:absolute;left:10018;top:21475;width:10;height:22" coordorigin="10018,21475" coordsize="10,22" path="m10018,21498l10024,21488,10027,21475e" filled="f" stroked="t" strokeweight="0.316996pt" strokecolor="#535353">
              <v:path arrowok="t"/>
            </v:shape>
            <v:shape style="position:absolute;left:9948;top:21418;width:114;height:98" coordorigin="9948,21418" coordsize="114,98" path="m10018,21498l9980,21498,9976,21494,9973,21494,9973,21488,9976,21485,9976,21482,9948,21482,9948,21507,9951,21510,9964,21517,10018,21517,10030,21513,10040,21507,10043,21504,10046,21501,10049,21498,10052,21485,10052,21482,10056,21479,10056,21466,10052,21466,10052,21460,10049,21456,10049,21453,10043,21450,10033,21450,10011,21447,9989,21447,9989,21444,9986,21444,9986,21428,9992,21422,9995,21422,9995,21418,10027,21418,10030,21422,10033,21422,10033,21434,10059,21434,10062,21431e" filled="f" stroked="t" strokeweight="0.316996pt" strokecolor="#535353">
              <v:path arrowok="t"/>
            </v:shape>
            <v:shape style="position:absolute;left:10205;top:21352;width:32;height:22" coordorigin="10205,21352" coordsize="32,22" path="m10236,21352l10208,21352,10205,21374,10233,21374,10236,21352xe" filled="f" stroked="t" strokeweight="0.316996pt" strokecolor="#535353">
              <v:path arrowok="t"/>
            </v:shape>
            <v:shape style="position:absolute;left:10173;top:21403;width:54;height:114" coordorigin="10173,21403" coordsize="54,114" path="m10227,21403l10198,21403,10173,21517,10201,21517,10227,21403xe" filled="f" stroked="t" strokeweight="0.316996pt" strokecolor="#535353">
              <v:path arrowok="t"/>
            </v:shape>
            <v:shape style="position:absolute;left:10338;top:21399;width:124;height:117" coordorigin="10338,21399" coordsize="124,117" path="m10338,21517l10366,21517,10379,21453,10379,21447,10382,21441,10382,21437,10385,21434,10389,21428,10392,21425,10395,21425,10398,21422,10423,21422,10427,21425,10430,21425,10430,21444,10414,21517,10442,21517,10458,21441,10458,21437,10461,21431,10461,21418,10455,21409,10452,21406,10446,21403,10433,21403,10427,21399,10420,21403,10404,21403,10392,21409,10392,21412,10389,21415,10385,21418,10389,21403,10363,21403,10338,21517xe" filled="f" stroked="t" strokeweight="0.316996pt" strokecolor="#535353">
              <v:path arrowok="t"/>
            </v:shape>
            <v:shape style="position:absolute;left:10617;top:21422;width:54;height:25" coordorigin="10617,21422" coordsize="54,25" path="m10617,21447l10617,21441,10620,21434,10620,21431,10623,21431,10623,21428,10626,21425,10629,21425,10629,21422,10664,21422,10667,21425,10671,21428,10671,21444,10667,21447,10617,21447xe" filled="f" stroked="t" strokeweight="0.316996pt" strokecolor="#535353">
              <v:path arrowok="t"/>
            </v:shape>
            <v:shape style="position:absolute;left:10582;top:21399;width:114;height:117" coordorigin="10582,21399" coordsize="114,117" path="m10636,21517l10667,21513,10680,21501,10686,21488,10690,21482,10661,21482,10661,21485,10658,21485,10658,21491,10655,21491,10652,21494,10645,21494,10642,21498,10626,21498,10620,21494,10614,21494,10610,21488,10610,21472,10614,21463,10693,21463,10693,21453,10696,21441,10696,21418,10686,21406,10680,21406,10680,21403,10661,21403,10652,21399,10642,21403,10623,21406,10617,21406,10617,21409,10607,21409,10607,21412,10604,21415,10601,21418,10598,21422,10595,21428,10595,21431,10591,21437,10588,21453,10588,21460,10585,21466,10585,21475,10582,21482,10582,21494,10585,21504,10604,21517,10636,21517xe" filled="f" stroked="t" strokeweight="0.316996pt" strokecolor="#535353">
              <v:path arrowok="t"/>
            </v:shape>
            <v:shape style="position:absolute;left:10813;top:21399;width:117;height:117" coordorigin="10813,21399" coordsize="117,117" path="m10931,21431l10931,21418,10927,21415,10927,21409,10924,21409,10921,21406,10918,21406,10886,21399,10854,21403,10851,21403,10848,21406,10845,21406,10839,21409,10835,21412,10832,21415,10832,21418,10829,21422,10829,21428,10826,21434,10826,21444,10823,21447,10826,21450,10826,21460,10829,21460,10832,21463,10835,21463,10845,21466,10848,21466,10854,21469,10889,21469,10889,21472,10896,21472,10896,21485,10893,21488,10893,21494,10886,21498,10848,21498,10845,21494,10845,21482,10816,21482,10813,21488,10813,21501,10816,21504,10816,21507,10820,21510,10823,21513,10826,21513,10829,21517,10886,21517,10908,21507,10912,21504,10915,21501,10918,21498,10921,21482,10924,21469,10918,21453,10912,21450,10902,21450,10877,21447,10858,21447,10854,21444,10854,21428,10858,21425,10861,21422,10864,21422,10864,21418,10896,21418,10896,21422,10899,21422,10899,21425,10902,21425,10902,21431,10899,21434,10927,21434,10931,21431xe" filled="f" stroked="t" strokeweight="0.316996pt" strokecolor="#535353">
              <v:path arrowok="t"/>
            </v:shape>
            <v:shape style="position:absolute;left:11057;top:21399;width:105;height:70" coordorigin="11057,21399" coordsize="105,70" path="m11159,21431l11162,21428,11162,21418,11159,21418,11159,21409,11156,21409,11152,21406,11149,21406,11130,21403,11118,21399,11108,21403,11083,21403,11070,21409,11067,21412,11067,21415,11064,21418,11064,21422,11061,21428,11057,21434,11057,21456,11061,21456,11061,21460,11064,21463,11067,21463,11070,21466,11080,21466,11086,21469,11121,21469e" filled="f" stroked="t" strokeweight="0.316996pt" strokecolor="#535353">
              <v:path arrowok="t"/>
            </v:shape>
            <v:shape style="position:absolute;left:11121;top:21469;width:6;height:13" coordorigin="11121,21469" coordsize="6,13" path="m11127,21482l11124,21475,11121,21469e" filled="f" stroked="t" strokeweight="0.316996pt" strokecolor="#535353">
              <v:path arrowok="t"/>
            </v:shape>
            <v:shape style="position:absolute;left:11045;top:21418;width:114;height:98" coordorigin="11045,21418" coordsize="114,98" path="m11127,21482l11127,21485,11124,21488,11124,21491,11121,21494,11118,21498,11080,21498,11076,21494,11073,21494,11073,21485,11076,21482,11048,21482,11048,21491,11045,21494,11048,21501,11048,21507,11051,21507,11051,21510,11054,21510,11054,21513,11057,21513,11080,21517,11124,21517,11130,21513,11133,21510,11137,21510,11140,21507,11143,21504,11146,21501,11152,21491,11156,21479,11156,21463,11152,21460,11152,21456,11149,21453,11146,21453,11146,21450,11133,21450,11102,21447,11089,21447,11089,21444,11086,21444,11086,21428,11089,21428,11089,21425,11092,21422,11095,21422,11099,21418,11127,21418,11130,21422,11133,21425,11133,21434,11159,21434,11159,21431e" filled="f" stroked="t" strokeweight="0.316996pt" strokecolor="#535353">
              <v:path arrowok="t"/>
            </v:shape>
            <v:shape style="position:absolute;left:11463;top:21399;width:117;height:117" coordorigin="11463,21399" coordsize="117,117" path="m11580,21428l11577,21412,11565,21403,11546,21399,11527,21403,11501,21403,11495,21406,11488,21409,11485,21412,11482,21415,11482,21418,11479,21422,11479,21428,11476,21434,11476,21456,11479,21460,11482,21463,11485,21463,11488,21466,11498,21466,11511,21469,11539,21469,11542,21472,11546,21472,11546,21488,11542,21488,11542,21494,11536,21498,11498,21498,11498,21494,11495,21488,11495,21482,11466,21482,11466,21488,11463,21491,11463,21494,11466,21501,11466,21507,11469,21507,11469,21510,11473,21513,11476,21513,11479,21517,11539,21517,11555,21510,11558,21507,11561,21504,11565,21501,11571,21488,11574,21479,11574,21463,11571,21460,11571,21456,11568,21456,11568,21453,11565,21453,11565,21450,11555,21450,11520,21447,11511,21447e" filled="f" stroked="t" strokeweight="0.316996pt" strokecolor="#535353">
              <v:path arrowok="t"/>
            </v:shape>
            <v:shape style="position:absolute;left:11504;top:21437;width:6;height:10" coordorigin="11504,21437" coordsize="6,10" path="m11504,21437l11508,21444,11511,21447e" filled="f" stroked="t" strokeweight="0.316996pt" strokecolor="#535353">
              <v:path arrowok="t"/>
            </v:shape>
            <v:shape style="position:absolute;left:11504;top:21418;width:76;height:19" coordorigin="11504,21418" coordsize="76,19" path="m11504,21437l11504,21431,11508,21425,11514,21422,11520,21418,11546,21418,11549,21422,11552,21425,11552,21434,11580,21434,11580,21428e" filled="f" stroked="t" strokeweight="0.316996pt" strokecolor="#535353">
              <v:path arrowok="t"/>
            </v:shape>
            <v:shape style="position:absolute;left:11701;top:21374;width:92;height:143" coordorigin="11701,21374" coordsize="92,143" path="m11717,21422l11704,21482,11701,21488,11701,21504,11704,21507,11704,21510,11707,21510,11710,21513,11717,21517,11739,21517,11758,21513,11771,21501,11780,21485,11780,21479,11783,21472,11758,21472,11758,21482,11755,21491,11752,21491,11752,21494,11745,21494,11742,21498,11736,21498,11733,21494,11729,21494,11729,21482,11742,21422,11786,21422,11793,21403,11748,21403,11755,21374,11726,21374,11720,21403,11707,21403,11701,21422,11717,21422xe" filled="f" stroked="t" strokeweight="0.316996pt" strokecolor="#535353">
              <v:path arrowok="t"/>
            </v:shape>
            <v:shape style="position:absolute;left:11894;top:21399;width:108;height:117" coordorigin="11894,21399" coordsize="108,117" path="m11894,21517l11923,21517,11939,21447,11939,21441,11942,21437,11942,21434,11945,21431,11945,21428,11948,21425,11951,21425,11954,21422,11973,21422,11973,21425,11977,21428,11977,21441,11973,21447,11999,21447,12002,21437,12002,21412,11999,21406,11989,21403,11983,21403,11980,21399,11973,21403,11964,21403,11961,21406,11954,21406,11951,21409,11948,21409,11948,21412,11945,21415,11942,21415,11948,21403,11920,21403,11894,21517xe" filled="f" stroked="t" strokeweight="0.316996pt" strokecolor="#535353">
              <v:path arrowok="t"/>
            </v:shape>
            <v:shape style="position:absolute;left:12151;top:21422;width:54;height:25" coordorigin="12151,21422" coordsize="54,25" path="m12151,21447l12151,21441,12154,21434,12154,21431,12157,21431,12157,21425,12164,21425,12164,21422,12199,21422,12202,21425,12202,21428,12205,21428,12205,21441,12202,21444,12202,21447,12151,21447xe" filled="f" stroked="t" strokeweight="0.316996pt" strokecolor="#535353">
              <v:path arrowok="t"/>
            </v:shape>
            <v:shape style="position:absolute;left:12116;top:21399;width:117;height:117" coordorigin="12116,21399" coordsize="117,117" path="m12170,21517l12186,21517,12202,21513,12214,21501,12221,21488,12224,21482,12195,21482,12195,21485,12192,21485,12192,21491,12189,21491,12189,21494,12180,21494,12176,21498,12161,21498,12157,21494,12151,21494,12148,21491,12145,21488,12145,21472,12148,21463,12227,21463,12227,21453,12230,21441,12230,21434,12233,21431,12233,21428,12230,21425,12230,21415,12227,21415,12227,21412,12224,21409,12221,21406,12218,21406,12214,21403,12195,21403,12186,21399,12180,21403,12164,21403,12154,21406,12151,21406,12151,21409,12145,21409,12141,21412,12138,21415,12135,21418,12132,21422,12132,21428,12129,21434,12126,21444,12119,21466,12116,21475,12116,21498,12119,21504,12122,21507,12122,21510,12126,21510,12129,21513,12132,21513,12138,21517,12170,21517xe" filled="f" stroked="t" strokeweight="0.316996pt" strokecolor="#535353">
              <v:path arrowok="t"/>
            </v:shape>
            <v:shape style="position:absolute;left:12351;top:21399;width:117;height:117" coordorigin="12351,21399" coordsize="117,117" path="m12449,21517l12465,21444,12465,21431,12468,21425,12465,21422,12465,21412,12462,21412,12462,21409,12458,21409,12455,21406,12452,21406,12446,21403,12427,21403,12408,21399,12395,21403,12386,21406,12382,21409,12379,21409,12373,21412,12373,21418,12370,21422,12367,21425,12367,21434,12395,21434,12395,21425,12398,21425,12401,21422,12405,21422,12405,21418,12427,21418,12430,21422,12436,21422,12436,21425,12439,21425,12439,21437,12436,21444,12433,21460,12433,21456,12430,21453,12427,21450,12420,21450,12417,21447,12382,21447,12379,21450,12370,21450,12367,21453,12360,21460,12357,21463,12357,21469,12354,21472,12354,21475,12351,21482,12351,21504,12354,21507,12354,21510,12360,21513,12363,21517,12405,21517,12411,21513,12414,21513,12417,21510,12420,21507,12424,21504,12424,21501,12427,21501,12420,21517,12449,21517xe" filled="f" stroked="t" strokeweight="0.316996pt" strokecolor="#535353">
              <v:path arrowok="t"/>
            </v:shape>
            <v:shape style="position:absolute;left:12376;top:21466;width:54;height:32" coordorigin="12376,21466" coordsize="54,32" path="m12411,21466l12424,21466,12427,21469,12430,21472,12430,21482,12427,21485,12427,21491,12424,21491,12424,21494,12417,21494,12417,21498,12382,21498,12379,21494,12376,21491,12376,21485,12379,21482,12379,21475,12382,21475,12382,21469,12386,21469,12389,21466,12411,21466xe" filled="f" stroked="t" strokeweight="0.316996pt" strokecolor="#535353">
              <v:path arrowok="t"/>
            </v:shape>
            <v:shape style="position:absolute;left:12585;top:21399;width:197;height:117" coordorigin="12585,21399" coordsize="197,117" path="m12585,21517l12614,21517,12626,21450,12630,21450,12630,21444,12633,21437,12636,21431,12636,21428,12639,21428,12642,21425,12649,21422,12671,21422,12674,21425,12674,21428,12677,21428,12677,21441,12661,21517,12687,21517,12703,21450,12703,21441,12709,21434,12709,21431,12712,21428,12715,21425,12722,21422,12747,21422,12747,21425,12750,21425,12750,21441,12734,21517,12760,21517,12779,21441,12779,21428,12782,21425,12782,21422,12779,21418,12779,21412,12775,21409,12772,21409,12772,21406,12769,21406,12766,21403,12753,21399,12741,21399,12731,21403,12728,21403,12725,21406,12718,21406,12715,21412,12709,21415,12706,21422,12706,21415,12703,21412,12703,21409,12699,21406,12696,21406,12693,21403,12680,21403,12674,21399,12668,21403,12652,21403,12639,21412,12636,21415,12636,21418,12633,21418,12636,21403,12611,21403,12585,21517xe" filled="f" stroked="t" strokeweight="0.316996pt" strokecolor="#535353">
              <v:path arrowok="t"/>
            </v:shape>
            <v:shape style="position:absolute;left:12899;top:21352;width:63;height:165" coordorigin="12899,21352" coordsize="63,165" path="m12963,21352l12934,21352,12899,21517,12928,21517,12963,21352xe" filled="f" stroked="t" strokeweight="0.316996pt" strokecolor="#535353">
              <v:path arrowok="t"/>
            </v:shape>
            <v:shape style="position:absolute;left:13092;top:21352;width:32;height:22" coordorigin="13092,21352" coordsize="32,22" path="m13124,21352l13099,21352,13092,21374,13121,21374,13124,21352xe" filled="f" stroked="t" strokeweight="0.316996pt" strokecolor="#535353">
              <v:path arrowok="t"/>
            </v:shape>
            <v:shape style="position:absolute;left:13061;top:21403;width:54;height:114" coordorigin="13061,21403" coordsize="54,114" path="m13115,21403l13086,21403,13061,21517,13089,21517,13115,21403xe" filled="f" stroked="t" strokeweight="0.316996pt" strokecolor="#535353">
              <v:path arrowok="t"/>
            </v:shape>
            <v:shape style="position:absolute;left:13226;top:21399;width:120;height:117" coordorigin="13226,21399" coordsize="120,117" path="m13226,21517l13254,21517,13267,21453,13270,21447,13270,21441,13273,21437,13273,21434,13276,21428,13280,21425,13283,21425,13286,21422,13314,21422,13318,21428,13318,21444,13302,21517,13330,21517,13346,21441,13346,21415,13340,21406,13330,21403,13318,21403,13314,21399,13308,21403,13292,21403,13286,21406,13280,21409,13276,21412,13273,21418,13276,21403,13248,21403,13226,21517xe" filled="f" stroked="t" strokeweight="0.316996pt" strokecolor="#535353">
              <v:path arrowok="t"/>
            </v:shape>
            <v:shape style="position:absolute;left:13505;top:21422;width:54;height:25" coordorigin="13505,21422" coordsize="54,25" path="m13505,21447l13505,21441,13508,21434,13508,21431,13511,21428,13511,21425,13517,21425,13517,21422,13552,21422,13555,21425,13555,21428,13558,21428,13558,21441,13555,21444,13555,21447,13505,21447xe" filled="f" stroked="t" strokeweight="0.316996pt" strokecolor="#535353">
              <v:path arrowok="t"/>
            </v:shape>
            <v:shape style="position:absolute;left:13470;top:21396;width:114;height:120" coordorigin="13470,21396" coordsize="114,120" path="m13524,21517l13539,21517,13555,21513,13568,21501,13574,21488,13574,21482,13549,21482,13549,21485,13546,21485,13546,21488,13543,21491,13539,21494,13533,21494,13530,21498,13514,21498,13511,21494,13505,21494,13498,21491,13498,21485,13495,21482,13498,21482,13498,21463,13577,21463,13581,21453,13584,21447,13584,21418,13581,21415,13581,21412,13574,21409,13574,21406,13571,21406,13549,21396,13527,21396,13505,21406,13501,21409,13495,21409,13486,21422,13479,21434,13473,21466,13470,21475,13470,21498,13473,21504,13473,21507,13476,21507,13476,21510,13479,21510,13482,21513,13486,21513,13489,21517,13524,21517xe" filled="f" stroked="t" strokeweight="0.316996pt" strokecolor="#535353">
              <v:path arrowok="t"/>
            </v:shape>
            <v:shape style="position:absolute;left:13704;top:21352;width:133;height:165" coordorigin="13704,21352" coordsize="133,165" path="m13803,21517l13837,21352,13812,21352,13796,21415,13793,21415,13793,21412,13787,21406,13784,21403,13771,21403,13765,21399,13758,21403,13742,21403,13742,21406,13736,21406,13733,21409,13730,21409,13726,21412,13717,21428,13711,21447,13707,21456,13704,21469,13704,21501,13707,21507,13711,21507,13711,21510,13714,21513,13717,21513,13726,21517,13755,21517,13777,21504,13777,21501,13780,21498,13777,21517,13803,21517xe" filled="f" stroked="t" strokeweight="0.316996pt" strokecolor="#535353">
              <v:path arrowok="t"/>
            </v:shape>
            <v:shape style="position:absolute;left:13733;top:21422;width:57;height:76" coordorigin="13733,21422" coordsize="57,76" path="m13768,21422l13784,21422,13787,21425,13790,21428,13790,21456,13787,21466,13784,21475,13784,21482,13780,21485,13780,21488,13777,21488,13774,21491,13765,21494,13761,21494,13758,21498,13749,21498,13745,21494,13739,21494,13736,21491,13733,21488,13733,21472,13736,21466,13736,21456,13739,21450,13739,21444,13742,21437,13742,21434,13745,21431,13749,21428,13749,21425,13752,21422,13768,21422xe" filled="f" stroked="t" strokeweight="0.316996pt" strokecolor="#535353">
              <v:path arrowok="t"/>
            </v:shape>
            <v:shape style="position:absolute;left:12519;top:19814;width:605;height:466" coordorigin="12519,19814" coordsize="605,466" path="m13124,19846l13067,19824,13007,19814,12947,19818,12890,19827,12833,19849,12782,19878,12734,19919,12696,19963,12665,20017,12646,20071,12633,20131,12633,20201,12522,20280,12519,20268e" filled="f" stroked="t" strokeweight="0.158498pt" strokecolor="#FF3E00">
              <v:path arrowok="t"/>
            </v:shape>
            <v:shape style="position:absolute;left:12506;top:19688;width:609;height:580" coordorigin="12506,19688" coordsize="609,580" path="m13115,19707l13039,19691,12966,19688,12890,19697,12817,19716,12747,19751,12687,19792,12630,19843,12585,19903,12547,19970,12522,20043,12509,20116,12506,20192,12519,20268e" filled="f" stroked="t" strokeweight="0.158498pt" strokecolor="#FF3E00">
              <v:path arrowok="t"/>
            </v:shape>
            <v:shape style="position:absolute;left:13115;top:19602;width:158;height:247" coordorigin="13115,19602" coordsize="158,247" path="m13115,19707l13124,19710,13273,19602,13235,19776,13134,19849,13124,19846e" filled="f" stroked="t" strokeweight="0.158498pt" strokecolor="#FF3E00">
              <v:path arrowok="t"/>
            </v:shape>
            <v:shape style="position:absolute;left:12668;top:20201;width:0;height:6" coordorigin="12668,20201" coordsize="0,6" path="m12668,20207l12668,20201e" filled="f" stroked="t" strokeweight="0.316996pt" strokecolor="#535353">
              <v:path arrowok="t"/>
            </v:shape>
            <v:shape style="position:absolute;left:12665;top:19846;width:495;height:355" coordorigin="12665,19846" coordsize="495,355" path="m13159,19900l13105,19871,13048,19852,12988,19846,12928,19852,12871,19868,12817,19894,12766,19932,12728,19976,12696,20027,12674,20084,12665,20141,12668,20201e" filled="f" stroked="t" strokeweight="0.316996pt" strokecolor="#535353">
              <v:path arrowok="t"/>
            </v:shape>
            <v:shape style="position:absolute;left:12481;top:19900;width:688;height:548" coordorigin="12481,19900" coordsize="688,548" path="m13159,19900l13169,19906,13096,19957,13089,19954,13042,19938,12991,19932,12940,19935,12893,19948,12848,19973,12810,20005,12782,20046,12760,20093,12750,20141,12750,20192,12760,20242,12763,20249,12481,20448,12509,20318,12668,20207e" filled="f" stroked="t" strokeweight="0.316996pt" strokecolor="#535353">
              <v:path arrowok="t"/>
            </v:shape>
            <v:shape style="position:absolute;left:12826;top:20043;width:618;height:466" coordorigin="12826,20043" coordsize="618,466" path="m12826,20474l12836,20480,12893,20499,12953,20509,13013,20505,13070,20496,13127,20474,13178,20442,13226,20404,13264,20356,13292,20306,13314,20249,13327,20192,13327,20131,13324,20122,13438,20043,13444,20055e" filled="f" stroked="t" strokeweight="0.316996pt" strokecolor="#535353">
              <v:path arrowok="t"/>
            </v:shape>
            <v:shape style="position:absolute;left:12845;top:20055;width:609;height:580" coordorigin="12845,20055" coordsize="609,580" path="m12845,20616l12918,20632,12994,20635,13070,20626,13143,20604,13210,20572,13273,20531,13327,20477,13375,20417,13409,20350,13435,20280,13451,20207,13454,20131,13444,20055e" filled="f" stroked="t" strokeweight="0.316996pt" strokecolor="#535353">
              <v:path arrowok="t"/>
            </v:shape>
            <v:shape style="position:absolute;left:12680;top:20474;width:165;height:250" coordorigin="12680,20474" coordsize="165,250" path="m12845,20616l12839,20613,12680,20724,12718,20550,12826,20474e" filled="f" stroked="t" strokeweight="0.316996pt" strokecolor="#535353">
              <v:path arrowok="t"/>
            </v:shape>
            <v:shape style="position:absolute;left:13292;top:20116;width:3;height:3" coordorigin="13292,20116" coordsize="3,3" path="m13292,20116l13295,20119e" filled="f" stroked="t" strokeweight="0.158498pt" strokecolor="#FF3E00">
              <v:path arrowok="t"/>
            </v:shape>
            <v:shape style="position:absolute;left:12801;top:20119;width:495;height:358" coordorigin="12801,20119" coordsize="495,358" path="m12801,20423l12855,20452,12912,20471,12972,20477,13032,20471,13089,20455,13143,20429,13194,20391,13232,20347,13264,20296,13286,20239,13295,20179,13295,20119e" filled="f" stroked="t" strokeweight="0.158498pt" strokecolor="#FF3E00">
              <v:path arrowok="t"/>
            </v:shape>
            <v:shape style="position:absolute;left:12791;top:19878;width:685;height:545" coordorigin="12791,19878" coordsize="685,545" path="m12801,20423l12791,20417,12864,20366,12871,20369,12924,20385,12978,20391,13032,20385,13083,20366,13131,20334,13169,20293,13194,20245,13210,20192,13210,20138,13200,20084,13194,20074,13476,19878,13448,20008,13292,20116e" filled="f" stroked="t" strokeweight="0.158498pt" strokecolor="#FF3E00">
              <v:path arrowok="t"/>
            </v:shape>
            <v:shape style="position:absolute;left:12886;top:19738;width:539;height:453" coordorigin="12886,19738" coordsize="539,453" path="m12886,20192l12899,20135,13400,19783,13400,19764,13403,19760,13403,19757,13406,19754,13416,19745,13419,19741,13422,19738,13425,19738e" filled="f" stroked="t" strokeweight="0.158498pt" strokecolor="#FF3E00">
              <v:path arrowok="t"/>
            </v:shape>
            <v:shape style="position:absolute;left:13425;top:19735;width:44;height:10" coordorigin="13425,19735" coordsize="44,10" path="m13470,19745l13448,19735,13425,19738e" filled="f" stroked="t" strokeweight="0.158498pt" strokecolor="#FF3E00">
              <v:path arrowok="t"/>
            </v:shape>
            <v:shape style="position:absolute;left:13470;top:19745;width:10;height:13" coordorigin="13470,19745" coordsize="10,13" path="m13470,19745l13473,19748,13476,19751,13476,19754,13479,19757e" filled="f" stroked="t" strokeweight="0.158498pt" strokecolor="#FF3E00">
              <v:path arrowok="t"/>
            </v:shape>
            <v:shape style="position:absolute;left:13479;top:19757;width:3;height:41" coordorigin="13479,19757" coordsize="3,41" path="m13479,19799l13482,19780,13479,19757e" filled="f" stroked="t" strokeweight="0.158498pt" strokecolor="#FF3E00">
              <v:path arrowok="t"/>
            </v:shape>
            <v:shape style="position:absolute;left:13473;top:19799;width:6;height:6" coordorigin="13473,19799" coordsize="6,6" path="m13479,19799l13476,19802,13473,19805e" filled="f" stroked="t" strokeweight="0.158498pt" strokecolor="#FF3E00">
              <v:path arrowok="t"/>
            </v:shape>
            <v:shape style="position:absolute;left:13432;top:19805;width:41;height:13" coordorigin="13432,19805" coordsize="41,13" path="m13432,19818l13454,19818,13473,19805e" filled="f" stroked="t" strokeweight="0.158498pt" strokecolor="#FF3E00">
              <v:path arrowok="t"/>
            </v:shape>
            <v:shape style="position:absolute;left:12886;top:19814;width:545;height:377" coordorigin="12886,19814" coordsize="545,377" path="m13432,19818l13428,19818,13422,19814,12886,20192e" filled="f" stroked="t" strokeweight="0.158498pt" strokecolor="#FF3E00">
              <v:path arrowok="t"/>
            </v:shape>
            <v:shape style="position:absolute;left:12516;top:20141;width:539;height:447" coordorigin="12516,20141" coordsize="539,447" path="m13054,20141l13042,20201,12550,20543,12550,20559,12547,20562,12544,20566,12544,20569,12531,20582,12528,20585,12525,20585,12522,20588,12516,20588e" filled="f" stroked="t" strokeweight="0.316996pt" strokecolor="#535353">
              <v:path arrowok="t"/>
            </v:shape>
            <v:shape style="position:absolute;left:12478;top:20575;width:38;height:13" coordorigin="12478,20575" coordsize="38,13" path="m12478,20575l12497,20585,12516,20588e" filled="f" stroked="t" strokeweight="0.316996pt" strokecolor="#535353">
              <v:path arrowok="t"/>
            </v:shape>
            <v:shape style="position:absolute;left:12468;top:20141;width:586;height:434" coordorigin="12468,20141" coordsize="586,434" path="m12478,20575l12474,20572,12474,20569,12471,20566,12468,20559,12471,20531,12474,20521,12484,20512,12487,20509,12490,20505,12497,20505,12500,20502,12519,20502,12522,20505,12525,20505,12531,20509,13054,20141e" filled="f" stroked="t" strokeweight="0.316996pt" strokecolor="#535353">
              <v:path arrowok="t"/>
            </v:shape>
            <v:shape style="position:absolute;left:1002;top:937;width:824;height:663" coordorigin="1002,937" coordsize="824,663" path="m1826,1600l1826,937,1002,937,1002,1600,1826,1600xe" filled="f" stroked="t" strokeweight="0.316996pt" strokecolor="#000000">
              <v:path arrowok="t"/>
            </v:shape>
            <v:shape style="position:absolute;left:6236;top:937;width:824;height:663" coordorigin="6236,937" coordsize="824,663" path="m6236,937l6236,1600,7060,1600,6236,937xe" filled="t" fillcolor="#EBB2FF" stroked="f">
              <v:path arrowok="t"/>
              <v:fill/>
            </v:shape>
            <v:shape style="position:absolute;left:6236;top:937;width:824;height:663" coordorigin="6236,937" coordsize="824,663" path="m6236,937l7060,1600,7060,937,6236,937xe" filled="t" fillcolor="#EBB2FF" stroked="f">
              <v:path arrowok="t"/>
              <v:fill/>
            </v:shape>
            <v:shape style="position:absolute;left:6236;top:937;width:824;height:663" coordorigin="6236,937" coordsize="824,663" path="m7060,1600l7060,937,6236,937,6236,1600,7060,1600xe" filled="f" stroked="t" strokeweight="0.316996pt" strokecolor="#000000">
              <v:path arrowok="t"/>
            </v:shape>
            <v:shape style="position:absolute;left:11466;top:937;width:6;height:6" coordorigin="11466,937" coordsize="6,6" path="m11466,944l11473,937e" filled="f" stroked="t" strokeweight="0.475494pt" strokecolor="#7EFF7E">
              <v:path arrowok="t"/>
            </v:shape>
            <v:shape style="position:absolute;left:11466;top:937;width:13;height:13" coordorigin="11466,937" coordsize="13,13" path="m11466,950l11479,937e" filled="f" stroked="t" strokeweight="0.475494pt" strokecolor="#7EFF7E">
              <v:path arrowok="t"/>
            </v:shape>
            <v:shape style="position:absolute;left:11466;top:937;width:19;height:19" coordorigin="11466,937" coordsize="19,19" path="m11466,956l11485,937e" filled="f" stroked="t" strokeweight="0.475494pt" strokecolor="#7EFF7E">
              <v:path arrowok="t"/>
            </v:shape>
            <v:shape style="position:absolute;left:11466;top:937;width:25;height:25" coordorigin="11466,937" coordsize="25,25" path="m11466,963l11492,937e" filled="f" stroked="t" strokeweight="0.475494pt" strokecolor="#7EFF7E">
              <v:path arrowok="t"/>
            </v:shape>
            <v:shape style="position:absolute;left:11466;top:937;width:35;height:32" coordorigin="11466,937" coordsize="35,32" path="m11466,969l11501,937e" filled="f" stroked="t" strokeweight="0.475494pt" strokecolor="#7EFF7E">
              <v:path arrowok="t"/>
            </v:shape>
            <v:shape style="position:absolute;left:11466;top:937;width:41;height:38" coordorigin="11466,937" coordsize="41,38" path="m11466,975l11508,937e" filled="f" stroked="t" strokeweight="0.475494pt" strokecolor="#7EFF7E">
              <v:path arrowok="t"/>
            </v:shape>
            <v:shape style="position:absolute;left:11466;top:937;width:48;height:48" coordorigin="11466,937" coordsize="48,48" path="m11466,985l11514,937e" filled="f" stroked="t" strokeweight="0.475494pt" strokecolor="#7EFF7E">
              <v:path arrowok="t"/>
            </v:shape>
            <v:shape style="position:absolute;left:11466;top:937;width:54;height:54" coordorigin="11466,937" coordsize="54,54" path="m11466,991l11520,937e" filled="f" stroked="t" strokeweight="0.475494pt" strokecolor="#7EFF7E">
              <v:path arrowok="t"/>
            </v:shape>
            <v:shape style="position:absolute;left:11466;top:937;width:60;height:60" coordorigin="11466,937" coordsize="60,60" path="m11466,997l11527,937e" filled="f" stroked="t" strokeweight="0.475494pt" strokecolor="#7EFF7E">
              <v:path arrowok="t"/>
            </v:shape>
            <v:shape style="position:absolute;left:11466;top:937;width:67;height:67" coordorigin="11466,937" coordsize="67,67" path="m11466,1004l11533,937e" filled="f" stroked="t" strokeweight="0.475494pt" strokecolor="#7EFF7E">
              <v:path arrowok="t"/>
            </v:shape>
            <v:shape style="position:absolute;left:11466;top:937;width:73;height:73" coordorigin="11466,937" coordsize="73,73" path="m11466,1010l11539,937e" filled="f" stroked="t" strokeweight="0.475494pt" strokecolor="#7EFF7E">
              <v:path arrowok="t"/>
            </v:shape>
            <v:shape style="position:absolute;left:11466;top:937;width:79;height:79" coordorigin="11466,937" coordsize="79,79" path="m11466,1017l11546,937e" filled="f" stroked="t" strokeweight="0.475494pt" strokecolor="#7EFF7E">
              <v:path arrowok="t"/>
            </v:shape>
            <v:shape style="position:absolute;left:11466;top:937;width:86;height:86" coordorigin="11466,937" coordsize="86,86" path="m11466,1023l11552,937e" filled="f" stroked="t" strokeweight="0.475494pt" strokecolor="#7EFF7E">
              <v:path arrowok="t"/>
            </v:shape>
            <v:shape style="position:absolute;left:11466;top:937;width:92;height:92" coordorigin="11466,937" coordsize="92,92" path="m11466,1029l11558,937e" filled="f" stroked="t" strokeweight="0.475494pt" strokecolor="#7EFF7E">
              <v:path arrowok="t"/>
            </v:shape>
            <v:shape style="position:absolute;left:11466;top:937;width:98;height:98" coordorigin="11466,937" coordsize="98,98" path="m11466,1036l11565,937e" filled="f" stroked="t" strokeweight="0.475494pt" strokecolor="#7EFF7E">
              <v:path arrowok="t"/>
            </v:shape>
            <v:shape style="position:absolute;left:11466;top:937;width:108;height:105" coordorigin="11466,937" coordsize="108,105" path="m11466,1042l11574,937e" filled="f" stroked="t" strokeweight="0.475494pt" strokecolor="#7EFF7E">
              <v:path arrowok="t"/>
            </v:shape>
            <v:shape style="position:absolute;left:11466;top:937;width:114;height:111" coordorigin="11466,937" coordsize="114,111" path="m11466,1048l11580,937e" filled="f" stroked="t" strokeweight="0.475494pt" strokecolor="#7EFF7E">
              <v:path arrowok="t"/>
            </v:shape>
            <v:shape style="position:absolute;left:11466;top:937;width:120;height:120" coordorigin="11466,937" coordsize="120,120" path="m11466,1058l11587,937e" filled="f" stroked="t" strokeweight="0.475494pt" strokecolor="#7EFF7E">
              <v:path arrowok="t"/>
            </v:shape>
            <v:shape style="position:absolute;left:11466;top:937;width:127;height:127" coordorigin="11466,937" coordsize="127,127" path="m11466,1064l11593,937e" filled="f" stroked="t" strokeweight="0.475494pt" strokecolor="#7EFF7E">
              <v:path arrowok="t"/>
            </v:shape>
            <v:shape style="position:absolute;left:11466;top:937;width:133;height:133" coordorigin="11466,937" coordsize="133,133" path="m11466,1070l11599,937e" filled="f" stroked="t" strokeweight="0.475494pt" strokecolor="#7EFF7E">
              <v:path arrowok="t"/>
            </v:shape>
            <v:shape style="position:absolute;left:11466;top:937;width:139;height:139" coordorigin="11466,937" coordsize="139,139" path="m11466,1077l11606,937e" filled="f" stroked="t" strokeweight="0.475494pt" strokecolor="#7EFF7E">
              <v:path arrowok="t"/>
            </v:shape>
            <v:shape style="position:absolute;left:11466;top:937;width:146;height:146" coordorigin="11466,937" coordsize="146,146" path="m11466,1083l11612,937e" filled="f" stroked="t" strokeweight="0.475494pt" strokecolor="#7EFF7E">
              <v:path arrowok="t"/>
            </v:shape>
            <v:shape style="position:absolute;left:11466;top:937;width:152;height:152" coordorigin="11466,937" coordsize="152,152" path="m11466,1089l11618,937e" filled="f" stroked="t" strokeweight="0.475494pt" strokecolor="#7EFF7E">
              <v:path arrowok="t"/>
            </v:shape>
            <v:shape style="position:absolute;left:11466;top:937;width:158;height:158" coordorigin="11466,937" coordsize="158,158" path="m11466,1096l11625,937e" filled="f" stroked="t" strokeweight="0.475494pt" strokecolor="#7EFF7E">
              <v:path arrowok="t"/>
            </v:shape>
            <v:shape style="position:absolute;left:11466;top:937;width:165;height:165" coordorigin="11466,937" coordsize="165,165" path="m11466,1102l11631,937e" filled="f" stroked="t" strokeweight="0.475494pt" strokecolor="#7EFF7E">
              <v:path arrowok="t"/>
            </v:shape>
            <v:shape style="position:absolute;left:11466;top:937;width:171;height:171" coordorigin="11466,937" coordsize="171,171" path="m11466,1108l11637,937e" filled="f" stroked="t" strokeweight="0.475494pt" strokecolor="#7EFF7E">
              <v:path arrowok="t"/>
            </v:shape>
            <v:shape style="position:absolute;left:11466;top:937;width:178;height:178" coordorigin="11466,937" coordsize="178,178" path="m11466,1115l11644,937e" filled="f" stroked="t" strokeweight="0.475494pt" strokecolor="#7EFF7E">
              <v:path arrowok="t"/>
            </v:shape>
            <v:shape style="position:absolute;left:11466;top:937;width:187;height:184" coordorigin="11466,937" coordsize="187,184" path="m11466,1121l11653,937e" filled="f" stroked="t" strokeweight="0.475494pt" strokecolor="#7EFF7E">
              <v:path arrowok="t"/>
            </v:shape>
            <v:shape style="position:absolute;left:11466;top:937;width:193;height:193" coordorigin="11466,937" coordsize="193,193" path="m11466,1131l11660,937e" filled="f" stroked="t" strokeweight="0.475494pt" strokecolor="#7EFF7E">
              <v:path arrowok="t"/>
            </v:shape>
            <v:shape style="position:absolute;left:11466;top:937;width:200;height:200" coordorigin="11466,937" coordsize="200,200" path="m11466,1137l11666,937e" filled="f" stroked="t" strokeweight="0.475494pt" strokecolor="#7EFF7E">
              <v:path arrowok="t"/>
            </v:shape>
            <v:shape style="position:absolute;left:11466;top:937;width:206;height:206" coordorigin="11466,937" coordsize="206,206" path="m11466,1143l11672,937e" filled="f" stroked="t" strokeweight="0.475494pt" strokecolor="#7EFF7E">
              <v:path arrowok="t"/>
            </v:shape>
            <v:shape style="position:absolute;left:11466;top:937;width:212;height:212" coordorigin="11466,937" coordsize="212,212" path="m11466,1150l11679,937e" filled="f" stroked="t" strokeweight="0.475494pt" strokecolor="#7EFF7E">
              <v:path arrowok="t"/>
            </v:shape>
            <v:shape style="position:absolute;left:11466;top:937;width:219;height:219" coordorigin="11466,937" coordsize="219,219" path="m11466,1156l11685,937e" filled="f" stroked="t" strokeweight="0.475494pt" strokecolor="#7EFF7E">
              <v:path arrowok="t"/>
            </v:shape>
            <v:shape style="position:absolute;left:11466;top:937;width:225;height:225" coordorigin="11466,937" coordsize="225,225" path="m11466,1162l11691,937e" filled="f" stroked="t" strokeweight="0.475494pt" strokecolor="#7EFF7E">
              <v:path arrowok="t"/>
            </v:shape>
            <v:shape style="position:absolute;left:11466;top:937;width:231;height:231" coordorigin="11466,937" coordsize="231,231" path="m11466,1169l11698,937e" filled="f" stroked="t" strokeweight="0.475494pt" strokecolor="#7EFF7E">
              <v:path arrowok="t"/>
            </v:shape>
            <v:shape style="position:absolute;left:11466;top:937;width:238;height:238" coordorigin="11466,937" coordsize="238,238" path="m11466,1175l11704,937e" filled="f" stroked="t" strokeweight="0.475494pt" strokecolor="#7EFF7E">
              <v:path arrowok="t"/>
            </v:shape>
            <v:shape style="position:absolute;left:11466;top:937;width:244;height:244" coordorigin="11466,937" coordsize="244,244" path="m11466,1181l11710,937e" filled="f" stroked="t" strokeweight="0.475494pt" strokecolor="#7EFF7E">
              <v:path arrowok="t"/>
            </v:shape>
            <v:shape style="position:absolute;left:11466;top:937;width:250;height:250" coordorigin="11466,937" coordsize="250,250" path="m11466,1188l11717,937e" filled="f" stroked="t" strokeweight="0.475494pt" strokecolor="#7EFF7E">
              <v:path arrowok="t"/>
            </v:shape>
            <v:shape style="position:absolute;left:11466;top:937;width:260;height:257" coordorigin="11466,937" coordsize="260,257" path="m11466,1194l11726,937e" filled="f" stroked="t" strokeweight="0.475494pt" strokecolor="#7EFF7E">
              <v:path arrowok="t"/>
            </v:shape>
            <v:shape style="position:absolute;left:11466;top:937;width:266;height:263" coordorigin="11466,937" coordsize="266,263" path="m11466,1200l11733,937e" filled="f" stroked="t" strokeweight="0.475494pt" strokecolor="#7EFF7E">
              <v:path arrowok="t"/>
            </v:shape>
            <v:shape style="position:absolute;left:11466;top:937;width:273;height:273" coordorigin="11466,937" coordsize="273,273" path="m11466,1210l11739,937e" filled="f" stroked="t" strokeweight="0.475494pt" strokecolor="#7EFF7E">
              <v:path arrowok="t"/>
            </v:shape>
            <v:shape style="position:absolute;left:11466;top:937;width:279;height:279" coordorigin="11466,937" coordsize="279,279" path="m11466,1216l11745,937e" filled="f" stroked="t" strokeweight="0.475494pt" strokecolor="#7EFF7E">
              <v:path arrowok="t"/>
            </v:shape>
            <v:shape style="position:absolute;left:11466;top:937;width:285;height:285" coordorigin="11466,937" coordsize="285,285" path="m11466,1223l11752,937e" filled="f" stroked="t" strokeweight="0.475494pt" strokecolor="#7EFF7E">
              <v:path arrowok="t"/>
            </v:shape>
            <v:shape style="position:absolute;left:11466;top:937;width:292;height:292" coordorigin="11466,937" coordsize="292,292" path="m11466,1229l11758,937e" filled="f" stroked="t" strokeweight="0.475494pt" strokecolor="#7EFF7E">
              <v:path arrowok="t"/>
            </v:shape>
            <v:shape style="position:absolute;left:11466;top:937;width:298;height:298" coordorigin="11466,937" coordsize="298,298" path="m11466,1235l11764,937e" filled="f" stroked="t" strokeweight="0.475494pt" strokecolor="#7EFF7E">
              <v:path arrowok="t"/>
            </v:shape>
            <v:shape style="position:absolute;left:11466;top:937;width:304;height:304" coordorigin="11466,937" coordsize="304,304" path="m11466,1242l11771,937e" filled="f" stroked="t" strokeweight="0.475494pt" strokecolor="#7EFF7E">
              <v:path arrowok="t"/>
            </v:shape>
            <v:shape style="position:absolute;left:11466;top:937;width:311;height:311" coordorigin="11466,937" coordsize="311,311" path="m11466,1248l11777,937e" filled="f" stroked="t" strokeweight="0.475494pt" strokecolor="#7EFF7E">
              <v:path arrowok="t"/>
            </v:shape>
            <v:shape style="position:absolute;left:11466;top:937;width:317;height:317" coordorigin="11466,937" coordsize="317,317" path="m11466,1254l11783,937e" filled="f" stroked="t" strokeweight="0.475494pt" strokecolor="#7EFF7E">
              <v:path arrowok="t"/>
            </v:shape>
            <v:shape style="position:absolute;left:11466;top:937;width:323;height:323" coordorigin="11466,937" coordsize="323,323" path="m11466,1261l11790,937e" filled="f" stroked="t" strokeweight="0.475494pt" strokecolor="#7EFF7E">
              <v:path arrowok="t"/>
            </v:shape>
            <v:shape style="position:absolute;left:11466;top:937;width:333;height:330" coordorigin="11466,937" coordsize="333,330" path="m11466,1267l11799,937e" filled="f" stroked="t" strokeweight="0.475494pt" strokecolor="#7EFF7E">
              <v:path arrowok="t"/>
            </v:shape>
            <v:shape style="position:absolute;left:11466;top:937;width:339;height:336" coordorigin="11466,937" coordsize="339,336" path="m11466,1273l11805,937e" filled="f" stroked="t" strokeweight="0.475494pt" strokecolor="#7EFF7E">
              <v:path arrowok="t"/>
            </v:shape>
            <v:shape style="position:absolute;left:11466;top:937;width:346;height:346" coordorigin="11466,937" coordsize="346,346" path="m11466,1283l11812,937e" filled="f" stroked="t" strokeweight="0.475494pt" strokecolor="#7EFF7E">
              <v:path arrowok="t"/>
            </v:shape>
            <v:shape style="position:absolute;left:11466;top:937;width:352;height:352" coordorigin="11466,937" coordsize="352,352" path="m11466,1289l11818,937e" filled="f" stroked="t" strokeweight="0.475494pt" strokecolor="#7EFF7E">
              <v:path arrowok="t"/>
            </v:shape>
            <v:shape style="position:absolute;left:11466;top:937;width:358;height:358" coordorigin="11466,937" coordsize="358,358" path="m11466,1295l11824,937e" filled="f" stroked="t" strokeweight="0.475494pt" strokecolor="#7EFF7E">
              <v:path arrowok="t"/>
            </v:shape>
            <v:shape style="position:absolute;left:11466;top:937;width:365;height:365" coordorigin="11466,937" coordsize="365,365" path="m11466,1302l11831,937e" filled="f" stroked="t" strokeweight="0.475494pt" strokecolor="#7EFF7E">
              <v:path arrowok="t"/>
            </v:shape>
            <v:shape style="position:absolute;left:11466;top:937;width:371;height:371" coordorigin="11466,937" coordsize="371,371" path="m11466,1308l11837,937e" filled="f" stroked="t" strokeweight="0.475494pt" strokecolor="#7EFF7E">
              <v:path arrowok="t"/>
            </v:shape>
            <v:shape style="position:absolute;left:11466;top:937;width:377;height:377" coordorigin="11466,937" coordsize="377,377" path="m11466,1314l11844,937e" filled="f" stroked="t" strokeweight="0.475494pt" strokecolor="#7EFF7E">
              <v:path arrowok="t"/>
            </v:shape>
            <v:shape style="position:absolute;left:11466;top:937;width:384;height:384" coordorigin="11466,937" coordsize="384,384" path="m11466,1321l11850,937e" filled="f" stroked="t" strokeweight="0.475494pt" strokecolor="#7EFF7E">
              <v:path arrowok="t"/>
            </v:shape>
            <v:shape style="position:absolute;left:11466;top:937;width:390;height:390" coordorigin="11466,937" coordsize="390,390" path="m11466,1327l11856,937e" filled="f" stroked="t" strokeweight="0.475494pt" strokecolor="#7EFF7E">
              <v:path arrowok="t"/>
            </v:shape>
            <v:shape style="position:absolute;left:11466;top:937;width:396;height:396" coordorigin="11466,937" coordsize="396,396" path="m11466,1333l11863,937e" filled="f" stroked="t" strokeweight="0.475494pt" strokecolor="#7EFF7E">
              <v:path arrowok="t"/>
            </v:shape>
            <v:shape style="position:absolute;left:11466;top:937;width:403;height:403" coordorigin="11466,937" coordsize="403,403" path="m11466,1340l11869,937e" filled="f" stroked="t" strokeweight="0.475494pt" strokecolor="#7EFF7E">
              <v:path arrowok="t"/>
            </v:shape>
            <v:shape style="position:absolute;left:11466;top:937;width:412;height:409" coordorigin="11466,937" coordsize="412,409" path="m11466,1346l11878,937e" filled="f" stroked="t" strokeweight="0.475494pt" strokecolor="#7EFF7E">
              <v:path arrowok="t"/>
            </v:shape>
            <v:shape style="position:absolute;left:11466;top:937;width:418;height:415" coordorigin="11466,937" coordsize="418,415" path="m11466,1353l11885,937e" filled="f" stroked="t" strokeweight="0.475494pt" strokecolor="#7EFF7E">
              <v:path arrowok="t"/>
            </v:shape>
            <v:shape style="position:absolute;left:11466;top:937;width:425;height:425" coordorigin="11466,937" coordsize="425,425" path="m11466,1362l11891,937e" filled="f" stroked="t" strokeweight="0.475494pt" strokecolor="#7EFF7E">
              <v:path arrowok="t"/>
            </v:shape>
            <v:shape style="position:absolute;left:11466;top:937;width:431;height:431" coordorigin="11466,937" coordsize="431,431" path="m11466,1368l11897,937e" filled="f" stroked="t" strokeweight="0.475494pt" strokecolor="#7EFF7E">
              <v:path arrowok="t"/>
            </v:shape>
            <v:shape style="position:absolute;left:11466;top:937;width:437;height:437" coordorigin="11466,937" coordsize="437,437" path="m11466,1375l11904,937e" filled="f" stroked="t" strokeweight="0.475494pt" strokecolor="#7EFF7E">
              <v:path arrowok="t"/>
            </v:shape>
            <v:shape style="position:absolute;left:11466;top:937;width:444;height:444" coordorigin="11466,937" coordsize="444,444" path="m11466,1381l11910,937e" filled="f" stroked="t" strokeweight="0.475494pt" strokecolor="#7EFF7E">
              <v:path arrowok="t"/>
            </v:shape>
            <v:shape style="position:absolute;left:11466;top:937;width:450;height:450" coordorigin="11466,937" coordsize="450,450" path="m11466,1387l11916,937e" filled="f" stroked="t" strokeweight="0.475494pt" strokecolor="#7EFF7E">
              <v:path arrowok="t"/>
            </v:shape>
            <v:shape style="position:absolute;left:11466;top:937;width:456;height:456" coordorigin="11466,937" coordsize="456,456" path="m11466,1394l11923,937e" filled="f" stroked="t" strokeweight="0.475494pt" strokecolor="#7EFF7E">
              <v:path arrowok="t"/>
            </v:shape>
            <v:shape style="position:absolute;left:11466;top:937;width:463;height:463" coordorigin="11466,937" coordsize="463,463" path="m11466,1400l11929,937e" filled="f" stroked="t" strokeweight="0.475494pt" strokecolor="#7EFF7E">
              <v:path arrowok="t"/>
            </v:shape>
            <v:shape style="position:absolute;left:11466;top:937;width:469;height:469" coordorigin="11466,937" coordsize="469,469" path="m11466,1406l11935,937e" filled="f" stroked="t" strokeweight="0.475494pt" strokecolor="#7EFF7E">
              <v:path arrowok="t"/>
            </v:shape>
            <v:shape style="position:absolute;left:11466;top:937;width:475;height:475" coordorigin="11466,937" coordsize="475,475" path="m11466,1413l11942,937e" filled="f" stroked="t" strokeweight="0.475494pt" strokecolor="#7EFF7E">
              <v:path arrowok="t"/>
            </v:shape>
            <v:shape style="position:absolute;left:11466;top:937;width:485;height:482" coordorigin="11466,937" coordsize="485,482" path="m11466,1419l11951,937e" filled="f" stroked="t" strokeweight="0.475494pt" strokecolor="#7EFF7E">
              <v:path arrowok="t"/>
            </v:shape>
            <v:shape style="position:absolute;left:11466;top:937;width:491;height:488" coordorigin="11466,937" coordsize="491,488" path="m11466,1425l11958,937e" filled="f" stroked="t" strokeweight="0.475494pt" strokecolor="#7EFF7E">
              <v:path arrowok="t"/>
            </v:shape>
            <v:shape style="position:absolute;left:11466;top:937;width:498;height:498" coordorigin="11466,937" coordsize="498,498" path="m11466,1435l11964,937e" filled="f" stroked="t" strokeweight="0.475494pt" strokecolor="#7EFF7E">
              <v:path arrowok="t"/>
            </v:shape>
            <v:shape style="position:absolute;left:11466;top:937;width:504;height:504" coordorigin="11466,937" coordsize="504,504" path="m11466,1441l11970,937e" filled="f" stroked="t" strokeweight="0.475494pt" strokecolor="#7EFF7E">
              <v:path arrowok="t"/>
            </v:shape>
            <v:shape style="position:absolute;left:11466;top:937;width:510;height:510" coordorigin="11466,937" coordsize="510,510" path="m11466,1448l11977,937e" filled="f" stroked="t" strokeweight="0.475494pt" strokecolor="#7EFF7E">
              <v:path arrowok="t"/>
            </v:shape>
            <v:shape style="position:absolute;left:11466;top:937;width:517;height:517" coordorigin="11466,937" coordsize="517,517" path="m11466,1454l11983,937e" filled="f" stroked="t" strokeweight="0.475494pt" strokecolor="#7EFF7E">
              <v:path arrowok="t"/>
            </v:shape>
            <v:shape style="position:absolute;left:11466;top:937;width:523;height:523" coordorigin="11466,937" coordsize="523,523" path="m11466,1460l11989,937e" filled="f" stroked="t" strokeweight="0.475494pt" strokecolor="#7EFF7E">
              <v:path arrowok="t"/>
            </v:shape>
            <v:shape style="position:absolute;left:11466;top:937;width:529;height:529" coordorigin="11466,937" coordsize="529,529" path="m11466,1467l11996,937e" filled="f" stroked="t" strokeweight="0.475494pt" strokecolor="#7EFF7E">
              <v:path arrowok="t"/>
            </v:shape>
            <v:shape style="position:absolute;left:11466;top:937;width:536;height:536" coordorigin="11466,937" coordsize="536,536" path="m11466,1473l12002,937e" filled="f" stroked="t" strokeweight="0.475494pt" strokecolor="#7EFF7E">
              <v:path arrowok="t"/>
            </v:shape>
            <v:shape style="position:absolute;left:11466;top:937;width:542;height:542" coordorigin="11466,937" coordsize="542,542" path="m11466,1479l12008,937e" filled="f" stroked="t" strokeweight="0.475494pt" strokecolor="#7EFF7E">
              <v:path arrowok="t"/>
            </v:shape>
            <v:shape style="position:absolute;left:11466;top:937;width:548;height:548" coordorigin="11466,937" coordsize="548,548" path="m11466,1486l12015,937e" filled="f" stroked="t" strokeweight="0.475494pt" strokecolor="#7EFF7E">
              <v:path arrowok="t"/>
            </v:shape>
            <v:shape style="position:absolute;left:11466;top:937;width:555;height:555" coordorigin="11466,937" coordsize="555,555" path="m11466,1492l12021,937e" filled="f" stroked="t" strokeweight="0.475494pt" strokecolor="#7EFF7E">
              <v:path arrowok="t"/>
            </v:shape>
            <v:shape style="position:absolute;left:11466;top:937;width:564;height:561" coordorigin="11466,937" coordsize="564,561" path="m11466,1498l12031,937e" filled="f" stroked="t" strokeweight="0.475494pt" strokecolor="#7EFF7E">
              <v:path arrowok="t"/>
            </v:shape>
            <v:shape style="position:absolute;left:11466;top:937;width:571;height:571" coordorigin="11466,937" coordsize="571,571" path="m11466,1508l12037,937e" filled="f" stroked="t" strokeweight="0.475494pt" strokecolor="#7EFF7E">
              <v:path arrowok="t"/>
            </v:shape>
            <v:shape style="position:absolute;left:11466;top:937;width:577;height:577" coordorigin="11466,937" coordsize="577,577" path="m11466,1514l12043,937e" filled="f" stroked="t" strokeweight="0.475494pt" strokecolor="#7EFF7E">
              <v:path arrowok="t"/>
            </v:shape>
            <v:shape style="position:absolute;left:11466;top:937;width:583;height:583" coordorigin="11466,937" coordsize="583,583" path="m11466,1521l12050,937e" filled="f" stroked="t" strokeweight="0.475494pt" strokecolor="#7EFF7E">
              <v:path arrowok="t"/>
            </v:shape>
            <v:shape style="position:absolute;left:11466;top:937;width:590;height:590" coordorigin="11466,937" coordsize="590,590" path="m11466,1527l12056,937e" filled="f" stroked="t" strokeweight="0.475494pt" strokecolor="#7EFF7E">
              <v:path arrowok="t"/>
            </v:shape>
            <v:shape style="position:absolute;left:11466;top:937;width:596;height:596" coordorigin="11466,937" coordsize="596,596" path="m11466,1533l12062,937e" filled="f" stroked="t" strokeweight="0.475494pt" strokecolor="#7EFF7E">
              <v:path arrowok="t"/>
            </v:shape>
            <v:shape style="position:absolute;left:11466;top:937;width:602;height:602" coordorigin="11466,937" coordsize="602,602" path="m11466,1540l12069,937e" filled="f" stroked="t" strokeweight="0.475494pt" strokecolor="#7EFF7E">
              <v:path arrowok="t"/>
            </v:shape>
            <v:shape style="position:absolute;left:11466;top:937;width:609;height:609" coordorigin="11466,937" coordsize="609,609" path="m11466,1546l12075,937e" filled="f" stroked="t" strokeweight="0.475494pt" strokecolor="#7EFF7E">
              <v:path arrowok="t"/>
            </v:shape>
            <v:shape style="position:absolute;left:11466;top:937;width:615;height:615" coordorigin="11466,937" coordsize="615,615" path="m11466,1552l12081,937e" filled="f" stroked="t" strokeweight="0.475494pt" strokecolor="#7EFF7E">
              <v:path arrowok="t"/>
            </v:shape>
            <v:shape style="position:absolute;left:11466;top:937;width:621;height:621" coordorigin="11466,937" coordsize="621,621" path="m11466,1559l12088,937e" filled="f" stroked="t" strokeweight="0.475494pt" strokecolor="#7EFF7E">
              <v:path arrowok="t"/>
            </v:shape>
            <v:shape style="position:absolute;left:11466;top:937;width:628;height:628" coordorigin="11466,937" coordsize="628,628" path="m11466,1565l12094,937e" filled="f" stroked="t" strokeweight="0.475494pt" strokecolor="#7EFF7E">
              <v:path arrowok="t"/>
            </v:shape>
            <v:shape style="position:absolute;left:11466;top:937;width:637;height:634" coordorigin="11466,937" coordsize="637,634" path="m11466,1571l12103,937e" filled="f" stroked="t" strokeweight="0.475494pt" strokecolor="#7EFF7E">
              <v:path arrowok="t"/>
            </v:shape>
            <v:shape style="position:absolute;left:11466;top:937;width:644;height:640" coordorigin="11466,937" coordsize="644,640" path="m11466,1578l12110,937e" filled="f" stroked="t" strokeweight="0.475494pt" strokecolor="#7EFF7E">
              <v:path arrowok="t"/>
            </v:shape>
            <v:shape style="position:absolute;left:11466;top:937;width:650;height:650" coordorigin="11466,937" coordsize="650,650" path="m11466,1587l12116,937e" filled="f" stroked="t" strokeweight="0.475494pt" strokecolor="#7EFF7E">
              <v:path arrowok="t"/>
            </v:shape>
            <v:shape style="position:absolute;left:11466;top:937;width:656;height:656" coordorigin="11466,937" coordsize="656,656" path="m11466,1593l12122,937e" filled="f" stroked="t" strokeweight="0.475494pt" strokecolor="#7EFF7E">
              <v:path arrowok="t"/>
            </v:shape>
            <v:shape style="position:absolute;left:11466;top:937;width:663;height:663" coordorigin="11466,937" coordsize="663,663" path="m11466,1600l12129,937e" filled="f" stroked="t" strokeweight="0.475494pt" strokecolor="#7EFF7E">
              <v:path arrowok="t"/>
            </v:shape>
            <v:shape style="position:absolute;left:11473;top:937;width:663;height:663" coordorigin="11473,937" coordsize="663,663" path="m11473,1600l12135,937e" filled="f" stroked="t" strokeweight="0.475494pt" strokecolor="#7EFF7E">
              <v:path arrowok="t"/>
            </v:shape>
            <v:shape style="position:absolute;left:11479;top:937;width:663;height:663" coordorigin="11479,937" coordsize="663,663" path="m11479,1600l12141,937e" filled="f" stroked="t" strokeweight="0.475494pt" strokecolor="#7EFF7E">
              <v:path arrowok="t"/>
            </v:shape>
            <v:shape style="position:absolute;left:11485;top:937;width:663;height:663" coordorigin="11485,937" coordsize="663,663" path="m11485,1600l12148,937e" filled="f" stroked="t" strokeweight="0.475494pt" strokecolor="#7EFF7E">
              <v:path arrowok="t"/>
            </v:shape>
            <v:shape style="position:absolute;left:11492;top:937;width:663;height:663" coordorigin="11492,937" coordsize="663,663" path="m11492,1600l12154,937e" filled="f" stroked="t" strokeweight="0.475494pt" strokecolor="#7EFF7E">
              <v:path arrowok="t"/>
            </v:shape>
            <v:shape style="position:absolute;left:11498;top:937;width:663;height:663" coordorigin="11498,937" coordsize="663,663" path="m11498,1600l12161,937e" filled="f" stroked="t" strokeweight="0.475494pt" strokecolor="#7EFF7E">
              <v:path arrowok="t"/>
            </v:shape>
            <v:shape style="position:absolute;left:11504;top:937;width:663;height:663" coordorigin="11504,937" coordsize="663,663" path="m11504,1600l12167,937e" filled="f" stroked="t" strokeweight="0.475494pt" strokecolor="#7EFF7E">
              <v:path arrowok="t"/>
            </v:shape>
            <v:shape style="position:absolute;left:11511;top:937;width:666;height:663" coordorigin="11511,937" coordsize="666,663" path="m11511,1600l12176,937e" filled="f" stroked="t" strokeweight="0.475494pt" strokecolor="#7EFF7E">
              <v:path arrowok="t"/>
            </v:shape>
            <v:shape style="position:absolute;left:11517;top:937;width:666;height:663" coordorigin="11517,937" coordsize="666,663" path="m11517,1600l12183,937e" filled="f" stroked="t" strokeweight="0.475494pt" strokecolor="#7EFF7E">
              <v:path arrowok="t"/>
            </v:shape>
            <v:shape style="position:absolute;left:11523;top:937;width:666;height:663" coordorigin="11523,937" coordsize="666,663" path="m11523,1600l12189,937e" filled="f" stroked="t" strokeweight="0.475494pt" strokecolor="#7EFF7E">
              <v:path arrowok="t"/>
            </v:shape>
            <v:shape style="position:absolute;left:11533;top:937;width:663;height:663" coordorigin="11533,937" coordsize="663,663" path="m11533,1600l12195,937e" filled="f" stroked="t" strokeweight="0.475494pt" strokecolor="#7EFF7E">
              <v:path arrowok="t"/>
            </v:shape>
            <v:shape style="position:absolute;left:11539;top:937;width:663;height:663" coordorigin="11539,937" coordsize="663,663" path="m11539,1600l12202,937e" filled="f" stroked="t" strokeweight="0.475494pt" strokecolor="#7EFF7E">
              <v:path arrowok="t"/>
            </v:shape>
            <v:shape style="position:absolute;left:11546;top:937;width:663;height:663" coordorigin="11546,937" coordsize="663,663" path="m11546,1600l12208,937e" filled="f" stroked="t" strokeweight="0.475494pt" strokecolor="#7EFF7E">
              <v:path arrowok="t"/>
            </v:shape>
            <v:shape style="position:absolute;left:11552;top:937;width:663;height:663" coordorigin="11552,937" coordsize="663,663" path="m11552,1600l12214,937e" filled="f" stroked="t" strokeweight="0.475494pt" strokecolor="#7EFF7E">
              <v:path arrowok="t"/>
            </v:shape>
            <v:shape style="position:absolute;left:11558;top:937;width:663;height:663" coordorigin="11558,937" coordsize="663,663" path="m11558,1600l12221,937e" filled="f" stroked="t" strokeweight="0.475494pt" strokecolor="#7EFF7E">
              <v:path arrowok="t"/>
            </v:shape>
            <v:shape style="position:absolute;left:11565;top:937;width:663;height:663" coordorigin="11565,937" coordsize="663,663" path="m11565,1600l12227,937e" filled="f" stroked="t" strokeweight="0.475494pt" strokecolor="#7EFF7E">
              <v:path arrowok="t"/>
            </v:shape>
            <v:shape style="position:absolute;left:11571;top:937;width:663;height:663" coordorigin="11571,937" coordsize="663,663" path="m11571,1600l12233,937e" filled="f" stroked="t" strokeweight="0.475494pt" strokecolor="#7EFF7E">
              <v:path arrowok="t"/>
            </v:shape>
            <v:shape style="position:absolute;left:11577;top:937;width:663;height:663" coordorigin="11577,937" coordsize="663,663" path="m11577,1600l12240,937e" filled="f" stroked="t" strokeweight="0.475494pt" strokecolor="#7EFF7E">
              <v:path arrowok="t"/>
            </v:shape>
            <v:shape style="position:absolute;left:11584;top:937;width:663;height:663" coordorigin="11584,937" coordsize="663,663" path="m11584,1600l12246,937e" filled="f" stroked="t" strokeweight="0.475494pt" strokecolor="#7EFF7E">
              <v:path arrowok="t"/>
            </v:shape>
            <v:shape style="position:absolute;left:11590;top:937;width:666;height:663" coordorigin="11590,937" coordsize="666,663" path="m11590,1600l12256,937e" filled="f" stroked="t" strokeweight="0.475494pt" strokecolor="#7EFF7E">
              <v:path arrowok="t"/>
            </v:shape>
            <v:shape style="position:absolute;left:11596;top:937;width:666;height:663" coordorigin="11596,937" coordsize="666,663" path="m11596,1600l12262,937e" filled="f" stroked="t" strokeweight="0.475494pt" strokecolor="#7EFF7E">
              <v:path arrowok="t"/>
            </v:shape>
            <v:shape style="position:absolute;left:11606;top:937;width:663;height:663" coordorigin="11606,937" coordsize="663,663" path="m11606,1600l12268,937e" filled="f" stroked="t" strokeweight="0.475494pt" strokecolor="#7EFF7E">
              <v:path arrowok="t"/>
            </v:shape>
            <v:shape style="position:absolute;left:11612;top:937;width:663;height:663" coordorigin="11612,937" coordsize="663,663" path="m11612,1600l12275,937e" filled="f" stroked="t" strokeweight="0.475494pt" strokecolor="#7EFF7E">
              <v:path arrowok="t"/>
            </v:shape>
            <v:shape style="position:absolute;left:11618;top:937;width:663;height:663" coordorigin="11618,937" coordsize="663,663" path="m11618,1600l12281,937e" filled="f" stroked="t" strokeweight="0.475494pt" strokecolor="#7EFF7E">
              <v:path arrowok="t"/>
            </v:shape>
            <v:shape style="position:absolute;left:11625;top:937;width:663;height:663" coordorigin="11625,937" coordsize="663,663" path="m11625,1600l12287,937e" filled="f" stroked="t" strokeweight="0.475494pt" strokecolor="#7EFF7E">
              <v:path arrowok="t"/>
            </v:shape>
            <v:shape style="position:absolute;left:11631;top:940;width:659;height:659" coordorigin="11631,940" coordsize="659,659" path="m11631,1600l12290,940e" filled="f" stroked="t" strokeweight="0.475494pt" strokecolor="#7EFF7E">
              <v:path arrowok="t"/>
            </v:shape>
            <v:shape style="position:absolute;left:11637;top:947;width:653;height:653" coordorigin="11637,947" coordsize="653,653" path="m11637,1600l12290,947e" filled="f" stroked="t" strokeweight="0.475494pt" strokecolor="#7EFF7E">
              <v:path arrowok="t"/>
            </v:shape>
            <v:shape style="position:absolute;left:11644;top:953;width:647;height:647" coordorigin="11644,953" coordsize="647,647" path="m11644,1600l12290,953e" filled="f" stroked="t" strokeweight="0.475494pt" strokecolor="#7EFF7E">
              <v:path arrowok="t"/>
            </v:shape>
            <v:shape style="position:absolute;left:11650;top:959;width:640;height:640" coordorigin="11650,959" coordsize="640,640" path="m11650,1600l12290,959e" filled="f" stroked="t" strokeweight="0.475494pt" strokecolor="#7EFF7E">
              <v:path arrowok="t"/>
            </v:shape>
            <v:shape style="position:absolute;left:11656;top:966;width:634;height:634" coordorigin="11656,966" coordsize="634,634" path="m11656,1600l12290,966e" filled="f" stroked="t" strokeweight="0.475494pt" strokecolor="#7EFF7E">
              <v:path arrowok="t"/>
            </v:shape>
            <v:shape style="position:absolute;left:11663;top:975;width:628;height:624" coordorigin="11663,975" coordsize="628,624" path="m11663,1600l12290,975e" filled="f" stroked="t" strokeweight="0.475494pt" strokecolor="#7EFF7E">
              <v:path arrowok="t"/>
            </v:shape>
            <v:shape style="position:absolute;left:11669;top:982;width:621;height:618" coordorigin="11669,982" coordsize="621,618" path="m11669,1600l12290,982e" filled="f" stroked="t" strokeweight="0.475494pt" strokecolor="#7EFF7E">
              <v:path arrowok="t"/>
            </v:shape>
            <v:shape style="position:absolute;left:11676;top:988;width:615;height:612" coordorigin="11676,988" coordsize="615,612" path="m11676,1600l12290,988e" filled="f" stroked="t" strokeweight="0.475494pt" strokecolor="#7EFF7E">
              <v:path arrowok="t"/>
            </v:shape>
            <v:shape style="position:absolute;left:11685;top:994;width:605;height:605" coordorigin="11685,994" coordsize="605,605" path="m11685,1600l12290,994e" filled="f" stroked="t" strokeweight="0.475494pt" strokecolor="#7EFF7E">
              <v:path arrowok="t"/>
            </v:shape>
            <v:shape style="position:absolute;left:11691;top:1001;width:599;height:599" coordorigin="11691,1001" coordsize="599,599" path="m11691,1600l12290,1001e" filled="f" stroked="t" strokeweight="0.475494pt" strokecolor="#7EFF7E">
              <v:path arrowok="t"/>
            </v:shape>
            <v:shape style="position:absolute;left:11698;top:1007;width:593;height:593" coordorigin="11698,1007" coordsize="593,593" path="m11698,1600l12290,1007e" filled="f" stroked="t" strokeweight="0.475494pt" strokecolor="#7EFF7E">
              <v:path arrowok="t"/>
            </v:shape>
            <v:shape style="position:absolute;left:11704;top:1013;width:586;height:586" coordorigin="11704,1013" coordsize="586,586" path="m11704,1600l12290,1013e" filled="f" stroked="t" strokeweight="0.475494pt" strokecolor="#7EFF7E">
              <v:path arrowok="t"/>
            </v:shape>
            <v:shape style="position:absolute;left:11710;top:1020;width:580;height:580" coordorigin="11710,1020" coordsize="580,580" path="m11710,1600l12290,1020e" filled="f" stroked="t" strokeweight="0.475494pt" strokecolor="#7EFF7E">
              <v:path arrowok="t"/>
            </v:shape>
            <v:shape style="position:absolute;left:11717;top:1026;width:574;height:574" coordorigin="11717,1026" coordsize="574,574" path="m11717,1600l12290,1026e" filled="f" stroked="t" strokeweight="0.475494pt" strokecolor="#7EFF7E">
              <v:path arrowok="t"/>
            </v:shape>
            <v:shape style="position:absolute;left:11723;top:1032;width:567;height:567" coordorigin="11723,1032" coordsize="567,567" path="m11723,1600l12290,1032e" filled="f" stroked="t" strokeweight="0.475494pt" strokecolor="#7EFF7E">
              <v:path arrowok="t"/>
            </v:shape>
            <v:shape style="position:absolute;left:11729;top:1039;width:561;height:561" coordorigin="11729,1039" coordsize="561,561" path="m11729,1600l12290,1039e" filled="f" stroked="t" strokeweight="0.475494pt" strokecolor="#7EFF7E">
              <v:path arrowok="t"/>
            </v:shape>
            <v:shape style="position:absolute;left:11736;top:1048;width:555;height:552" coordorigin="11736,1048" coordsize="555,552" path="m11736,1600l12290,1048e" filled="f" stroked="t" strokeweight="0.475494pt" strokecolor="#7EFF7E">
              <v:path arrowok="t"/>
            </v:shape>
            <v:shape style="position:absolute;left:11742;top:1055;width:548;height:545" coordorigin="11742,1055" coordsize="548,545" path="m11742,1600l12290,1055e" filled="f" stroked="t" strokeweight="0.475494pt" strokecolor="#7EFF7E">
              <v:path arrowok="t"/>
            </v:shape>
            <v:shape style="position:absolute;left:11748;top:1061;width:542;height:539" coordorigin="11748,1061" coordsize="542,539" path="m11748,1600l12290,1061e" filled="f" stroked="t" strokeweight="0.475494pt" strokecolor="#7EFF7E">
              <v:path arrowok="t"/>
            </v:shape>
            <v:shape style="position:absolute;left:11758;top:1067;width:533;height:533" coordorigin="11758,1067" coordsize="533,533" path="m11758,1600l12290,1067e" filled="f" stroked="t" strokeweight="0.475494pt" strokecolor="#7EFF7E">
              <v:path arrowok="t"/>
            </v:shape>
            <v:shape style="position:absolute;left:11764;top:1074;width:526;height:526" coordorigin="11764,1074" coordsize="526,526" path="m11764,1600l12290,1074e" filled="f" stroked="t" strokeweight="0.475494pt" strokecolor="#7EFF7E">
              <v:path arrowok="t"/>
            </v:shape>
            <v:shape style="position:absolute;left:11771;top:1080;width:520;height:520" coordorigin="11771,1080" coordsize="520,520" path="m11771,1600l12290,1080e" filled="f" stroked="t" strokeweight="0.475494pt" strokecolor="#7EFF7E">
              <v:path arrowok="t"/>
            </v:shape>
            <v:shape style="position:absolute;left:11777;top:1086;width:514;height:514" coordorigin="11777,1086" coordsize="514,514" path="m11777,1600l12290,1086e" filled="f" stroked="t" strokeweight="0.475494pt" strokecolor="#7EFF7E">
              <v:path arrowok="t"/>
            </v:shape>
            <v:shape style="position:absolute;left:11783;top:1093;width:507;height:507" coordorigin="11783,1093" coordsize="507,507" path="m11783,1600l12290,1093e" filled="f" stroked="t" strokeweight="0.475494pt" strokecolor="#7EFF7E">
              <v:path arrowok="t"/>
            </v:shape>
            <v:shape style="position:absolute;left:11790;top:1099;width:501;height:501" coordorigin="11790,1099" coordsize="501,501" path="m11790,1600l12290,1099e" filled="f" stroked="t" strokeweight="0.475494pt" strokecolor="#7EFF7E">
              <v:path arrowok="t"/>
            </v:shape>
            <v:shape style="position:absolute;left:11796;top:1105;width:495;height:495" coordorigin="11796,1105" coordsize="495,495" path="m11796,1600l12290,1105e" filled="f" stroked="t" strokeweight="0.475494pt" strokecolor="#7EFF7E">
              <v:path arrowok="t"/>
            </v:shape>
            <v:shape style="position:absolute;left:11802;top:1112;width:488;height:488" coordorigin="11802,1112" coordsize="488,488" path="m11802,1600l12290,1112e" filled="f" stroked="t" strokeweight="0.475494pt" strokecolor="#7EFF7E">
              <v:path arrowok="t"/>
            </v:shape>
            <v:shape style="position:absolute;left:11809;top:1118;width:482;height:482" coordorigin="11809,1118" coordsize="482,482" path="m11809,1600l12290,1118e" filled="f" stroked="t" strokeweight="0.475494pt" strokecolor="#7EFF7E">
              <v:path arrowok="t"/>
            </v:shape>
            <v:shape style="position:absolute;left:11815;top:1127;width:475;height:472" coordorigin="11815,1127" coordsize="475,472" path="m11815,1600l12290,1127e" filled="f" stroked="t" strokeweight="0.475494pt" strokecolor="#7EFF7E">
              <v:path arrowok="t"/>
            </v:shape>
            <v:shape style="position:absolute;left:11821;top:1134;width:469;height:466" coordorigin="11821,1134" coordsize="469,466" path="m11821,1600l12290,1134e" filled="f" stroked="t" strokeweight="0.475494pt" strokecolor="#7EFF7E">
              <v:path arrowok="t"/>
            </v:shape>
            <v:shape style="position:absolute;left:11831;top:1140;width:460;height:460" coordorigin="11831,1140" coordsize="460,460" path="m11831,1600l12290,1140e" filled="f" stroked="t" strokeweight="0.475494pt" strokecolor="#7EFF7E">
              <v:path arrowok="t"/>
            </v:shape>
            <v:shape style="position:absolute;left:11837;top:1146;width:453;height:453" coordorigin="11837,1146" coordsize="453,453" path="m11837,1600l12290,1146e" filled="f" stroked="t" strokeweight="0.475494pt" strokecolor="#7EFF7E">
              <v:path arrowok="t"/>
            </v:shape>
            <v:shape style="position:absolute;left:11844;top:1153;width:447;height:447" coordorigin="11844,1153" coordsize="447,447" path="m11844,1600l12290,1153e" filled="f" stroked="t" strokeweight="0.475494pt" strokecolor="#7EFF7E">
              <v:path arrowok="t"/>
            </v:shape>
            <v:shape style="position:absolute;left:11850;top:1159;width:441;height:441" coordorigin="11850,1159" coordsize="441,441" path="m11850,1600l12290,1159e" filled="f" stroked="t" strokeweight="0.475494pt" strokecolor="#7EFF7E">
              <v:path arrowok="t"/>
            </v:shape>
            <v:shape style="position:absolute;left:11856;top:1165;width:434;height:434" coordorigin="11856,1165" coordsize="434,434" path="m11856,1600l12290,1165e" filled="f" stroked="t" strokeweight="0.475494pt" strokecolor="#7EFF7E">
              <v:path arrowok="t"/>
            </v:shape>
            <v:shape style="position:absolute;left:11863;top:1172;width:428;height:428" coordorigin="11863,1172" coordsize="428,428" path="m11863,1600l12290,1172e" filled="f" stroked="t" strokeweight="0.475494pt" strokecolor="#7EFF7E">
              <v:path arrowok="t"/>
            </v:shape>
            <v:shape style="position:absolute;left:11869;top:1178;width:422;height:422" coordorigin="11869,1178" coordsize="422,422" path="m11869,1600l12290,1178e" filled="f" stroked="t" strokeweight="0.475494pt" strokecolor="#7EFF7E">
              <v:path arrowok="t"/>
            </v:shape>
            <v:shape style="position:absolute;left:11875;top:1185;width:415;height:415" coordorigin="11875,1185" coordsize="415,415" path="m11875,1600l12290,1185e" filled="f" stroked="t" strokeweight="0.475494pt" strokecolor="#7EFF7E">
              <v:path arrowok="t"/>
            </v:shape>
            <v:shape style="position:absolute;left:11882;top:1191;width:409;height:409" coordorigin="11882,1191" coordsize="409,409" path="m11882,1600l12290,1191e" filled="f" stroked="t" strokeweight="0.475494pt" strokecolor="#7EFF7E">
              <v:path arrowok="t"/>
            </v:shape>
            <v:shape style="position:absolute;left:11888;top:1200;width:403;height:399" coordorigin="11888,1200" coordsize="403,399" path="m11888,1600l12290,1200e" filled="f" stroked="t" strokeweight="0.475494pt" strokecolor="#7EFF7E">
              <v:path arrowok="t"/>
            </v:shape>
            <v:shape style="position:absolute;left:11894;top:1207;width:396;height:393" coordorigin="11894,1207" coordsize="396,393" path="m11894,1600l12290,1207e" filled="f" stroked="t" strokeweight="0.475494pt" strokecolor="#7EFF7E">
              <v:path arrowok="t"/>
            </v:shape>
            <v:shape style="position:absolute;left:11901;top:1213;width:390;height:387" coordorigin="11901,1213" coordsize="390,387" path="m11901,1600l12290,1213e" filled="f" stroked="t" strokeweight="0.475494pt" strokecolor="#7EFF7E">
              <v:path arrowok="t"/>
            </v:shape>
            <v:shape style="position:absolute;left:11910;top:1219;width:380;height:380" coordorigin="11910,1219" coordsize="380,380" path="m11910,1600l12290,1219e" filled="f" stroked="t" strokeweight="0.475494pt" strokecolor="#7EFF7E">
              <v:path arrowok="t"/>
            </v:shape>
            <v:shape style="position:absolute;left:11916;top:1226;width:374;height:374" coordorigin="11916,1226" coordsize="374,374" path="m11916,1600l12290,1226e" filled="f" stroked="t" strokeweight="0.475494pt" strokecolor="#7EFF7E">
              <v:path arrowok="t"/>
            </v:shape>
            <v:shape style="position:absolute;left:11923;top:1232;width:368;height:368" coordorigin="11923,1232" coordsize="368,368" path="m11923,1600l12290,1232e" filled="f" stroked="t" strokeweight="0.475494pt" strokecolor="#7EFF7E">
              <v:path arrowok="t"/>
            </v:shape>
            <v:shape style="position:absolute;left:11929;top:1238;width:361;height:361" coordorigin="11929,1238" coordsize="361,361" path="m11929,1600l12290,1238e" filled="f" stroked="t" strokeweight="0.475494pt" strokecolor="#7EFF7E">
              <v:path arrowok="t"/>
            </v:shape>
            <v:shape style="position:absolute;left:11935;top:1245;width:355;height:355" coordorigin="11935,1245" coordsize="355,355" path="m11935,1600l12290,1245e" filled="f" stroked="t" strokeweight="0.475494pt" strokecolor="#7EFF7E">
              <v:path arrowok="t"/>
            </v:shape>
            <v:shape style="position:absolute;left:11942;top:1251;width:349;height:349" coordorigin="11942,1251" coordsize="349,349" path="m11942,1600l12290,1251e" filled="f" stroked="t" strokeweight="0.475494pt" strokecolor="#7EFF7E">
              <v:path arrowok="t"/>
            </v:shape>
            <v:shape style="position:absolute;left:11948;top:1257;width:342;height:342" coordorigin="11948,1257" coordsize="342,342" path="m11948,1600l12290,1257e" filled="f" stroked="t" strokeweight="0.475494pt" strokecolor="#7EFF7E">
              <v:path arrowok="t"/>
            </v:shape>
            <v:shape style="position:absolute;left:11954;top:1264;width:336;height:336" coordorigin="11954,1264" coordsize="336,336" path="m11954,1600l12290,1264e" filled="f" stroked="t" strokeweight="0.475494pt" strokecolor="#7EFF7E">
              <v:path arrowok="t"/>
            </v:shape>
            <v:shape style="position:absolute;left:11961;top:1273;width:330;height:327" coordorigin="11961,1273" coordsize="330,327" path="m11961,1600l12290,1273e" filled="f" stroked="t" strokeweight="0.475494pt" strokecolor="#7EFF7E">
              <v:path arrowok="t"/>
            </v:shape>
            <v:shape style="position:absolute;left:11967;top:1280;width:323;height:320" coordorigin="11967,1280" coordsize="323,320" path="m11967,1600l12290,1280e" filled="f" stroked="t" strokeweight="0.475494pt" strokecolor="#7EFF7E">
              <v:path arrowok="t"/>
            </v:shape>
            <v:shape style="position:absolute;left:11973;top:1286;width:317;height:314" coordorigin="11973,1286" coordsize="317,314" path="m11973,1600l12290,1286e" filled="f" stroked="t" strokeweight="0.475494pt" strokecolor="#7EFF7E">
              <v:path arrowok="t"/>
            </v:shape>
            <v:shape style="position:absolute;left:11983;top:1292;width:307;height:307" coordorigin="11983,1292" coordsize="307,307" path="m11983,1600l12290,1292e" filled="f" stroked="t" strokeweight="0.475494pt" strokecolor="#7EFF7E">
              <v:path arrowok="t"/>
            </v:shape>
            <v:shape style="position:absolute;left:11989;top:1299;width:301;height:301" coordorigin="11989,1299" coordsize="301,301" path="m11989,1600l12290,1299e" filled="f" stroked="t" strokeweight="0.475494pt" strokecolor="#7EFF7E">
              <v:path arrowok="t"/>
            </v:shape>
            <v:shape style="position:absolute;left:11996;top:1305;width:295;height:295" coordorigin="11996,1305" coordsize="295,295" path="m11996,1600l12290,1305e" filled="f" stroked="t" strokeweight="0.475494pt" strokecolor="#7EFF7E">
              <v:path arrowok="t"/>
            </v:shape>
            <v:shape style="position:absolute;left:12002;top:1311;width:288;height:288" coordorigin="12002,1311" coordsize="288,288" path="m12002,1600l12290,1311e" filled="f" stroked="t" strokeweight="0.475494pt" strokecolor="#7EFF7E">
              <v:path arrowok="t"/>
            </v:shape>
            <v:shape style="position:absolute;left:12008;top:1318;width:282;height:282" coordorigin="12008,1318" coordsize="282,282" path="m12008,1600l12290,1318e" filled="f" stroked="t" strokeweight="0.475494pt" strokecolor="#7EFF7E">
              <v:path arrowok="t"/>
            </v:shape>
            <v:shape style="position:absolute;left:12015;top:1324;width:276;height:276" coordorigin="12015,1324" coordsize="276,276" path="m12015,1600l12290,1324e" filled="f" stroked="t" strokeweight="0.475494pt" strokecolor="#7EFF7E">
              <v:path arrowok="t"/>
            </v:shape>
            <v:shape style="position:absolute;left:12021;top:1330;width:269;height:269" coordorigin="12021,1330" coordsize="269,269" path="m12021,1600l12290,1330e" filled="f" stroked="t" strokeweight="0.475494pt" strokecolor="#7EFF7E">
              <v:path arrowok="t"/>
            </v:shape>
            <v:shape style="position:absolute;left:12027;top:1337;width:263;height:263" coordorigin="12027,1337" coordsize="263,263" path="m12027,1600l12290,1337e" filled="f" stroked="t" strokeweight="0.475494pt" strokecolor="#7EFF7E">
              <v:path arrowok="t"/>
            </v:shape>
            <v:shape style="position:absolute;left:12034;top:1343;width:257;height:257" coordorigin="12034,1343" coordsize="257,257" path="m12034,1600l12290,1343e" filled="f" stroked="t" strokeweight="0.475494pt" strokecolor="#7EFF7E">
              <v:path arrowok="t"/>
            </v:shape>
            <v:shape style="position:absolute;left:12040;top:1353;width:250;height:247" coordorigin="12040,1353" coordsize="250,247" path="m12040,1600l12290,1353e" filled="f" stroked="t" strokeweight="0.475494pt" strokecolor="#7EFF7E">
              <v:path arrowok="t"/>
            </v:shape>
            <v:shape style="position:absolute;left:12046;top:1359;width:244;height:241" coordorigin="12046,1359" coordsize="244,241" path="m12046,1600l12290,1359e" filled="f" stroked="t" strokeweight="0.475494pt" strokecolor="#7EFF7E">
              <v:path arrowok="t"/>
            </v:shape>
            <v:shape style="position:absolute;left:12053;top:1365;width:238;height:235" coordorigin="12053,1365" coordsize="238,235" path="m12053,1600l12290,1365e" filled="f" stroked="t" strokeweight="0.475494pt" strokecolor="#7EFF7E">
              <v:path arrowok="t"/>
            </v:shape>
            <v:shape style="position:absolute;left:12062;top:1372;width:228;height:228" coordorigin="12062,1372" coordsize="228,228" path="m12062,1600l12290,1372e" filled="f" stroked="t" strokeweight="0.475494pt" strokecolor="#7EFF7E">
              <v:path arrowok="t"/>
            </v:shape>
            <v:shape style="position:absolute;left:12069;top:1378;width:222;height:222" coordorigin="12069,1378" coordsize="222,222" path="m12069,1600l12290,1378e" filled="f" stroked="t" strokeweight="0.475494pt" strokecolor="#7EFF7E">
              <v:path arrowok="t"/>
            </v:shape>
            <v:shape style="position:absolute;left:12075;top:1384;width:216;height:216" coordorigin="12075,1384" coordsize="216,216" path="m12075,1600l12290,1384e" filled="f" stroked="t" strokeweight="0.475494pt" strokecolor="#7EFF7E">
              <v:path arrowok="t"/>
            </v:shape>
            <v:shape style="position:absolute;left:12081;top:1391;width:209;height:209" coordorigin="12081,1391" coordsize="209,209" path="m12081,1600l12290,1391e" filled="f" stroked="t" strokeweight="0.475494pt" strokecolor="#7EFF7E">
              <v:path arrowok="t"/>
            </v:shape>
            <v:shape style="position:absolute;left:12088;top:1397;width:203;height:203" coordorigin="12088,1397" coordsize="203,203" path="m12088,1600l12290,1397e" filled="f" stroked="t" strokeweight="0.475494pt" strokecolor="#7EFF7E">
              <v:path arrowok="t"/>
            </v:shape>
            <v:shape style="position:absolute;left:12094;top:1403;width:197;height:197" coordorigin="12094,1403" coordsize="197,197" path="m12094,1600l12290,1403e" filled="f" stroked="t" strokeweight="0.475494pt" strokecolor="#7EFF7E">
              <v:path arrowok="t"/>
            </v:shape>
            <v:shape style="position:absolute;left:12100;top:1410;width:190;height:190" coordorigin="12100,1410" coordsize="190,190" path="m12100,1600l12290,1410e" filled="f" stroked="t" strokeweight="0.475494pt" strokecolor="#7EFF7E">
              <v:path arrowok="t"/>
            </v:shape>
            <v:shape style="position:absolute;left:12107;top:1416;width:184;height:184" coordorigin="12107,1416" coordsize="184,184" path="m12107,1600l12290,1416e" filled="f" stroked="t" strokeweight="0.475494pt" strokecolor="#7EFF7E">
              <v:path arrowok="t"/>
            </v:shape>
            <v:shape style="position:absolute;left:12113;top:1425;width:178;height:174" coordorigin="12113,1425" coordsize="178,174" path="m12113,1600l12290,1425e" filled="f" stroked="t" strokeweight="0.475494pt" strokecolor="#7EFF7E">
              <v:path arrowok="t"/>
            </v:shape>
            <v:shape style="position:absolute;left:12119;top:1432;width:171;height:168" coordorigin="12119,1432" coordsize="171,168" path="m12119,1600l12290,1432e" filled="f" stroked="t" strokeweight="0.475494pt" strokecolor="#7EFF7E">
              <v:path arrowok="t"/>
            </v:shape>
            <v:shape style="position:absolute;left:12126;top:1438;width:165;height:162" coordorigin="12126,1438" coordsize="165,162" path="m12126,1600l12290,1438e" filled="f" stroked="t" strokeweight="0.475494pt" strokecolor="#7EFF7E">
              <v:path arrowok="t"/>
            </v:shape>
            <v:shape style="position:absolute;left:12135;top:1444;width:155;height:155" coordorigin="12135,1444" coordsize="155,155" path="m12135,1600l12290,1444e" filled="f" stroked="t" strokeweight="0.475494pt" strokecolor="#7EFF7E">
              <v:path arrowok="t"/>
            </v:shape>
            <v:shape style="position:absolute;left:12141;top:1451;width:149;height:149" coordorigin="12141,1451" coordsize="149,149" path="m12141,1600l12290,1451e" filled="f" stroked="t" strokeweight="0.475494pt" strokecolor="#7EFF7E">
              <v:path arrowok="t"/>
            </v:shape>
            <v:shape style="position:absolute;left:12148;top:1457;width:143;height:143" coordorigin="12148,1457" coordsize="143,143" path="m12148,1600l12290,1457e" filled="f" stroked="t" strokeweight="0.475494pt" strokecolor="#7EFF7E">
              <v:path arrowok="t"/>
            </v:shape>
            <v:shape style="position:absolute;left:12154;top:1463;width:136;height:136" coordorigin="12154,1463" coordsize="136,136" path="m12154,1600l12290,1463e" filled="f" stroked="t" strokeweight="0.475494pt" strokecolor="#7EFF7E">
              <v:path arrowok="t"/>
            </v:shape>
            <v:shape style="position:absolute;left:12161;top:1470;width:130;height:130" coordorigin="12161,1470" coordsize="130,130" path="m12161,1600l12290,1470e" filled="f" stroked="t" strokeweight="0.475494pt" strokecolor="#7EFF7E">
              <v:path arrowok="t"/>
            </v:shape>
            <v:shape style="position:absolute;left:12167;top:1476;width:124;height:124" coordorigin="12167,1476" coordsize="124,124" path="m12167,1600l12290,1476e" filled="f" stroked="t" strokeweight="0.475494pt" strokecolor="#7EFF7E">
              <v:path arrowok="t"/>
            </v:shape>
            <v:shape style="position:absolute;left:12173;top:1482;width:117;height:117" coordorigin="12173,1482" coordsize="117,117" path="m12173,1600l12290,1482e" filled="f" stroked="t" strokeweight="0.475494pt" strokecolor="#7EFF7E">
              <v:path arrowok="t"/>
            </v:shape>
            <v:shape style="position:absolute;left:12180;top:1489;width:111;height:111" coordorigin="12180,1489" coordsize="111,111" path="m12180,1600l12290,1489e" filled="f" stroked="t" strokeweight="0.475494pt" strokecolor="#7EFF7E">
              <v:path arrowok="t"/>
            </v:shape>
            <v:shape style="position:absolute;left:12186;top:1495;width:105;height:105" coordorigin="12186,1495" coordsize="105,105" path="m12186,1600l12290,1495e" filled="f" stroked="t" strokeweight="0.475494pt" strokecolor="#7EFF7E">
              <v:path arrowok="t"/>
            </v:shape>
            <v:shape style="position:absolute;left:12192;top:1505;width:98;height:95" coordorigin="12192,1505" coordsize="98,95" path="m12192,1600l12290,1505e" filled="f" stroked="t" strokeweight="0.475494pt" strokecolor="#7EFF7E">
              <v:path arrowok="t"/>
            </v:shape>
            <v:shape style="position:absolute;left:12199;top:1511;width:92;height:89" coordorigin="12199,1511" coordsize="92,89" path="m12199,1600l12290,1511e" filled="f" stroked="t" strokeweight="0.475494pt" strokecolor="#7EFF7E">
              <v:path arrowok="t"/>
            </v:shape>
            <v:shape style="position:absolute;left:12208;top:1517;width:82;height:82" coordorigin="12208,1517" coordsize="82,82" path="m12208,1600l12290,1517e" filled="f" stroked="t" strokeweight="0.475494pt" strokecolor="#7EFF7E">
              <v:path arrowok="t"/>
            </v:shape>
            <v:shape style="position:absolute;left:12214;top:1524;width:76;height:76" coordorigin="12214,1524" coordsize="76,76" path="m12214,1600l12290,1524e" filled="f" stroked="t" strokeweight="0.475494pt" strokecolor="#7EFF7E">
              <v:path arrowok="t"/>
            </v:shape>
            <v:shape style="position:absolute;left:12221;top:1530;width:70;height:70" coordorigin="12221,1530" coordsize="70,70" path="m12221,1600l12290,1530e" filled="f" stroked="t" strokeweight="0.475494pt" strokecolor="#7EFF7E">
              <v:path arrowok="t"/>
            </v:shape>
            <v:shape style="position:absolute;left:12227;top:1536;width:63;height:63" coordorigin="12227,1536" coordsize="63,63" path="m12227,1600l12290,1536e" filled="f" stroked="t" strokeweight="0.475494pt" strokecolor="#7EFF7E">
              <v:path arrowok="t"/>
            </v:shape>
            <v:shape style="position:absolute;left:12233;top:1543;width:57;height:57" coordorigin="12233,1543" coordsize="57,57" path="m12233,1600l12290,1543e" filled="f" stroked="t" strokeweight="0.475494pt" strokecolor="#7EFF7E">
              <v:path arrowok="t"/>
            </v:shape>
            <v:shape style="position:absolute;left:12240;top:1549;width:51;height:51" coordorigin="12240,1549" coordsize="51,51" path="m12240,1600l12290,1549e" filled="f" stroked="t" strokeweight="0.475494pt" strokecolor="#7EFF7E">
              <v:path arrowok="t"/>
            </v:shape>
            <v:shape style="position:absolute;left:12246;top:1555;width:44;height:44" coordorigin="12246,1555" coordsize="44,44" path="m12246,1600l12290,1555e" filled="f" stroked="t" strokeweight="0.475494pt" strokecolor="#7EFF7E">
              <v:path arrowok="t"/>
            </v:shape>
            <v:shape style="position:absolute;left:12252;top:1562;width:38;height:38" coordorigin="12252,1562" coordsize="38,38" path="m12252,1600l12290,1562e" filled="f" stroked="t" strokeweight="0.475494pt" strokecolor="#7EFF7E">
              <v:path arrowok="t"/>
            </v:shape>
            <v:shape style="position:absolute;left:12259;top:1568;width:32;height:32" coordorigin="12259,1568" coordsize="32,32" path="m12259,1600l12290,1568e" filled="f" stroked="t" strokeweight="0.475494pt" strokecolor="#7EFF7E">
              <v:path arrowok="t"/>
            </v:shape>
            <v:shape style="position:absolute;left:12265;top:1578;width:25;height:22" coordorigin="12265,1578" coordsize="25,22" path="m12265,1600l12290,1578e" filled="f" stroked="t" strokeweight="0.475494pt" strokecolor="#7EFF7E">
              <v:path arrowok="t"/>
            </v:shape>
            <v:shape style="position:absolute;left:12271;top:1584;width:19;height:16" coordorigin="12271,1584" coordsize="19,16" path="m12271,1600l12290,1584e" filled="f" stroked="t" strokeweight="0.475494pt" strokecolor="#7EFF7E">
              <v:path arrowok="t"/>
            </v:shape>
            <v:shape style="position:absolute;left:12278;top:1590;width:13;height:10" coordorigin="12278,1590" coordsize="13,10" path="m12278,1600l12290,1590e" filled="f" stroked="t" strokeweight="0.475494pt" strokecolor="#7EFF7E">
              <v:path arrowok="t"/>
            </v:shape>
            <v:shape style="position:absolute;left:12287;top:1597;width:3;height:3" coordorigin="12287,1597" coordsize="3,3" path="m12287,1600l12290,1597e" filled="f" stroked="t" strokeweight="0.475494pt" strokecolor="#7EFF7E">
              <v:path arrowok="t"/>
            </v:shape>
            <v:shape style="position:absolute;left:11466;top:937;width:824;height:663" coordorigin="11466,937" coordsize="824,663" path="m12290,1600l12290,937,11466,937,11466,1600,12290,1600xe" filled="f" stroked="t" strokeweight="0.316996pt" strokecolor="#000000">
              <v:path arrowok="t"/>
            </v:shape>
            <v:shape style="position:absolute;left:16700;top:937;width:821;height:663" coordorigin="16700,937" coordsize="821,663" path="m16700,937l16700,1600,17521,1600,16700,937xe" filled="t" fillcolor="#B3ECFF" stroked="f">
              <v:path arrowok="t"/>
              <v:fill/>
            </v:shape>
            <v:shape style="position:absolute;left:16700;top:937;width:821;height:663" coordorigin="16700,937" coordsize="821,663" path="m16700,937l17521,1600,17521,937,16700,937xe" filled="t" fillcolor="#B3ECFF" stroked="f">
              <v:path arrowok="t"/>
              <v:fill/>
            </v:shape>
            <v:shape style="position:absolute;left:16700;top:937;width:821;height:663" coordorigin="16700,937" coordsize="821,663" path="m17521,1600l17521,937,16700,937,16700,1600,17521,1600xe" filled="f" stroked="t" strokeweight="0.316996pt" strokecolor="#000000">
              <v:path arrowok="t"/>
            </v:shape>
            <v:shape style="position:absolute;left:27164;top:937;width:3;height:3" coordorigin="27164,937" coordsize="3,3" path="m27164,940l27167,937e" filled="f" stroked="t" strokeweight="0.475494pt" strokecolor="#DFFF7E">
              <v:path arrowok="t"/>
            </v:shape>
            <v:shape style="position:absolute;left:27164;top:937;width:10;height:10" coordorigin="27164,937" coordsize="10,10" path="m27164,947l27173,937e" filled="f" stroked="t" strokeweight="0.475494pt" strokecolor="#DFFF7E">
              <v:path arrowok="t"/>
            </v:shape>
            <v:shape style="position:absolute;left:27164;top:937;width:16;height:16" coordorigin="27164,937" coordsize="16,16" path="m27164,953l27180,937e" filled="f" stroked="t" strokeweight="0.475494pt" strokecolor="#DFFF7E">
              <v:path arrowok="t"/>
            </v:shape>
            <v:shape style="position:absolute;left:27164;top:937;width:22;height:22" coordorigin="27164,937" coordsize="22,22" path="m27164,959l27186,937e" filled="f" stroked="t" strokeweight="0.475494pt" strokecolor="#DFFF7E">
              <v:path arrowok="t"/>
            </v:shape>
            <v:shape style="position:absolute;left:27164;top:937;width:29;height:29" coordorigin="27164,937" coordsize="29,29" path="m27164,966l27192,937e" filled="f" stroked="t" strokeweight="0.475494pt" strokecolor="#DFFF7E">
              <v:path arrowok="t"/>
            </v:shape>
            <v:shape style="position:absolute;left:27164;top:937;width:35;height:38" coordorigin="27164,937" coordsize="35,38" path="m27164,975l27199,937e" filled="f" stroked="t" strokeweight="0.475494pt" strokecolor="#DFFF7E">
              <v:path arrowok="t"/>
            </v:shape>
            <v:shape style="position:absolute;left:27164;top:937;width:41;height:44" coordorigin="27164,937" coordsize="41,44" path="m27164,982l27205,937e" filled="f" stroked="t" strokeweight="0.475494pt" strokecolor="#DFFF7E">
              <v:path arrowok="t"/>
            </v:shape>
            <v:shape style="position:absolute;left:27164;top:937;width:48;height:51" coordorigin="27164,937" coordsize="48,51" path="m27164,988l27211,937e" filled="f" stroked="t" strokeweight="0.475494pt" strokecolor="#DFFF7E">
              <v:path arrowok="t"/>
            </v:shape>
            <v:shape style="position:absolute;left:27164;top:937;width:54;height:57" coordorigin="27164,937" coordsize="54,57" path="m27164,994l27218,937e" filled="f" stroked="t" strokeweight="0.475494pt" strokecolor="#DFFF7E">
              <v:path arrowok="t"/>
            </v:shape>
            <v:shape style="position:absolute;left:27164;top:937;width:60;height:63" coordorigin="27164,937" coordsize="60,63" path="m27164,1001l27224,937e" filled="f" stroked="t" strokeweight="0.475494pt" strokecolor="#DFFF7E">
              <v:path arrowok="t"/>
            </v:shape>
            <v:shape style="position:absolute;left:27164;top:937;width:67;height:70" coordorigin="27164,937" coordsize="67,70" path="m27164,1007l27231,937e" filled="f" stroked="t" strokeweight="0.475494pt" strokecolor="#DFFF7E">
              <v:path arrowok="t"/>
            </v:shape>
            <v:shape type="#_x0000_t75" style="position:absolute;left:26123;top:2039;width:4577;height:539">
              <v:imagedata o:title="" r:id="rId17"/>
            </v:shape>
            <v:shape style="position:absolute;left:27164;top:937;width:76;height:76" coordorigin="27164,937" coordsize="76,76" path="m27164,1013l27240,937e" filled="f" stroked="t" strokeweight="0.475494pt" strokecolor="#DFFF7E">
              <v:path arrowok="t"/>
            </v:shape>
            <v:shape style="position:absolute;left:27164;top:937;width:82;height:82" coordorigin="27164,937" coordsize="82,82" path="m27164,1020l27246,937e" filled="f" stroked="t" strokeweight="0.475494pt" strokecolor="#DFFF7E">
              <v:path arrowok="t"/>
            </v:shape>
            <v:shape style="position:absolute;left:27164;top:937;width:89;height:89" coordorigin="27164,937" coordsize="89,89" path="m27164,1026l27253,937e" filled="f" stroked="t" strokeweight="0.475494pt" strokecolor="#DFFF7E">
              <v:path arrowok="t"/>
            </v:shape>
            <v:shape style="position:absolute;left:27164;top:937;width:95;height:95" coordorigin="27164,937" coordsize="95,95" path="m27164,1032l27259,937e" filled="f" stroked="t" strokeweight="0.475494pt" strokecolor="#DFFF7E">
              <v:path arrowok="t"/>
            </v:shape>
            <v:shape style="position:absolute;left:27164;top:937;width:101;height:101" coordorigin="27164,937" coordsize="101,101" path="m27164,1039l27265,937e" filled="f" stroked="t" strokeweight="0.475494pt" strokecolor="#DFFF7E">
              <v:path arrowok="t"/>
            </v:shape>
            <v:shape style="position:absolute;left:27164;top:937;width:108;height:111" coordorigin="27164,937" coordsize="108,111" path="m27164,1048l27272,937e" filled="f" stroked="t" strokeweight="0.475494pt" strokecolor="#DFFF7E">
              <v:path arrowok="t"/>
            </v:shape>
            <v:shape style="position:absolute;left:27164;top:937;width:114;height:117" coordorigin="27164,937" coordsize="114,117" path="m27164,1055l27278,937e" filled="f" stroked="t" strokeweight="0.475494pt" strokecolor="#DFFF7E">
              <v:path arrowok="t"/>
            </v:shape>
            <v:shape style="position:absolute;left:27164;top:937;width:120;height:124" coordorigin="27164,937" coordsize="120,124" path="m27164,1061l27284,937e" filled="f" stroked="t" strokeweight="0.475494pt" strokecolor="#DFFF7E">
              <v:path arrowok="t"/>
            </v:shape>
            <v:shape style="position:absolute;left:27164;top:937;width:127;height:130" coordorigin="27164,937" coordsize="127,130" path="m27164,1067l27291,937e" filled="f" stroked="t" strokeweight="0.475494pt" strokecolor="#DFFF7E">
              <v:path arrowok="t"/>
            </v:shape>
            <v:shape style="position:absolute;left:27164;top:937;width:133;height:136" coordorigin="27164,937" coordsize="133,136" path="m27164,1074l27297,937e" filled="f" stroked="t" strokeweight="0.475494pt" strokecolor="#DFFF7E">
              <v:path arrowok="t"/>
            </v:shape>
            <v:shape style="position:absolute;left:27164;top:937;width:139;height:143" coordorigin="27164,937" coordsize="139,143" path="m27164,1080l27303,937e" filled="f" stroked="t" strokeweight="0.475494pt" strokecolor="#DFFF7E">
              <v:path arrowok="t"/>
            </v:shape>
            <v:shape style="position:absolute;left:27164;top:937;width:149;height:149" coordorigin="27164,937" coordsize="149,149" path="m27164,1086l27313,937e" filled="f" stroked="t" strokeweight="0.475494pt" strokecolor="#DFFF7E">
              <v:path arrowok="t"/>
            </v:shape>
            <v:shape style="position:absolute;left:27164;top:937;width:155;height:155" coordorigin="27164,937" coordsize="155,155" path="m27164,1093l27319,937e" filled="f" stroked="t" strokeweight="0.475494pt" strokecolor="#DFFF7E">
              <v:path arrowok="t"/>
            </v:shape>
            <v:shape style="position:absolute;left:27164;top:937;width:162;height:162" coordorigin="27164,937" coordsize="162,162" path="m27164,1099l27326,937e" filled="f" stroked="t" strokeweight="0.475494pt" strokecolor="#DFFF7E">
              <v:path arrowok="t"/>
            </v:shape>
            <v:shape style="position:absolute;left:27164;top:937;width:168;height:168" coordorigin="27164,937" coordsize="168,168" path="m27164,1105l27332,937e" filled="f" stroked="t" strokeweight="0.475494pt" strokecolor="#DFFF7E">
              <v:path arrowok="t"/>
            </v:shape>
            <v:shape style="position:absolute;left:27164;top:937;width:174;height:174" coordorigin="27164,937" coordsize="174,174" path="m27164,1112l27338,937e" filled="f" stroked="t" strokeweight="0.475494pt" strokecolor="#DFFF7E">
              <v:path arrowok="t"/>
            </v:shape>
            <v:shape style="position:absolute;left:27164;top:937;width:181;height:181" coordorigin="27164,937" coordsize="181,181" path="m27164,1118l27345,937e" filled="f" stroked="t" strokeweight="0.475494pt" strokecolor="#DFFF7E">
              <v:path arrowok="t"/>
            </v:shape>
            <v:shape style="position:absolute;left:27164;top:937;width:187;height:190" coordorigin="27164,937" coordsize="187,190" path="m27164,1127l27351,937e" filled="f" stroked="t" strokeweight="0.475494pt" strokecolor="#DFFF7E">
              <v:path arrowok="t"/>
            </v:shape>
            <v:shape style="position:absolute;left:27164;top:937;width:193;height:197" coordorigin="27164,937" coordsize="193,197" path="m27164,1134l27357,937e" filled="f" stroked="t" strokeweight="0.475494pt" strokecolor="#DFFF7E">
              <v:path arrowok="t"/>
            </v:shape>
            <v:shape style="position:absolute;left:27164;top:937;width:200;height:203" coordorigin="27164,937" coordsize="200,203" path="m27164,1140l27364,937e" filled="f" stroked="t" strokeweight="0.475494pt" strokecolor="#DFFF7E">
              <v:path arrowok="t"/>
            </v:shape>
            <v:shape style="position:absolute;left:27164;top:937;width:206;height:209" coordorigin="27164,937" coordsize="206,209" path="m27164,1146l27370,937e" filled="f" stroked="t" strokeweight="0.475494pt" strokecolor="#DFFF7E">
              <v:path arrowok="t"/>
            </v:shape>
            <v:shape style="position:absolute;left:27164;top:937;width:212;height:216" coordorigin="27164,937" coordsize="212,216" path="m27164,1153l27376,937e" filled="f" stroked="t" strokeweight="0.475494pt" strokecolor="#DFFF7E">
              <v:path arrowok="t"/>
            </v:shape>
            <v:shape style="position:absolute;left:27164;top:937;width:222;height:222" coordorigin="27164,937" coordsize="222,222" path="m27164,1159l27386,937e" filled="f" stroked="t" strokeweight="0.475494pt" strokecolor="#DFFF7E">
              <v:path arrowok="t"/>
            </v:shape>
            <v:shape style="position:absolute;left:27164;top:937;width:228;height:228" coordorigin="27164,937" coordsize="228,228" path="m27164,1165l27392,937e" filled="f" stroked="t" strokeweight="0.475494pt" strokecolor="#DFFF7E">
              <v:path arrowok="t"/>
            </v:shape>
            <v:shape style="position:absolute;left:27164;top:937;width:235;height:235" coordorigin="27164,937" coordsize="235,235" path="m27164,1172l27399,937e" filled="f" stroked="t" strokeweight="0.475494pt" strokecolor="#DFFF7E">
              <v:path arrowok="t"/>
            </v:shape>
            <v:shape style="position:absolute;left:27164;top:937;width:241;height:241" coordorigin="27164,937" coordsize="241,241" path="m27164,1178l27405,937e" filled="f" stroked="t" strokeweight="0.475494pt" strokecolor="#DFFF7E">
              <v:path arrowok="t"/>
            </v:shape>
            <v:shape style="position:absolute;left:27164;top:937;width:247;height:247" coordorigin="27164,937" coordsize="247,247" path="m27164,1185l27411,937e" filled="f" stroked="t" strokeweight="0.475494pt" strokecolor="#DFFF7E">
              <v:path arrowok="t"/>
            </v:shape>
            <v:shape style="position:absolute;left:27164;top:937;width:254;height:254" coordorigin="27164,937" coordsize="254,254" path="m27164,1191l27418,937e" filled="f" stroked="t" strokeweight="0.475494pt" strokecolor="#DFFF7E">
              <v:path arrowok="t"/>
            </v:shape>
            <v:shape style="position:absolute;left:27164;top:937;width:260;height:263" coordorigin="27164,937" coordsize="260,263" path="m27164,1200l27424,937e" filled="f" stroked="t" strokeweight="0.475494pt" strokecolor="#DFFF7E">
              <v:path arrowok="t"/>
            </v:shape>
            <v:shape style="position:absolute;left:27164;top:937;width:266;height:269" coordorigin="27164,937" coordsize="266,269" path="m27164,1207l27430,937e" filled="f" stroked="t" strokeweight="0.475494pt" strokecolor="#DFFF7E">
              <v:path arrowok="t"/>
            </v:shape>
            <v:shape style="position:absolute;left:27164;top:937;width:273;height:276" coordorigin="27164,937" coordsize="273,276" path="m27164,1213l27437,937e" filled="f" stroked="t" strokeweight="0.475494pt" strokecolor="#DFFF7E">
              <v:path arrowok="t"/>
            </v:shape>
            <v:shape style="position:absolute;left:27164;top:937;width:279;height:282" coordorigin="27164,937" coordsize="279,282" path="m27164,1219l27443,937e" filled="f" stroked="t" strokeweight="0.475494pt" strokecolor="#DFFF7E">
              <v:path arrowok="t"/>
            </v:shape>
            <v:shape style="position:absolute;left:27164;top:937;width:285;height:288" coordorigin="27164,937" coordsize="285,288" path="m27164,1226l27449,937e" filled="f" stroked="t" strokeweight="0.475494pt" strokecolor="#DFFF7E">
              <v:path arrowok="t"/>
            </v:shape>
            <v:shape style="position:absolute;left:27164;top:937;width:292;height:295" coordorigin="27164,937" coordsize="292,295" path="m27164,1232l27456,937e" filled="f" stroked="t" strokeweight="0.475494pt" strokecolor="#DFFF7E">
              <v:path arrowok="t"/>
            </v:shape>
            <v:shape style="position:absolute;left:27164;top:937;width:301;height:301" coordorigin="27164,937" coordsize="301,301" path="m27164,1238l27465,937e" filled="f" stroked="t" strokeweight="0.475494pt" strokecolor="#DFFF7E">
              <v:path arrowok="t"/>
            </v:shape>
            <v:shape style="position:absolute;left:27164;top:937;width:307;height:307" coordorigin="27164,937" coordsize="307,307" path="m27164,1245l27471,937e" filled="f" stroked="t" strokeweight="0.475494pt" strokecolor="#DFFF7E">
              <v:path arrowok="t"/>
            </v:shape>
            <v:shape style="position:absolute;left:27164;top:937;width:314;height:314" coordorigin="27164,937" coordsize="314,314" path="m27164,1251l27478,937e" filled="f" stroked="t" strokeweight="0.475494pt" strokecolor="#DFFF7E">
              <v:path arrowok="t"/>
            </v:shape>
            <v:shape style="position:absolute;left:27164;top:937;width:320;height:320" coordorigin="27164,937" coordsize="320,320" path="m27164,1257l27484,937e" filled="f" stroked="t" strokeweight="0.475494pt" strokecolor="#DFFF7E">
              <v:path arrowok="t"/>
            </v:shape>
            <v:shape style="position:absolute;left:27164;top:937;width:327;height:327" coordorigin="27164,937" coordsize="327,327" path="m27164,1264l27490,937e" filled="f" stroked="t" strokeweight="0.475494pt" strokecolor="#DFFF7E">
              <v:path arrowok="t"/>
            </v:shape>
            <v:shape style="position:absolute;left:27164;top:937;width:333;height:333" coordorigin="27164,937" coordsize="333,333" path="m27164,1270l27497,937e" filled="f" stroked="t" strokeweight="0.475494pt" strokecolor="#DFFF7E">
              <v:path arrowok="t"/>
            </v:shape>
            <v:shape style="position:absolute;left:27164;top:937;width:339;height:342" coordorigin="27164,937" coordsize="339,342" path="m27164,1280l27503,937e" filled="f" stroked="t" strokeweight="0.475494pt" strokecolor="#DFFF7E">
              <v:path arrowok="t"/>
            </v:shape>
            <v:shape style="position:absolute;left:27164;top:937;width:346;height:349" coordorigin="27164,937" coordsize="346,349" path="m27164,1286l27509,937e" filled="f" stroked="t" strokeweight="0.475494pt" strokecolor="#DFFF7E">
              <v:path arrowok="t"/>
            </v:shape>
            <v:shape style="position:absolute;left:27164;top:937;width:352;height:355" coordorigin="27164,937" coordsize="352,355" path="m27164,1292l27516,937e" filled="f" stroked="t" strokeweight="0.475494pt" strokecolor="#DFFF7E">
              <v:path arrowok="t"/>
            </v:shape>
            <v:shape style="position:absolute;left:27164;top:937;width:358;height:361" coordorigin="27164,937" coordsize="358,361" path="m27164,1299l27522,937e" filled="f" stroked="t" strokeweight="0.475494pt" strokecolor="#DFFF7E">
              <v:path arrowok="t"/>
            </v:shape>
            <v:shape style="position:absolute;left:27164;top:937;width:365;height:368" coordorigin="27164,937" coordsize="365,368" path="m27164,1305l27528,937e" filled="f" stroked="t" strokeweight="0.475494pt" strokecolor="#DFFF7E">
              <v:path arrowok="t"/>
            </v:shape>
            <v:shape style="position:absolute;left:27164;top:937;width:374;height:374" coordorigin="27164,937" coordsize="374,374" path="m27164,1311l27538,937e" filled="f" stroked="t" strokeweight="0.475494pt" strokecolor="#DFFF7E">
              <v:path arrowok="t"/>
            </v:shape>
            <v:shape style="position:absolute;left:27164;top:937;width:380;height:380" coordorigin="27164,937" coordsize="380,380" path="m27164,1318l27544,937e" filled="f" stroked="t" strokeweight="0.475494pt" strokecolor="#DFFF7E">
              <v:path arrowok="t"/>
            </v:shape>
            <v:shape style="position:absolute;left:27164;top:937;width:387;height:387" coordorigin="27164,937" coordsize="387,387" path="m27164,1324l27551,937e" filled="f" stroked="t" strokeweight="0.475494pt" strokecolor="#DFFF7E">
              <v:path arrowok="t"/>
            </v:shape>
            <v:shape style="position:absolute;left:27164;top:937;width:393;height:393" coordorigin="27164,937" coordsize="393,393" path="m27164,1330l27557,937e" filled="f" stroked="t" strokeweight="0.475494pt" strokecolor="#DFFF7E">
              <v:path arrowok="t"/>
            </v:shape>
            <v:shape style="position:absolute;left:27164;top:937;width:399;height:399" coordorigin="27164,937" coordsize="399,399" path="m27164,1337l27563,937e" filled="f" stroked="t" strokeweight="0.475494pt" strokecolor="#DFFF7E">
              <v:path arrowok="t"/>
            </v:shape>
            <v:shape style="position:absolute;left:27164;top:937;width:406;height:406" coordorigin="27164,937" coordsize="406,406" path="m27164,1343l27570,937e" filled="f" stroked="t" strokeweight="0.475494pt" strokecolor="#DFFF7E">
              <v:path arrowok="t"/>
            </v:shape>
            <v:shape style="position:absolute;left:27164;top:937;width:412;height:415" coordorigin="27164,937" coordsize="412,415" path="m27164,1353l27576,937e" filled="f" stroked="t" strokeweight="0.475494pt" strokecolor="#DFFF7E">
              <v:path arrowok="t"/>
            </v:shape>
            <v:shape style="position:absolute;left:27164;top:937;width:418;height:422" coordorigin="27164,937" coordsize="418,422" path="m27164,1359l27582,937e" filled="f" stroked="t" strokeweight="0.475494pt" strokecolor="#DFFF7E">
              <v:path arrowok="t"/>
            </v:shape>
            <v:shape style="position:absolute;left:27164;top:937;width:425;height:428" coordorigin="27164,937" coordsize="425,428" path="m27164,1365l27589,937e" filled="f" stroked="t" strokeweight="0.475494pt" strokecolor="#DFFF7E">
              <v:path arrowok="t"/>
            </v:shape>
            <v:shape style="position:absolute;left:27164;top:937;width:431;height:434" coordorigin="27164,937" coordsize="431,434" path="m27164,1372l27595,937e" filled="f" stroked="t" strokeweight="0.475494pt" strokecolor="#DFFF7E">
              <v:path arrowok="t"/>
            </v:shape>
            <v:shape style="position:absolute;left:27164;top:937;width:437;height:441" coordorigin="27164,937" coordsize="437,441" path="m27164,1378l27601,937e" filled="f" stroked="t" strokeweight="0.475494pt" strokecolor="#DFFF7E">
              <v:path arrowok="t"/>
            </v:shape>
            <v:shape style="position:absolute;left:27164;top:937;width:444;height:447" coordorigin="27164,937" coordsize="444,447" path="m27164,1384l27608,937e" filled="f" stroked="t" strokeweight="0.475494pt" strokecolor="#DFFF7E">
              <v:path arrowok="t"/>
            </v:shape>
            <v:shape style="position:absolute;left:27164;top:937;width:453;height:453" coordorigin="27164,937" coordsize="453,453" path="m27164,1391l27617,937e" filled="f" stroked="t" strokeweight="0.475494pt" strokecolor="#DFFF7E">
              <v:path arrowok="t"/>
            </v:shape>
            <v:shape style="position:absolute;left:27164;top:937;width:460;height:460" coordorigin="27164,937" coordsize="460,460" path="m27164,1397l27624,937e" filled="f" stroked="t" strokeweight="0.475494pt" strokecolor="#DFFF7E">
              <v:path arrowok="t"/>
            </v:shape>
            <v:shape style="position:absolute;left:27164;top:937;width:466;height:466" coordorigin="27164,937" coordsize="466,466" path="m27164,1403l27630,937e" filled="f" stroked="t" strokeweight="0.475494pt" strokecolor="#DFFF7E">
              <v:path arrowok="t"/>
            </v:shape>
            <v:shape style="position:absolute;left:27164;top:937;width:472;height:472" coordorigin="27164,937" coordsize="472,472" path="m27164,1410l27636,937e" filled="f" stroked="t" strokeweight="0.475494pt" strokecolor="#DFFF7E">
              <v:path arrowok="t"/>
            </v:shape>
            <v:shape style="position:absolute;left:27164;top:937;width:479;height:479" coordorigin="27164,937" coordsize="479,479" path="m27164,1416l27643,937e" filled="f" stroked="t" strokeweight="0.475494pt" strokecolor="#DFFF7E">
              <v:path arrowok="t"/>
            </v:shape>
            <v:shape style="position:absolute;left:27164;top:937;width:485;height:488" coordorigin="27164,937" coordsize="485,488" path="m27164,1425l27649,937e" filled="f" stroked="t" strokeweight="0.475494pt" strokecolor="#DFFF7E">
              <v:path arrowok="t"/>
            </v:shape>
            <v:shape style="position:absolute;left:27164;top:937;width:491;height:495" coordorigin="27164,937" coordsize="491,495" path="m27164,1432l27655,937e" filled="f" stroked="t" strokeweight="0.475494pt" strokecolor="#DFFF7E">
              <v:path arrowok="t"/>
            </v:shape>
            <v:shape style="position:absolute;left:27164;top:937;width:498;height:501" coordorigin="27164,937" coordsize="498,501" path="m27164,1438l27662,937e" filled="f" stroked="t" strokeweight="0.475494pt" strokecolor="#DFFF7E">
              <v:path arrowok="t"/>
            </v:shape>
            <v:shape style="position:absolute;left:27164;top:937;width:504;height:507" coordorigin="27164,937" coordsize="504,507" path="m27164,1444l27668,937e" filled="f" stroked="t" strokeweight="0.475494pt" strokecolor="#DFFF7E">
              <v:path arrowok="t"/>
            </v:shape>
            <v:shape style="position:absolute;left:27164;top:937;width:510;height:514" coordorigin="27164,937" coordsize="510,514" path="m27164,1451l27674,937e" filled="f" stroked="t" strokeweight="0.475494pt" strokecolor="#DFFF7E">
              <v:path arrowok="t"/>
            </v:shape>
            <v:shape style="position:absolute;left:27164;top:937;width:517;height:520" coordorigin="27164,937" coordsize="517,520" path="m27164,1457l27681,937e" filled="f" stroked="t" strokeweight="0.475494pt" strokecolor="#DFFF7E">
              <v:path arrowok="t"/>
            </v:shape>
            <v:shape style="position:absolute;left:27164;top:937;width:526;height:526" coordorigin="27164,937" coordsize="526,526" path="m27164,1463l27690,937e" filled="f" stroked="t" strokeweight="0.475494pt" strokecolor="#DFFF7E">
              <v:path arrowok="t"/>
            </v:shape>
            <v:shape style="position:absolute;left:27164;top:937;width:533;height:533" coordorigin="27164,937" coordsize="533,533" path="m27164,1470l27697,937e" filled="f" stroked="t" strokeweight="0.475494pt" strokecolor="#DFFF7E">
              <v:path arrowok="t"/>
            </v:shape>
            <v:shape style="position:absolute;left:27164;top:937;width:539;height:539" coordorigin="27164,937" coordsize="539,539" path="m27164,1476l27703,937e" filled="f" stroked="t" strokeweight="0.475494pt" strokecolor="#DFFF7E">
              <v:path arrowok="t"/>
            </v:shape>
            <v:shape style="position:absolute;left:27164;top:937;width:545;height:545" coordorigin="27164,937" coordsize="545,545" path="m27164,1482l27709,937e" filled="f" stroked="t" strokeweight="0.475494pt" strokecolor="#DFFF7E">
              <v:path arrowok="t"/>
            </v:shape>
            <v:shape style="position:absolute;left:27164;top:937;width:552;height:552" coordorigin="27164,937" coordsize="552,552" path="m27164,1489l27716,937e" filled="f" stroked="t" strokeweight="0.475494pt" strokecolor="#DFFF7E">
              <v:path arrowok="t"/>
            </v:shape>
            <v:shape style="position:absolute;left:27164;top:937;width:558;height:558" coordorigin="27164,937" coordsize="558,558" path="m27164,1495l27722,937e" filled="f" stroked="t" strokeweight="0.475494pt" strokecolor="#DFFF7E">
              <v:path arrowok="t"/>
            </v:shape>
            <v:shape style="position:absolute;left:27164;top:937;width:564;height:567" coordorigin="27164,937" coordsize="564,567" path="m27164,1505l27728,937e" filled="f" stroked="t" strokeweight="0.475494pt" strokecolor="#DFFF7E">
              <v:path arrowok="t"/>
            </v:shape>
            <v:shape style="position:absolute;left:27164;top:937;width:571;height:574" coordorigin="27164,937" coordsize="571,574" path="m27164,1511l27735,937e" filled="f" stroked="t" strokeweight="0.475494pt" strokecolor="#DFFF7E">
              <v:path arrowok="t"/>
            </v:shape>
            <v:shape style="position:absolute;left:27164;top:937;width:577;height:580" coordorigin="27164,937" coordsize="577,580" path="m27164,1517l27741,937e" filled="f" stroked="t" strokeweight="0.475494pt" strokecolor="#DFFF7E">
              <v:path arrowok="t"/>
            </v:shape>
            <v:shape style="position:absolute;left:27164;top:937;width:583;height:586" coordorigin="27164,937" coordsize="583,586" path="m27164,1524l27747,937e" filled="f" stroked="t" strokeweight="0.475494pt" strokecolor="#DFFF7E">
              <v:path arrowok="t"/>
            </v:shape>
            <v:shape style="position:absolute;left:27164;top:937;width:590;height:593" coordorigin="27164,937" coordsize="590,593" path="m27164,1530l27754,937e" filled="f" stroked="t" strokeweight="0.475494pt" strokecolor="#DFFF7E">
              <v:path arrowok="t"/>
            </v:shape>
            <v:shape style="position:absolute;left:27164;top:937;width:599;height:599" coordorigin="27164,937" coordsize="599,599" path="m27164,1536l27763,937e" filled="f" stroked="t" strokeweight="0.475494pt" strokecolor="#DFFF7E">
              <v:path arrowok="t"/>
            </v:shape>
            <v:shape style="position:absolute;left:27164;top:937;width:605;height:605" coordorigin="27164,937" coordsize="605,605" path="m27164,1543l27769,937e" filled="f" stroked="t" strokeweight="0.475494pt" strokecolor="#DFFF7E">
              <v:path arrowok="t"/>
            </v:shape>
            <v:shape style="position:absolute;left:27164;top:937;width:612;height:612" coordorigin="27164,937" coordsize="612,612" path="m27164,1549l27776,937e" filled="f" stroked="t" strokeweight="0.475494pt" strokecolor="#DFFF7E">
              <v:path arrowok="t"/>
            </v:shape>
            <v:shape style="position:absolute;left:27164;top:937;width:618;height:618" coordorigin="27164,937" coordsize="618,618" path="m27164,1555l27782,937e" filled="f" stroked="t" strokeweight="0.475494pt" strokecolor="#DFFF7E">
              <v:path arrowok="t"/>
            </v:shape>
            <v:shape style="position:absolute;left:27164;top:937;width:624;height:624" coordorigin="27164,937" coordsize="624,624" path="m27164,1562l27788,937e" filled="f" stroked="t" strokeweight="0.475494pt" strokecolor="#DFFF7E">
              <v:path arrowok="t"/>
            </v:shape>
            <v:shape style="position:absolute;left:27164;top:937;width:631;height:631" coordorigin="27164,937" coordsize="631,631" path="m27164,1568l27795,937e" filled="f" stroked="t" strokeweight="0.475494pt" strokecolor="#DFFF7E">
              <v:path arrowok="t"/>
            </v:shape>
            <v:shape style="position:absolute;left:27164;top:937;width:637;height:640" coordorigin="27164,937" coordsize="637,640" path="m27164,1578l27801,937e" filled="f" stroked="t" strokeweight="0.475494pt" strokecolor="#DFFF7E">
              <v:path arrowok="t"/>
            </v:shape>
            <v:shape style="position:absolute;left:27164;top:937;width:644;height:647" coordorigin="27164,937" coordsize="644,647" path="m27164,1584l27807,937e" filled="f" stroked="t" strokeweight="0.475494pt" strokecolor="#DFFF7E">
              <v:path arrowok="t"/>
            </v:shape>
            <v:shape style="position:absolute;left:27164;top:937;width:650;height:653" coordorigin="27164,937" coordsize="650,653" path="m27164,1590l27814,937e" filled="f" stroked="t" strokeweight="0.475494pt" strokecolor="#DFFF7E">
              <v:path arrowok="t"/>
            </v:shape>
            <v:shape style="position:absolute;left:27164;top:937;width:656;height:659" coordorigin="27164,937" coordsize="656,659" path="m27164,1597l27820,937e" filled="f" stroked="t" strokeweight="0.475494pt" strokecolor="#DFFF7E">
              <v:path arrowok="t"/>
            </v:shape>
            <v:shape style="position:absolute;left:27164;top:937;width:663;height:663" coordorigin="27164,937" coordsize="663,663" path="m27164,1600l27826,937e" filled="f" stroked="t" strokeweight="0.475494pt" strokecolor="#DFFF7E">
              <v:path arrowok="t"/>
            </v:shape>
            <v:shape style="position:absolute;left:27170;top:937;width:663;height:663" coordorigin="27170,937" coordsize="663,663" path="m27170,1600l27833,937e" filled="f" stroked="t" strokeweight="0.475494pt" strokecolor="#DFFF7E">
              <v:path arrowok="t"/>
            </v:shape>
            <v:shape style="position:absolute;left:27177;top:937;width:666;height:663" coordorigin="27177,937" coordsize="666,663" path="m27177,1600l27842,937e" filled="f" stroked="t" strokeweight="0.475494pt" strokecolor="#DFFF7E">
              <v:path arrowok="t"/>
            </v:shape>
            <v:shape style="position:absolute;left:27183;top:937;width:666;height:663" coordorigin="27183,937" coordsize="666,663" path="m27183,1600l27849,937e" filled="f" stroked="t" strokeweight="0.475494pt" strokecolor="#DFFF7E">
              <v:path arrowok="t"/>
            </v:shape>
            <v:shape style="position:absolute;left:27192;top:937;width:663;height:663" coordorigin="27192,937" coordsize="663,663" path="m27192,1600l27855,937e" filled="f" stroked="t" strokeweight="0.475494pt" strokecolor="#DFFF7E">
              <v:path arrowok="t"/>
            </v:shape>
            <v:shape style="position:absolute;left:27199;top:937;width:663;height:663" coordorigin="27199,937" coordsize="663,663" path="m27199,1600l27861,937e" filled="f" stroked="t" strokeweight="0.475494pt" strokecolor="#DFFF7E">
              <v:path arrowok="t"/>
            </v:shape>
            <v:shape style="position:absolute;left:27205;top:937;width:663;height:663" coordorigin="27205,937" coordsize="663,663" path="m27205,1600l27868,937e" filled="f" stroked="t" strokeweight="0.475494pt" strokecolor="#DFFF7E">
              <v:path arrowok="t"/>
            </v:shape>
            <v:shape style="position:absolute;left:27211;top:937;width:663;height:663" coordorigin="27211,937" coordsize="663,663" path="m27211,1600l27874,937e" filled="f" stroked="t" strokeweight="0.475494pt" strokecolor="#DFFF7E">
              <v:path arrowok="t"/>
            </v:shape>
            <v:shape style="position:absolute;left:27218;top:937;width:663;height:663" coordorigin="27218,937" coordsize="663,663" path="m27218,1600l27880,937e" filled="f" stroked="t" strokeweight="0.475494pt" strokecolor="#DFFF7E">
              <v:path arrowok="t"/>
            </v:shape>
            <v:shape style="position:absolute;left:27224;top:937;width:663;height:663" coordorigin="27224,937" coordsize="663,663" path="m27224,1600l27887,937e" filled="f" stroked="t" strokeweight="0.475494pt" strokecolor="#DFFF7E">
              <v:path arrowok="t"/>
            </v:shape>
            <v:shape style="position:absolute;left:27231;top:937;width:663;height:663" coordorigin="27231,937" coordsize="663,663" path="m27231,1600l27893,937e" filled="f" stroked="t" strokeweight="0.475494pt" strokecolor="#DFFF7E">
              <v:path arrowok="t"/>
            </v:shape>
            <v:shape style="position:absolute;left:27237;top:937;width:663;height:663" coordorigin="27237,937" coordsize="663,663" path="m27237,1600l27899,937e" filled="f" stroked="t" strokeweight="0.475494pt" strokecolor="#DFFF7E">
              <v:path arrowok="t"/>
            </v:shape>
            <v:shape style="position:absolute;left:27243;top:937;width:663;height:663" coordorigin="27243,937" coordsize="663,663" path="m27243,1600l27906,937e" filled="f" stroked="t" strokeweight="0.475494pt" strokecolor="#DFFF7E">
              <v:path arrowok="t"/>
            </v:shape>
            <v:shape style="position:absolute;left:27250;top:937;width:666;height:663" coordorigin="27250,937" coordsize="666,663" path="m27250,1600l27915,937e" filled="f" stroked="t" strokeweight="0.475494pt" strokecolor="#DFFF7E">
              <v:path arrowok="t"/>
            </v:shape>
            <v:shape style="position:absolute;left:27256;top:937;width:666;height:663" coordorigin="27256,937" coordsize="666,663" path="m27256,1600l27922,937e" filled="f" stroked="t" strokeweight="0.475494pt" strokecolor="#DFFF7E">
              <v:path arrowok="t"/>
            </v:shape>
            <v:shape style="position:absolute;left:27262;top:937;width:666;height:663" coordorigin="27262,937" coordsize="666,663" path="m27262,1600l27928,937e" filled="f" stroked="t" strokeweight="0.475494pt" strokecolor="#DFFF7E">
              <v:path arrowok="t"/>
            </v:shape>
            <v:shape style="position:absolute;left:27272;top:937;width:663;height:663" coordorigin="27272,937" coordsize="663,663" path="m27272,1600l27934,937e" filled="f" stroked="t" strokeweight="0.475494pt" strokecolor="#DFFF7E">
              <v:path arrowok="t"/>
            </v:shape>
            <v:shape style="position:absolute;left:27278;top:937;width:663;height:663" coordorigin="27278,937" coordsize="663,663" path="m27278,1600l27941,937e" filled="f" stroked="t" strokeweight="0.475494pt" strokecolor="#DFFF7E">
              <v:path arrowok="t"/>
            </v:shape>
            <v:shape style="position:absolute;left:27284;top:937;width:663;height:663" coordorigin="27284,937" coordsize="663,663" path="m27284,1600l27947,937e" filled="f" stroked="t" strokeweight="0.475494pt" strokecolor="#DFFF7E">
              <v:path arrowok="t"/>
            </v:shape>
            <v:shape style="position:absolute;left:27291;top:937;width:663;height:663" coordorigin="27291,937" coordsize="663,663" path="m27291,1600l27953,937e" filled="f" stroked="t" strokeweight="0.475494pt" strokecolor="#DFFF7E">
              <v:path arrowok="t"/>
            </v:shape>
            <v:shape style="position:absolute;left:27297;top:937;width:663;height:663" coordorigin="27297,937" coordsize="663,663" path="m27297,1600l27960,937e" filled="f" stroked="t" strokeweight="0.475494pt" strokecolor="#DFFF7E">
              <v:path arrowok="t"/>
            </v:shape>
            <v:shape style="position:absolute;left:27303;top:937;width:663;height:663" coordorigin="27303,937" coordsize="663,663" path="m27303,1600l27966,937e" filled="f" stroked="t" strokeweight="0.475494pt" strokecolor="#DFFF7E">
              <v:path arrowok="t"/>
            </v:shape>
            <v:shape style="position:absolute;left:27310;top:937;width:663;height:663" coordorigin="27310,937" coordsize="663,663" path="m27310,1600l27972,937e" filled="f" stroked="t" strokeweight="0.475494pt" strokecolor="#DFFF7E">
              <v:path arrowok="t"/>
            </v:shape>
            <v:shape style="position:absolute;left:27316;top:937;width:663;height:663" coordorigin="27316,937" coordsize="663,663" path="m27316,1600l27979,937e" filled="f" stroked="t" strokeweight="0.475494pt" strokecolor="#DFFF7E">
              <v:path arrowok="t"/>
            </v:shape>
            <v:shape style="position:absolute;left:27322;top:937;width:663;height:663" coordorigin="27322,937" coordsize="663,663" path="m27322,1600l27985,937e" filled="f" stroked="t" strokeweight="0.475494pt" strokecolor="#DFFF7E">
              <v:path arrowok="t"/>
            </v:shape>
            <v:shape style="position:absolute;left:27329;top:944;width:656;height:656" coordorigin="27329,944" coordsize="656,656" path="m27329,1600l27985,944e" filled="f" stroked="t" strokeweight="0.475494pt" strokecolor="#DFFF7E">
              <v:path arrowok="t"/>
            </v:shape>
            <v:shape style="position:absolute;left:27335;top:950;width:650;height:650" coordorigin="27335,950" coordsize="650,650" path="m27335,1600l27985,950e" filled="f" stroked="t" strokeweight="0.475494pt" strokecolor="#DFFF7E">
              <v:path arrowok="t"/>
            </v:shape>
            <v:shape style="position:absolute;left:27345;top:956;width:640;height:644" coordorigin="27345,956" coordsize="640,644" path="m27345,1600l27985,956e" filled="f" stroked="t" strokeweight="0.475494pt" strokecolor="#DFFF7E">
              <v:path arrowok="t"/>
            </v:shape>
            <v:shape type="#_x0000_t75" style="position:absolute;left:26138;top:2800;width:4501;height:995">
              <v:imagedata o:title="" r:id="rId18"/>
            </v:shape>
            <v:shape style="position:absolute;left:27351;top:966;width:634;height:634" coordorigin="27351,966" coordsize="634,634" path="m27351,1600l27985,966e" filled="f" stroked="t" strokeweight="0.475494pt" strokecolor="#DFFF7E">
              <v:path arrowok="t"/>
            </v:shape>
            <v:shape style="position:absolute;left:27357;top:972;width:628;height:628" coordorigin="27357,972" coordsize="628,628" path="m27357,1600l27985,972e" filled="f" stroked="t" strokeweight="0.475494pt" strokecolor="#DFFF7E">
              <v:path arrowok="t"/>
            </v:shape>
            <v:shape style="position:absolute;left:27364;top:978;width:621;height:621" coordorigin="27364,978" coordsize="621,621" path="m27364,1600l27985,978e" filled="f" stroked="t" strokeweight="0.475494pt" strokecolor="#DFFF7E">
              <v:path arrowok="t"/>
            </v:shape>
            <v:shape style="position:absolute;left:27370;top:985;width:615;height:615" coordorigin="27370,985" coordsize="615,615" path="m27370,1600l27985,985e" filled="f" stroked="t" strokeweight="0.475494pt" strokecolor="#DFFF7E">
              <v:path arrowok="t"/>
            </v:shape>
            <v:shape style="position:absolute;left:27376;top:991;width:609;height:609" coordorigin="27376,991" coordsize="609,609" path="m27376,1600l27985,991e" filled="f" stroked="t" strokeweight="0.475494pt" strokecolor="#DFFF7E">
              <v:path arrowok="t"/>
            </v:shape>
            <v:shape style="position:absolute;left:27383;top:997;width:602;height:602" coordorigin="27383,997" coordsize="602,602" path="m27383,1600l27985,997e" filled="f" stroked="t" strokeweight="0.475494pt" strokecolor="#DFFF7E">
              <v:path arrowok="t"/>
            </v:shape>
            <v:shape style="position:absolute;left:27389;top:1004;width:596;height:596" coordorigin="27389,1004" coordsize="596,596" path="m27389,1600l27985,1004e" filled="f" stroked="t" strokeweight="0.475494pt" strokecolor="#DFFF7E">
              <v:path arrowok="t"/>
            </v:shape>
            <v:shape style="position:absolute;left:27395;top:1010;width:590;height:590" coordorigin="27395,1010" coordsize="590,590" path="m27395,1600l27985,1010e" filled="f" stroked="t" strokeweight="0.475494pt" strokecolor="#DFFF7E">
              <v:path arrowok="t"/>
            </v:shape>
            <v:shape style="position:absolute;left:27402;top:1017;width:583;height:583" coordorigin="27402,1017" coordsize="583,583" path="m27402,1600l27985,1017e" filled="f" stroked="t" strokeweight="0.475494pt" strokecolor="#DFFF7E">
              <v:path arrowok="t"/>
            </v:shape>
            <v:shape style="position:absolute;left:27408;top:1023;width:577;height:577" coordorigin="27408,1023" coordsize="577,577" path="m27408,1600l27985,1023e" filled="f" stroked="t" strokeweight="0.475494pt" strokecolor="#DFFF7E">
              <v:path arrowok="t"/>
            </v:shape>
            <v:shape style="position:absolute;left:27418;top:1029;width:567;height:571" coordorigin="27418,1029" coordsize="567,571" path="m27418,1600l27985,1029e" filled="f" stroked="t" strokeweight="0.475494pt" strokecolor="#DFFF7E">
              <v:path arrowok="t"/>
            </v:shape>
            <v:shape style="position:absolute;left:27424;top:1036;width:561;height:564" coordorigin="27424,1036" coordsize="561,564" path="m27424,1600l27985,1036e" filled="f" stroked="t" strokeweight="0.475494pt" strokecolor="#DFFF7E">
              <v:path arrowok="t"/>
            </v:shape>
            <v:shape style="position:absolute;left:27430;top:1045;width:555;height:555" coordorigin="27430,1045" coordsize="555,555" path="m27430,1600l27985,1045e" filled="f" stroked="t" strokeweight="0.475494pt" strokecolor="#DFFF7E">
              <v:path arrowok="t"/>
            </v:shape>
            <v:shape style="position:absolute;left:27437;top:1051;width:548;height:548" coordorigin="27437,1051" coordsize="548,548" path="m27437,1600l27985,1051e" filled="f" stroked="t" strokeweight="0.475494pt" strokecolor="#DFFF7E">
              <v:path arrowok="t"/>
            </v:shape>
            <v:shape style="position:absolute;left:27443;top:1058;width:542;height:542" coordorigin="27443,1058" coordsize="542,542" path="m27443,1600l27985,1058e" filled="f" stroked="t" strokeweight="0.475494pt" strokecolor="#DFFF7E">
              <v:path arrowok="t"/>
            </v:shape>
            <v:shape style="position:absolute;left:27449;top:1064;width:536;height:536" coordorigin="27449,1064" coordsize="536,536" path="m27449,1600l27985,1064e" filled="f" stroked="t" strokeweight="0.475494pt" strokecolor="#DFFF7E">
              <v:path arrowok="t"/>
            </v:shape>
            <v:shape style="position:absolute;left:27456;top:1070;width:529;height:529" coordorigin="27456,1070" coordsize="529,529" path="m27456,1600l27985,1070e" filled="f" stroked="t" strokeweight="0.475494pt" strokecolor="#DFFF7E">
              <v:path arrowok="t"/>
            </v:shape>
            <v:shape style="position:absolute;left:27462;top:1077;width:523;height:523" coordorigin="27462,1077" coordsize="523,523" path="m27462,1600l27985,1077e" filled="f" stroked="t" strokeweight="0.475494pt" strokecolor="#DFFF7E">
              <v:path arrowok="t"/>
            </v:shape>
            <v:shape style="position:absolute;left:27468;top:1083;width:517;height:517" coordorigin="27468,1083" coordsize="517,517" path="m27468,1600l27985,1083e" filled="f" stroked="t" strokeweight="0.475494pt" strokecolor="#DFFF7E">
              <v:path arrowok="t"/>
            </v:shape>
            <v:shape style="position:absolute;left:27475;top:1089;width:510;height:510" coordorigin="27475,1089" coordsize="510,510" path="m27475,1600l27985,1089e" filled="f" stroked="t" strokeweight="0.475494pt" strokecolor="#DFFF7E">
              <v:path arrowok="t"/>
            </v:shape>
            <v:shape style="position:absolute;left:27481;top:1096;width:504;height:504" coordorigin="27481,1096" coordsize="504,504" path="m27481,1600l27985,1096e" filled="f" stroked="t" strokeweight="0.475494pt" strokecolor="#DFFF7E">
              <v:path arrowok="t"/>
            </v:shape>
            <v:shape style="position:absolute;left:27487;top:1102;width:498;height:498" coordorigin="27487,1102" coordsize="498,498" path="m27487,1600l27985,1102e" filled="f" stroked="t" strokeweight="0.475494pt" strokecolor="#DFFF7E">
              <v:path arrowok="t"/>
            </v:shape>
            <v:shape style="position:absolute;left:27497;top:1108;width:488;height:491" coordorigin="27497,1108" coordsize="488,491" path="m27497,1600l27985,1108e" filled="f" stroked="t" strokeweight="0.475494pt" strokecolor="#DFFF7E">
              <v:path arrowok="t"/>
            </v:shape>
            <v:shape style="position:absolute;left:27503;top:1118;width:482;height:482" coordorigin="27503,1118" coordsize="482,482" path="m27503,1600l27985,1118e" filled="f" stroked="t" strokeweight="0.475494pt" strokecolor="#DFFF7E">
              <v:path arrowok="t"/>
            </v:shape>
            <v:shape style="position:absolute;left:27509;top:1124;width:475;height:475" coordorigin="27509,1124" coordsize="475,475" path="m27509,1600l27985,1124e" filled="f" stroked="t" strokeweight="0.475494pt" strokecolor="#DFFF7E">
              <v:path arrowok="t"/>
            </v:shape>
            <v:shape style="position:absolute;left:27516;top:1131;width:469;height:469" coordorigin="27516,1131" coordsize="469,469" path="m27516,1600l27985,1131e" filled="f" stroked="t" strokeweight="0.475494pt" strokecolor="#DFFF7E">
              <v:path arrowok="t"/>
            </v:shape>
            <v:shape style="position:absolute;left:27522;top:1137;width:463;height:463" coordorigin="27522,1137" coordsize="463,463" path="m27522,1600l27985,1137e" filled="f" stroked="t" strokeweight="0.475494pt" strokecolor="#DFFF7E">
              <v:path arrowok="t"/>
            </v:shape>
            <v:shape style="position:absolute;left:27528;top:1143;width:456;height:456" coordorigin="27528,1143" coordsize="456,456" path="m27528,1600l27985,1143e" filled="f" stroked="t" strokeweight="0.475494pt" strokecolor="#DFFF7E">
              <v:path arrowok="t"/>
            </v:shape>
            <v:shape style="position:absolute;left:27535;top:1150;width:450;height:450" coordorigin="27535,1150" coordsize="450,450" path="m27535,1600l27985,1150e" filled="f" stroked="t" strokeweight="0.475494pt" strokecolor="#DFFF7E">
              <v:path arrowok="t"/>
            </v:shape>
            <v:shape style="position:absolute;left:27541;top:1156;width:444;height:444" coordorigin="27541,1156" coordsize="444,444" path="m27541,1600l27985,1156e" filled="f" stroked="t" strokeweight="0.475494pt" strokecolor="#DFFF7E">
              <v:path arrowok="t"/>
            </v:shape>
            <v:shape style="position:absolute;left:27548;top:1162;width:437;height:437" coordorigin="27548,1162" coordsize="437,437" path="m27548,1600l27985,1162e" filled="f" stroked="t" strokeweight="0.475494pt" strokecolor="#DFFF7E">
              <v:path arrowok="t"/>
            </v:shape>
            <v:shape style="position:absolute;left:27554;top:1169;width:431;height:431" coordorigin="27554,1169" coordsize="431,431" path="m27554,1600l27985,1169e" filled="f" stroked="t" strokeweight="0.475494pt" strokecolor="#DFFF7E">
              <v:path arrowok="t"/>
            </v:shape>
            <v:shape style="position:absolute;left:27560;top:1175;width:425;height:425" coordorigin="27560,1175" coordsize="425,425" path="m27560,1600l27985,1175e" filled="f" stroked="t" strokeweight="0.475494pt" strokecolor="#DFFF7E">
              <v:path arrowok="t"/>
            </v:shape>
            <v:shape style="position:absolute;left:27570;top:1181;width:415;height:418" coordorigin="27570,1181" coordsize="415,418" path="m27570,1600l27985,1181e" filled="f" stroked="t" strokeweight="0.475494pt" strokecolor="#DFFF7E">
              <v:path arrowok="t"/>
            </v:shape>
            <v:shape style="position:absolute;left:27576;top:1191;width:409;height:409" coordorigin="27576,1191" coordsize="409,409" path="m27576,1600l27985,1191e" filled="f" stroked="t" strokeweight="0.475494pt" strokecolor="#DFFF7E">
              <v:path arrowok="t"/>
            </v:shape>
            <v:shape style="position:absolute;left:27582;top:1197;width:403;height:403" coordorigin="27582,1197" coordsize="403,403" path="m27582,1600l27985,1197e" filled="f" stroked="t" strokeweight="0.475494pt" strokecolor="#DFFF7E">
              <v:path arrowok="t"/>
            </v:shape>
            <v:shape style="position:absolute;left:27589;top:1204;width:396;height:396" coordorigin="27589,1204" coordsize="396,396" path="m27589,1600l27985,1204e" filled="f" stroked="t" strokeweight="0.475494pt" strokecolor="#DFFF7E">
              <v:path arrowok="t"/>
            </v:shape>
            <v:shape style="position:absolute;left:27595;top:1210;width:390;height:390" coordorigin="27595,1210" coordsize="390,390" path="m27595,1600l27985,1210e" filled="f" stroked="t" strokeweight="0.475494pt" strokecolor="#DFFF7E">
              <v:path arrowok="t"/>
            </v:shape>
            <v:shape style="position:absolute;left:27601;top:1216;width:384;height:384" coordorigin="27601,1216" coordsize="384,384" path="m27601,1600l27985,1216e" filled="f" stroked="t" strokeweight="0.475494pt" strokecolor="#DFFF7E">
              <v:path arrowok="t"/>
            </v:shape>
            <v:shape style="position:absolute;left:27608;top:1223;width:377;height:377" coordorigin="27608,1223" coordsize="377,377" path="m27608,1600l27985,1223e" filled="f" stroked="t" strokeweight="0.475494pt" strokecolor="#DFFF7E">
              <v:path arrowok="t"/>
            </v:shape>
            <v:shape style="position:absolute;left:27614;top:1229;width:371;height:371" coordorigin="27614,1229" coordsize="371,371" path="m27614,1600l27985,1229e" filled="f" stroked="t" strokeweight="0.475494pt" strokecolor="#DFFF7E">
              <v:path arrowok="t"/>
            </v:shape>
            <v:shape style="position:absolute;left:27620;top:1235;width:365;height:365" coordorigin="27620,1235" coordsize="365,365" path="m27620,1600l27985,1235e" filled="f" stroked="t" strokeweight="0.475494pt" strokecolor="#DFFF7E">
              <v:path arrowok="t"/>
            </v:shape>
            <v:shape style="position:absolute;left:27627;top:1242;width:358;height:358" coordorigin="27627,1242" coordsize="358,358" path="m27627,1600l27985,1242e" filled="f" stroked="t" strokeweight="0.475494pt" strokecolor="#DFFF7E">
              <v:path arrowok="t"/>
            </v:shape>
            <v:shape style="position:absolute;left:27633;top:1248;width:352;height:352" coordorigin="27633,1248" coordsize="352,352" path="m27633,1600l27985,1248e" filled="f" stroked="t" strokeweight="0.475494pt" strokecolor="#DFFF7E">
              <v:path arrowok="t"/>
            </v:shape>
            <v:shape style="position:absolute;left:27639;top:1254;width:346;height:346" coordorigin="27639,1254" coordsize="346,346" path="m27639,1600l27985,1254e" filled="f" stroked="t" strokeweight="0.475494pt" strokecolor="#DFFF7E">
              <v:path arrowok="t"/>
            </v:shape>
            <v:shape style="position:absolute;left:27649;top:1261;width:336;height:339" coordorigin="27649,1261" coordsize="336,339" path="m27649,1600l27985,1261e" filled="f" stroked="t" strokeweight="0.475494pt" strokecolor="#DFFF7E">
              <v:path arrowok="t"/>
            </v:shape>
            <v:shape style="position:absolute;left:27655;top:1270;width:330;height:330" coordorigin="27655,1270" coordsize="330,330" path="m27655,1600l27985,1270e" filled="f" stroked="t" strokeweight="0.475494pt" strokecolor="#DFFF7E">
              <v:path arrowok="t"/>
            </v:shape>
            <v:shape style="position:absolute;left:27662;top:1276;width:323;height:323" coordorigin="27662,1276" coordsize="323,323" path="m27662,1600l27985,1276e" filled="f" stroked="t" strokeweight="0.475494pt" strokecolor="#DFFF7E">
              <v:path arrowok="t"/>
            </v:shape>
            <v:shape style="position:absolute;left:27668;top:1283;width:317;height:317" coordorigin="27668,1283" coordsize="317,317" path="m27668,1600l27985,1283e" filled="f" stroked="t" strokeweight="0.475494pt" strokecolor="#DFFF7E">
              <v:path arrowok="t"/>
            </v:shape>
            <v:shape style="position:absolute;left:27674;top:1289;width:311;height:311" coordorigin="27674,1289" coordsize="311,311" path="m27674,1600l27985,1289e" filled="f" stroked="t" strokeweight="0.475494pt" strokecolor="#DFFF7E">
              <v:path arrowok="t"/>
            </v:shape>
            <v:shape style="position:absolute;left:27681;top:1295;width:304;height:304" coordorigin="27681,1295" coordsize="304,304" path="m27681,1600l27985,1295e" filled="f" stroked="t" strokeweight="0.475494pt" strokecolor="#DFFF7E">
              <v:path arrowok="t"/>
            </v:shape>
            <v:shape style="position:absolute;left:27687;top:1302;width:298;height:298" coordorigin="27687,1302" coordsize="298,298" path="m27687,1600l27985,1302e" filled="f" stroked="t" strokeweight="0.475494pt" strokecolor="#DFFF7E">
              <v:path arrowok="t"/>
            </v:shape>
            <v:shape style="position:absolute;left:27693;top:1308;width:292;height:292" coordorigin="27693,1308" coordsize="292,292" path="m27693,1600l27985,1308e" filled="f" stroked="t" strokeweight="0.475494pt" strokecolor="#DFFF7E">
              <v:path arrowok="t"/>
            </v:shape>
            <v:shape style="position:absolute;left:27700;top:1314;width:285;height:285" coordorigin="27700,1314" coordsize="285,285" path="m27700,1600l27985,1314e" filled="f" stroked="t" strokeweight="0.475494pt" strokecolor="#DFFF7E">
              <v:path arrowok="t"/>
            </v:shape>
            <v:shape style="position:absolute;left:27706;top:1321;width:279;height:279" coordorigin="27706,1321" coordsize="279,279" path="m27706,1600l27985,1321e" filled="f" stroked="t" strokeweight="0.475494pt" strokecolor="#DFFF7E">
              <v:path arrowok="t"/>
            </v:shape>
            <v:shape style="position:absolute;left:27712;top:1327;width:273;height:273" coordorigin="27712,1327" coordsize="273,273" path="m27712,1600l27985,1327e" filled="f" stroked="t" strokeweight="0.475494pt" strokecolor="#DFFF7E">
              <v:path arrowok="t"/>
            </v:shape>
            <v:shape style="position:absolute;left:27722;top:1333;width:263;height:266" coordorigin="27722,1333" coordsize="263,266" path="m27722,1600l27985,1333e" filled="f" stroked="t" strokeweight="0.475494pt" strokecolor="#DFFF7E">
              <v:path arrowok="t"/>
            </v:shape>
            <v:shape style="position:absolute;left:27728;top:1343;width:257;height:257" coordorigin="27728,1343" coordsize="257,257" path="m27728,1600l27985,1343e" filled="f" stroked="t" strokeweight="0.475494pt" strokecolor="#DFFF7E">
              <v:path arrowok="t"/>
            </v:shape>
            <v:shape style="position:absolute;left:27735;top:1349;width:250;height:250" coordorigin="27735,1349" coordsize="250,250" path="m27735,1600l27985,1349e" filled="f" stroked="t" strokeweight="0.475494pt" strokecolor="#DFFF7E">
              <v:path arrowok="t"/>
            </v:shape>
            <v:shape style="position:absolute;left:27741;top:1356;width:244;height:244" coordorigin="27741,1356" coordsize="244,244" path="m27741,1600l27985,1356e" filled="f" stroked="t" strokeweight="0.475494pt" strokecolor="#DFFF7E">
              <v:path arrowok="t"/>
            </v:shape>
            <v:shape style="position:absolute;left:27747;top:1362;width:238;height:238" coordorigin="27747,1362" coordsize="238,238" path="m27747,1600l27985,1362e" filled="f" stroked="t" strokeweight="0.475494pt" strokecolor="#DFFF7E">
              <v:path arrowok="t"/>
            </v:shape>
            <v:shape style="position:absolute;left:27754;top:1368;width:231;height:231" coordorigin="27754,1368" coordsize="231,231" path="m27754,1600l27985,1368e" filled="f" stroked="t" strokeweight="0.475494pt" strokecolor="#DFFF7E">
              <v:path arrowok="t"/>
            </v:shape>
            <v:shape style="position:absolute;left:27760;top:1375;width:225;height:225" coordorigin="27760,1375" coordsize="225,225" path="m27760,1600l27985,1375e" filled="f" stroked="t" strokeweight="0.475494pt" strokecolor="#DFFF7E">
              <v:path arrowok="t"/>
            </v:shape>
            <v:shape style="position:absolute;left:27766;top:1381;width:219;height:219" coordorigin="27766,1381" coordsize="219,219" path="m27766,1600l27985,1381e" filled="f" stroked="t" strokeweight="0.475494pt" strokecolor="#DFFF7E">
              <v:path arrowok="t"/>
            </v:shape>
            <v:shape style="position:absolute;left:27773;top:1387;width:212;height:212" coordorigin="27773,1387" coordsize="212,212" path="m27773,1600l27985,1387e" filled="f" stroked="t" strokeweight="0.475494pt" strokecolor="#DFFF7E">
              <v:path arrowok="t"/>
            </v:shape>
            <v:shape style="position:absolute;left:27779;top:1394;width:206;height:206" coordorigin="27779,1394" coordsize="206,206" path="m27779,1600l27985,1394e" filled="f" stroked="t" strokeweight="0.475494pt" strokecolor="#DFFF7E">
              <v:path arrowok="t"/>
            </v:shape>
            <v:shape style="position:absolute;left:27785;top:1400;width:200;height:200" coordorigin="27785,1400" coordsize="200,200" path="m27785,1600l27985,1400e" filled="f" stroked="t" strokeweight="0.475494pt" strokecolor="#DFFF7E">
              <v:path arrowok="t"/>
            </v:shape>
            <v:shape style="position:absolute;left:27795;top:1406;width:190;height:193" coordorigin="27795,1406" coordsize="190,193" path="m27795,1600l27985,1406e" filled="f" stroked="t" strokeweight="0.475494pt" strokecolor="#DFFF7E">
              <v:path arrowok="t"/>
            </v:shape>
            <v:shape style="position:absolute;left:27801;top:1413;width:184;height:187" coordorigin="27801,1413" coordsize="184,187" path="m27801,1600l27985,1413e" filled="f" stroked="t" strokeweight="0.475494pt" strokecolor="#DFFF7E">
              <v:path arrowok="t"/>
            </v:shape>
            <v:shape style="position:absolute;left:27807;top:1422;width:178;height:178" coordorigin="27807,1422" coordsize="178,178" path="m27807,1600l27985,1422e" filled="f" stroked="t" strokeweight="0.475494pt" strokecolor="#DFFF7E">
              <v:path arrowok="t"/>
            </v:shape>
            <v:shape style="position:absolute;left:27814;top:1429;width:171;height:171" coordorigin="27814,1429" coordsize="171,171" path="m27814,1600l27985,1429e" filled="f" stroked="t" strokeweight="0.475494pt" strokecolor="#DFFF7E">
              <v:path arrowok="t"/>
            </v:shape>
            <v:shape style="position:absolute;left:27820;top:1435;width:165;height:165" coordorigin="27820,1435" coordsize="165,165" path="m27820,1600l27985,1435e" filled="f" stroked="t" strokeweight="0.475494pt" strokecolor="#DFFF7E">
              <v:path arrowok="t"/>
            </v:shape>
            <v:shape style="position:absolute;left:27826;top:1441;width:158;height:158" coordorigin="27826,1441" coordsize="158,158" path="m27826,1600l27985,1441e" filled="f" stroked="t" strokeweight="0.475494pt" strokecolor="#DFFF7E">
              <v:path arrowok="t"/>
            </v:shape>
            <v:shape style="position:absolute;left:27833;top:1448;width:152;height:152" coordorigin="27833,1448" coordsize="152,152" path="m27833,1600l27985,1448e" filled="f" stroked="t" strokeweight="0.475494pt" strokecolor="#DFFF7E">
              <v:path arrowok="t"/>
            </v:shape>
            <v:shape style="position:absolute;left:27839;top:1454;width:146;height:146" coordorigin="27839,1454" coordsize="146,146" path="m27839,1600l27985,1454e" filled="f" stroked="t" strokeweight="0.475494pt" strokecolor="#DFFF7E">
              <v:path arrowok="t"/>
            </v:shape>
            <v:shape style="position:absolute;left:27845;top:1460;width:139;height:139" coordorigin="27845,1460" coordsize="139,139" path="m27845,1600l27985,1460e" filled="f" stroked="t" strokeweight="0.475494pt" strokecolor="#DFFF7E">
              <v:path arrowok="t"/>
            </v:shape>
            <v:shape style="position:absolute;left:27852;top:1467;width:133;height:133" coordorigin="27852,1467" coordsize="133,133" path="m27852,1600l27985,1467e" filled="f" stroked="t" strokeweight="0.475494pt" strokecolor="#DFFF7E">
              <v:path arrowok="t"/>
            </v:shape>
            <v:shape style="position:absolute;left:27858;top:1473;width:127;height:127" coordorigin="27858,1473" coordsize="127,127" path="m27858,1600l27985,1473e" filled="f" stroked="t" strokeweight="0.475494pt" strokecolor="#DFFF7E">
              <v:path arrowok="t"/>
            </v:shape>
            <v:shape style="position:absolute;left:27865;top:1479;width:120;height:120" coordorigin="27865,1479" coordsize="120,120" path="m27865,1600l27985,1479e" filled="f" stroked="t" strokeweight="0.475494pt" strokecolor="#DFFF7E">
              <v:path arrowok="t"/>
            </v:shape>
            <v:shape style="position:absolute;left:27874;top:1486;width:111;height:114" coordorigin="27874,1486" coordsize="111,114" path="m27874,1600l27985,1486e" filled="f" stroked="t" strokeweight="0.475494pt" strokecolor="#DFFF7E">
              <v:path arrowok="t"/>
            </v:shape>
            <v:shape style="position:absolute;left:27880;top:1495;width:105;height:105" coordorigin="27880,1495" coordsize="105,105" path="m27880,1600l27985,1495e" filled="f" stroked="t" strokeweight="0.475494pt" strokecolor="#DFFF7E">
              <v:path arrowok="t"/>
            </v:shape>
            <v:shape style="position:absolute;left:27887;top:1502;width:98;height:98" coordorigin="27887,1502" coordsize="98,98" path="m27887,1600l27985,1502e" filled="f" stroked="t" strokeweight="0.475494pt" strokecolor="#DFFF7E">
              <v:path arrowok="t"/>
            </v:shape>
            <v:shape style="position:absolute;left:27893;top:1508;width:92;height:92" coordorigin="27893,1508" coordsize="92,92" path="m27893,1600l27985,1508e" filled="f" stroked="t" strokeweight="0.475494pt" strokecolor="#DFFF7E">
              <v:path arrowok="t"/>
            </v:shape>
            <v:shape style="position:absolute;left:27899;top:1514;width:86;height:86" coordorigin="27899,1514" coordsize="86,86" path="m27899,1600l27985,1514e" filled="f" stroked="t" strokeweight="0.475494pt" strokecolor="#DFFF7E">
              <v:path arrowok="t"/>
            </v:shape>
            <v:shape style="position:absolute;left:27906;top:1521;width:79;height:79" coordorigin="27906,1521" coordsize="79,79" path="m27906,1600l27985,1521e" filled="f" stroked="t" strokeweight="0.475494pt" strokecolor="#DFFF7E">
              <v:path arrowok="t"/>
            </v:shape>
            <v:shape style="position:absolute;left:27912;top:1527;width:73;height:73" coordorigin="27912,1527" coordsize="73,73" path="m27912,1600l27985,1527e" filled="f" stroked="t" strokeweight="0.475494pt" strokecolor="#DFFF7E">
              <v:path arrowok="t"/>
            </v:shape>
            <v:shape style="position:absolute;left:27918;top:1533;width:67;height:67" coordorigin="27918,1533" coordsize="67,67" path="m27918,1600l27985,1533e" filled="f" stroked="t" strokeweight="0.475494pt" strokecolor="#DFFF7E">
              <v:path arrowok="t"/>
            </v:shape>
            <v:shape style="position:absolute;left:27925;top:1540;width:60;height:60" coordorigin="27925,1540" coordsize="60,60" path="m27925,1600l27985,1540e" filled="f" stroked="t" strokeweight="0.475494pt" strokecolor="#DFFF7E">
              <v:path arrowok="t"/>
            </v:shape>
            <v:shape style="position:absolute;left:27931;top:1546;width:54;height:54" coordorigin="27931,1546" coordsize="54,54" path="m27931,1600l27985,1546e" filled="f" stroked="t" strokeweight="0.475494pt" strokecolor="#DFFF7E">
              <v:path arrowok="t"/>
            </v:shape>
            <v:shape style="position:absolute;left:27937;top:1552;width:48;height:48" coordorigin="27937,1552" coordsize="48,48" path="m27937,1600l27985,1552e" filled="f" stroked="t" strokeweight="0.475494pt" strokecolor="#DFFF7E">
              <v:path arrowok="t"/>
            </v:shape>
            <v:shape style="position:absolute;left:27947;top:1559;width:38;height:41" coordorigin="27947,1559" coordsize="38,41" path="m27947,1600l27985,1559e" filled="f" stroked="t" strokeweight="0.475494pt" strokecolor="#DFFF7E">
              <v:path arrowok="t"/>
            </v:shape>
            <v:shape style="position:absolute;left:27953;top:1568;width:32;height:32" coordorigin="27953,1568" coordsize="32,32" path="m27953,1600l27985,1568e" filled="f" stroked="t" strokeweight="0.475494pt" strokecolor="#DFFF7E">
              <v:path arrowok="t"/>
            </v:shape>
            <v:shape style="position:absolute;left:27960;top:1574;width:25;height:25" coordorigin="27960,1574" coordsize="25,25" path="m27960,1600l27985,1574e" filled="f" stroked="t" strokeweight="0.475494pt" strokecolor="#DFFF7E">
              <v:path arrowok="t"/>
            </v:shape>
            <v:shape style="position:absolute;left:27966;top:1581;width:19;height:19" coordorigin="27966,1581" coordsize="19,19" path="m27966,1600l27985,1581e" filled="f" stroked="t" strokeweight="0.475494pt" strokecolor="#DFFF7E">
              <v:path arrowok="t"/>
            </v:shape>
            <v:shape style="position:absolute;left:27972;top:1587;width:13;height:13" coordorigin="27972,1587" coordsize="13,13" path="m27972,1600l27985,1587e" filled="f" stroked="t" strokeweight="0.475494pt" strokecolor="#DFFF7E">
              <v:path arrowok="t"/>
            </v:shape>
            <v:shape style="position:absolute;left:27979;top:1593;width:6;height:6" coordorigin="27979,1593" coordsize="6,6" path="m27979,1600l27985,1593e" filled="f" stroked="t" strokeweight="0.475494pt" strokecolor="#DFFF7E">
              <v:path arrowok="t"/>
            </v:shape>
            <v:shape style="position:absolute;left:27985;top:1597;width:0;height:3" coordorigin="27985,1597" coordsize="0,3" path="m27985,1600l27985,1597e" filled="f" stroked="t" strokeweight="0.475494pt" strokecolor="#DFFF7E">
              <v:path arrowok="t"/>
            </v:shape>
            <v:shape type="#_x0000_t75" style="position:absolute;left:26138;top:3896;width:4501;height:691">
              <v:imagedata o:title="" r:id="rId19"/>
            </v:shape>
            <v:shape type="#_x0000_t75" style="position:absolute;left:26138;top:4689;width:4501;height:387">
              <v:imagedata o:title="" r:id="rId20"/>
            </v:shape>
            <v:shape style="position:absolute;left:27164;top:937;width:821;height:663" coordorigin="27164,937" coordsize="821,663" path="m27985,1600l27985,937,27164,937,27164,1600,27985,1600xe" filled="f" stroked="t" strokeweight="0.316996pt" strokecolor="#000000">
              <v:path arrowok="t"/>
            </v:shape>
            <v:shape style="position:absolute;left:1113;top:7737;width:6;height:6" coordorigin="1113,7737" coordsize="6,6" path="m1113,7743l1120,7737e" filled="f" stroked="t" strokeweight="0.475494pt" strokecolor="#7EFF7E">
              <v:path arrowok="t"/>
            </v:shape>
            <v:shape style="position:absolute;left:1113;top:7737;width:13;height:13" coordorigin="1113,7737" coordsize="13,13" path="m1113,7750l1126,7737e" filled="f" stroked="t" strokeweight="0.475494pt" strokecolor="#7EFF7E">
              <v:path arrowok="t"/>
            </v:shape>
            <v:shape style="position:absolute;left:1113;top:7737;width:19;height:19" coordorigin="1113,7737" coordsize="19,19" path="m1113,7756l1132,7737e" filled="f" stroked="t" strokeweight="0.475494pt" strokecolor="#7EFF7E">
              <v:path arrowok="t"/>
            </v:shape>
            <v:shape style="position:absolute;left:1113;top:7737;width:25;height:25" coordorigin="1113,7737" coordsize="25,25" path="m1113,7762l1139,7737e" filled="f" stroked="t" strokeweight="0.475494pt" strokecolor="#7EFF7E">
              <v:path arrowok="t"/>
            </v:shape>
            <v:shape style="position:absolute;left:1113;top:7737;width:32;height:32" coordorigin="1113,7737" coordsize="32,32" path="m1113,7769l1145,7737e" filled="f" stroked="t" strokeweight="0.475494pt" strokecolor="#7EFF7E">
              <v:path arrowok="t"/>
            </v:shape>
            <v:shape style="position:absolute;left:1113;top:7737;width:38;height:38" coordorigin="1113,7737" coordsize="38,38" path="m1113,7775l1151,7737e" filled="f" stroked="t" strokeweight="0.475494pt" strokecolor="#7EFF7E">
              <v:path arrowok="t"/>
            </v:shape>
            <v:shape style="position:absolute;left:1113;top:7737;width:44;height:44" coordorigin="1113,7737" coordsize="44,44" path="m1113,7781l1158,7737e" filled="f" stroked="t" strokeweight="0.475494pt" strokecolor="#7EFF7E">
              <v:path arrowok="t"/>
            </v:shape>
            <v:shape style="position:absolute;left:1113;top:7737;width:51;height:51" coordorigin="1113,7737" coordsize="51,51" path="m1113,7788l1164,7737e" filled="f" stroked="t" strokeweight="0.475494pt" strokecolor="#7EFF7E">
              <v:path arrowok="t"/>
            </v:shape>
            <v:shape style="position:absolute;left:1113;top:7737;width:57;height:57" coordorigin="1113,7737" coordsize="57,57" path="m1113,7794l1170,7737e" filled="f" stroked="t" strokeweight="0.475494pt" strokecolor="#7EFF7E">
              <v:path arrowok="t"/>
            </v:shape>
            <v:shape style="position:absolute;left:1113;top:7737;width:63;height:67" coordorigin="1113,7737" coordsize="63,67" path="m1113,7803l1177,7737e" filled="f" stroked="t" strokeweight="0.475494pt" strokecolor="#7EFF7E">
              <v:path arrowok="t"/>
            </v:shape>
            <v:shape style="position:absolute;left:1113;top:7737;width:70;height:73" coordorigin="1113,7737" coordsize="70,73" path="m1113,7810l1183,7737e" filled="f" stroked="t" strokeweight="0.475494pt" strokecolor="#7EFF7E">
              <v:path arrowok="t"/>
            </v:shape>
            <v:shape style="position:absolute;left:1113;top:7737;width:79;height:79" coordorigin="1113,7737" coordsize="79,79" path="m1113,7816l1192,7737e" filled="f" stroked="t" strokeweight="0.475494pt" strokecolor="#7EFF7E">
              <v:path arrowok="t"/>
            </v:shape>
            <v:shape style="position:absolute;left:1113;top:7737;width:86;height:86" coordorigin="1113,7737" coordsize="86,86" path="m1113,7822l1199,7737e" filled="f" stroked="t" strokeweight="0.475494pt" strokecolor="#7EFF7E">
              <v:path arrowok="t"/>
            </v:shape>
            <v:shape style="position:absolute;left:1113;top:7737;width:92;height:92" coordorigin="1113,7737" coordsize="92,92" path="m1113,7829l1205,7737e" filled="f" stroked="t" strokeweight="0.475494pt" strokecolor="#7EFF7E">
              <v:path arrowok="t"/>
            </v:shape>
            <v:shape style="position:absolute;left:1113;top:7737;width:98;height:98" coordorigin="1113,7737" coordsize="98,98" path="m1113,7835l1211,7737e" filled="f" stroked="t" strokeweight="0.475494pt" strokecolor="#7EFF7E">
              <v:path arrowok="t"/>
            </v:shape>
            <v:shape style="position:absolute;left:1113;top:7737;width:105;height:105" coordorigin="1113,7737" coordsize="105,105" path="m1113,7841l1218,7737e" filled="f" stroked="t" strokeweight="0.475494pt" strokecolor="#7EFF7E">
              <v:path arrowok="t"/>
            </v:shape>
            <v:shape style="position:absolute;left:1113;top:7737;width:111;height:111" coordorigin="1113,7737" coordsize="111,111" path="m1113,7848l1224,7737e" filled="f" stroked="t" strokeweight="0.475494pt" strokecolor="#7EFF7E">
              <v:path arrowok="t"/>
            </v:shape>
            <v:shape style="position:absolute;left:1113;top:7737;width:117;height:117" coordorigin="1113,7737" coordsize="117,117" path="m1113,7854l1230,7737e" filled="f" stroked="t" strokeweight="0.475494pt" strokecolor="#7EFF7E">
              <v:path arrowok="t"/>
            </v:shape>
            <v:shape style="position:absolute;left:1113;top:7737;width:124;height:124" coordorigin="1113,7737" coordsize="124,124" path="m1113,7860l1237,7737e" filled="f" stroked="t" strokeweight="0.475494pt" strokecolor="#7EFF7E">
              <v:path arrowok="t"/>
            </v:shape>
            <v:shape style="position:absolute;left:1113;top:7737;width:130;height:130" coordorigin="1113,7737" coordsize="130,130" path="m1113,7867l1243,7737e" filled="f" stroked="t" strokeweight="0.475494pt" strokecolor="#7EFF7E">
              <v:path arrowok="t"/>
            </v:shape>
            <v:shape style="position:absolute;left:1113;top:7737;width:136;height:139" coordorigin="1113,7737" coordsize="136,139" path="m1113,7876l1250,7737e" filled="f" stroked="t" strokeweight="0.475494pt" strokecolor="#7EFF7E">
              <v:path arrowok="t"/>
            </v:shape>
            <v:shape style="position:absolute;left:1113;top:7737;width:143;height:146" coordorigin="1113,7737" coordsize="143,146" path="m1113,7883l1256,7737e" filled="f" stroked="t" strokeweight="0.475494pt" strokecolor="#7EFF7E">
              <v:path arrowok="t"/>
            </v:shape>
            <v:shape style="position:absolute;left:1113;top:7737;width:149;height:152" coordorigin="1113,7737" coordsize="149,152" path="m1113,7889l1262,7737e" filled="f" stroked="t" strokeweight="0.475494pt" strokecolor="#7EFF7E">
              <v:path arrowok="t"/>
            </v:shape>
            <v:shape style="position:absolute;left:1113;top:7737;width:158;height:158" coordorigin="1113,7737" coordsize="158,158" path="m1113,7895l1272,7737e" filled="f" stroked="t" strokeweight="0.475494pt" strokecolor="#7EFF7E">
              <v:path arrowok="t"/>
            </v:shape>
            <v:shape style="position:absolute;left:1113;top:7737;width:165;height:165" coordorigin="1113,7737" coordsize="165,165" path="m1113,7902l1278,7737e" filled="f" stroked="t" strokeweight="0.475494pt" strokecolor="#7EFF7E">
              <v:path arrowok="t"/>
            </v:shape>
            <v:shape style="position:absolute;left:1113;top:7737;width:171;height:171" coordorigin="1113,7737" coordsize="171,171" path="m1113,7908l1284,7737e" filled="f" stroked="t" strokeweight="0.475494pt" strokecolor="#7EFF7E">
              <v:path arrowok="t"/>
            </v:shape>
            <v:shape style="position:absolute;left:1113;top:7737;width:178;height:178" coordorigin="1113,7737" coordsize="178,178" path="m1113,7914l1291,7737e" filled="f" stroked="t" strokeweight="0.475494pt" strokecolor="#7EFF7E">
              <v:path arrowok="t"/>
            </v:shape>
            <v:shape style="position:absolute;left:1113;top:7737;width:184;height:184" coordorigin="1113,7737" coordsize="184,184" path="m1113,7921l1297,7737e" filled="f" stroked="t" strokeweight="0.475494pt" strokecolor="#7EFF7E">
              <v:path arrowok="t"/>
            </v:shape>
            <v:shape style="position:absolute;left:1113;top:7737;width:190;height:190" coordorigin="1113,7737" coordsize="190,190" path="m1113,7927l1303,7737e" filled="f" stroked="t" strokeweight="0.475494pt" strokecolor="#7EFF7E">
              <v:path arrowok="t"/>
            </v:shape>
            <v:shape style="position:absolute;left:1113;top:7737;width:197;height:197" coordorigin="1113,7737" coordsize="197,197" path="m1113,7933l1310,7737e" filled="f" stroked="t" strokeweight="0.475494pt" strokecolor="#7EFF7E">
              <v:path arrowok="t"/>
            </v:shape>
            <v:shape style="position:absolute;left:1113;top:7737;width:203;height:203" coordorigin="1113,7737" coordsize="203,203" path="m1113,7940l1316,7737e" filled="f" stroked="t" strokeweight="0.475494pt" strokecolor="#7EFF7E">
              <v:path arrowok="t"/>
            </v:shape>
            <v:shape style="position:absolute;left:1113;top:7737;width:209;height:209" coordorigin="1113,7737" coordsize="209,209" path="m1113,7946l1322,7737e" filled="f" stroked="t" strokeweight="0.475494pt" strokecolor="#7EFF7E">
              <v:path arrowok="t"/>
            </v:shape>
            <v:shape style="position:absolute;left:1113;top:7737;width:216;height:219" coordorigin="1113,7737" coordsize="216,219" path="m1113,7956l1329,7737e" filled="f" stroked="t" strokeweight="0.475494pt" strokecolor="#7EFF7E">
              <v:path arrowok="t"/>
            </v:shape>
            <v:shape style="position:absolute;left:1113;top:7737;width:222;height:225" coordorigin="1113,7737" coordsize="222,225" path="m1113,7962l1335,7737e" filled="f" stroked="t" strokeweight="0.475494pt" strokecolor="#7EFF7E">
              <v:path arrowok="t"/>
            </v:shape>
            <v:shape style="position:absolute;left:1113;top:7737;width:231;height:231" coordorigin="1113,7737" coordsize="231,231" path="m1113,7968l1345,7737e" filled="f" stroked="t" strokeweight="0.475494pt" strokecolor="#7EFF7E">
              <v:path arrowok="t"/>
            </v:shape>
            <v:shape style="position:absolute;left:1113;top:7737;width:238;height:238" coordorigin="1113,7737" coordsize="238,238" path="m1113,7975l1351,7737e" filled="f" stroked="t" strokeweight="0.475494pt" strokecolor="#7EFF7E">
              <v:path arrowok="t"/>
            </v:shape>
            <v:shape style="position:absolute;left:1113;top:7737;width:244;height:244" coordorigin="1113,7737" coordsize="244,244" path="m1113,7981l1357,7737e" filled="f" stroked="t" strokeweight="0.475494pt" strokecolor="#7EFF7E">
              <v:path arrowok="t"/>
            </v:shape>
            <v:shape style="position:absolute;left:1113;top:7737;width:250;height:250" coordorigin="1113,7737" coordsize="250,250" path="m1113,7987l1364,7737e" filled="f" stroked="t" strokeweight="0.475494pt" strokecolor="#7EFF7E">
              <v:path arrowok="t"/>
            </v:shape>
            <v:shape style="position:absolute;left:1113;top:7737;width:257;height:257" coordorigin="1113,7737" coordsize="257,257" path="m1113,7994l1370,7737e" filled="f" stroked="t" strokeweight="0.475494pt" strokecolor="#7EFF7E">
              <v:path arrowok="t"/>
            </v:shape>
            <v:shape style="position:absolute;left:1113;top:7737;width:263;height:263" coordorigin="1113,7737" coordsize="263,263" path="m1113,8000l1376,7737e" filled="f" stroked="t" strokeweight="0.475494pt" strokecolor="#7EFF7E">
              <v:path arrowok="t"/>
            </v:shape>
            <v:shape style="position:absolute;left:1113;top:7737;width:269;height:269" coordorigin="1113,7737" coordsize="269,269" path="m1113,8006l1383,7737e" filled="f" stroked="t" strokeweight="0.475494pt" strokecolor="#7EFF7E">
              <v:path arrowok="t"/>
            </v:shape>
            <v:shape style="position:absolute;left:1113;top:7737;width:276;height:276" coordorigin="1113,7737" coordsize="276,276" path="m1113,8013l1389,7737e" filled="f" stroked="t" strokeweight="0.475494pt" strokecolor="#7EFF7E">
              <v:path arrowok="t"/>
            </v:shape>
            <v:shape style="position:absolute;left:1113;top:7737;width:282;height:282" coordorigin="1113,7737" coordsize="282,282" path="m1113,8019l1395,7737e" filled="f" stroked="t" strokeweight="0.475494pt" strokecolor="#7EFF7E">
              <v:path arrowok="t"/>
            </v:shape>
            <v:shape style="position:absolute;left:1113;top:7737;width:288;height:292" coordorigin="1113,7737" coordsize="288,292" path="m1113,8028l1402,7737e" filled="f" stroked="t" strokeweight="0.475494pt" strokecolor="#7EFF7E">
              <v:path arrowok="t"/>
            </v:shape>
            <v:shape style="position:absolute;left:1113;top:7737;width:295;height:298" coordorigin="1113,7737" coordsize="295,298" path="m1113,8035l1408,7737e" filled="f" stroked="t" strokeweight="0.475494pt" strokecolor="#7EFF7E">
              <v:path arrowok="t"/>
            </v:shape>
            <v:shape style="position:absolute;left:1113;top:7737;width:304;height:304" coordorigin="1113,7737" coordsize="304,304" path="m1113,8041l1418,7737e" filled="f" stroked="t" strokeweight="0.475494pt" strokecolor="#7EFF7E">
              <v:path arrowok="t"/>
            </v:shape>
            <v:shape style="position:absolute;left:1113;top:7737;width:311;height:311" coordorigin="1113,7737" coordsize="311,311" path="m1113,8047l1424,7737e" filled="f" stroked="t" strokeweight="0.475494pt" strokecolor="#7EFF7E">
              <v:path arrowok="t"/>
            </v:shape>
            <v:shape style="position:absolute;left:1113;top:7737;width:317;height:317" coordorigin="1113,7737" coordsize="317,317" path="m1113,8054l1430,7737e" filled="f" stroked="t" strokeweight="0.475494pt" strokecolor="#7EFF7E">
              <v:path arrowok="t"/>
            </v:shape>
            <v:shape style="position:absolute;left:1113;top:7737;width:323;height:323" coordorigin="1113,7737" coordsize="323,323" path="m1113,8060l1437,7737e" filled="f" stroked="t" strokeweight="0.475494pt" strokecolor="#7EFF7E">
              <v:path arrowok="t"/>
            </v:shape>
            <v:shape style="position:absolute;left:1113;top:7737;width:330;height:330" coordorigin="1113,7737" coordsize="330,330" path="m1113,8066l1443,7737e" filled="f" stroked="t" strokeweight="0.475494pt" strokecolor="#7EFF7E">
              <v:path arrowok="t"/>
            </v:shape>
            <v:shape style="position:absolute;left:1113;top:7737;width:336;height:336" coordorigin="1113,7737" coordsize="336,336" path="m1113,8073l1449,7737e" filled="f" stroked="t" strokeweight="0.475494pt" strokecolor="#7EFF7E">
              <v:path arrowok="t"/>
            </v:shape>
            <v:shape style="position:absolute;left:1113;top:7737;width:342;height:342" coordorigin="1113,7737" coordsize="342,342" path="m1113,8079l1456,7737e" filled="f" stroked="t" strokeweight="0.475494pt" strokecolor="#7EFF7E">
              <v:path arrowok="t"/>
            </v:shape>
            <v:shape style="position:absolute;left:1113;top:7737;width:349;height:349" coordorigin="1113,7737" coordsize="349,349" path="m1113,8086l1462,7737e" filled="f" stroked="t" strokeweight="0.475494pt" strokecolor="#7EFF7E">
              <v:path arrowok="t"/>
            </v:shape>
            <v:shape style="position:absolute;left:1113;top:7737;width:355;height:355" coordorigin="1113,7737" coordsize="355,355" path="m1113,8092l1468,7737e" filled="f" stroked="t" strokeweight="0.475494pt" strokecolor="#7EFF7E">
              <v:path arrowok="t"/>
            </v:shape>
            <v:shape style="position:absolute;left:1113;top:7737;width:361;height:361" coordorigin="1113,7737" coordsize="361,361" path="m1113,8098l1475,7737e" filled="f" stroked="t" strokeweight="0.475494pt" strokecolor="#7EFF7E">
              <v:path arrowok="t"/>
            </v:shape>
            <v:shape style="position:absolute;left:1113;top:7737;width:368;height:371" coordorigin="1113,7737" coordsize="368,371" path="m1113,8108l1481,7737e" filled="f" stroked="t" strokeweight="0.475494pt" strokecolor="#7EFF7E">
              <v:path arrowok="t"/>
            </v:shape>
            <v:shape style="position:absolute;left:1113;top:7737;width:374;height:377" coordorigin="1113,7737" coordsize="374,377" path="m1113,8114l1487,7737e" filled="f" stroked="t" strokeweight="0.475494pt" strokecolor="#7EFF7E">
              <v:path arrowok="t"/>
            </v:shape>
            <v:shape style="position:absolute;left:1113;top:7737;width:384;height:384" coordorigin="1113,7737" coordsize="384,384" path="m1113,8120l1497,7737e" filled="f" stroked="t" strokeweight="0.475494pt" strokecolor="#7EFF7E">
              <v:path arrowok="t"/>
            </v:shape>
            <v:shape style="position:absolute;left:1113;top:7737;width:390;height:390" coordorigin="1113,7737" coordsize="390,390" path="m1113,8127l1503,7737e" filled="f" stroked="t" strokeweight="0.475494pt" strokecolor="#7EFF7E">
              <v:path arrowok="t"/>
            </v:shape>
            <v:shape style="position:absolute;left:1113;top:7737;width:396;height:396" coordorigin="1113,7737" coordsize="396,396" path="m1113,8133l1509,7737e" filled="f" stroked="t" strokeweight="0.475494pt" strokecolor="#7EFF7E">
              <v:path arrowok="t"/>
            </v:shape>
            <v:shape style="position:absolute;left:1113;top:7737;width:403;height:403" coordorigin="1113,7737" coordsize="403,403" path="m1113,8139l1516,7737e" filled="f" stroked="t" strokeweight="0.475494pt" strokecolor="#7EFF7E">
              <v:path arrowok="t"/>
            </v:shape>
            <v:shape style="position:absolute;left:1113;top:7737;width:409;height:409" coordorigin="1113,7737" coordsize="409,409" path="m1113,8146l1522,7737e" filled="f" stroked="t" strokeweight="0.475494pt" strokecolor="#7EFF7E">
              <v:path arrowok="t"/>
            </v:shape>
            <v:shape style="position:absolute;left:1113;top:7737;width:415;height:415" coordorigin="1113,7737" coordsize="415,415" path="m1113,8152l1528,7737e" filled="f" stroked="t" strokeweight="0.475494pt" strokecolor="#7EFF7E">
              <v:path arrowok="t"/>
            </v:shape>
            <v:shape style="position:absolute;left:1113;top:7737;width:422;height:422" coordorigin="1113,7737" coordsize="422,422" path="m1113,8158l1535,7737e" filled="f" stroked="t" strokeweight="0.475494pt" strokecolor="#7EFF7E">
              <v:path arrowok="t"/>
            </v:shape>
            <v:shape style="position:absolute;left:1113;top:7737;width:428;height:428" coordorigin="1113,7737" coordsize="428,428" path="m1113,8165l1541,7737e" filled="f" stroked="t" strokeweight="0.475494pt" strokecolor="#7EFF7E">
              <v:path arrowok="t"/>
            </v:shape>
            <v:shape style="position:absolute;left:1113;top:7737;width:434;height:434" coordorigin="1113,7737" coordsize="434,434" path="m1113,8171l1547,7737e" filled="f" stroked="t" strokeweight="0.475494pt" strokecolor="#7EFF7E">
              <v:path arrowok="t"/>
            </v:shape>
            <v:shape style="position:absolute;left:1113;top:7737;width:441;height:444" coordorigin="1113,7737" coordsize="441,444" path="m1113,8181l1554,7737e" filled="f" stroked="t" strokeweight="0.475494pt" strokecolor="#7EFF7E">
              <v:path arrowok="t"/>
            </v:shape>
            <v:shape style="position:absolute;left:1113;top:7737;width:447;height:450" coordorigin="1113,7737" coordsize="447,450" path="m1113,8187l1560,7737e" filled="f" stroked="t" strokeweight="0.475494pt" strokecolor="#7EFF7E">
              <v:path arrowok="t"/>
            </v:shape>
            <v:shape style="position:absolute;left:1113;top:7737;width:456;height:456" coordorigin="1113,7737" coordsize="456,456" path="m1113,8193l1570,7737e" filled="f" stroked="t" strokeweight="0.475494pt" strokecolor="#7EFF7E">
              <v:path arrowok="t"/>
            </v:shape>
            <v:shape style="position:absolute;left:1113;top:7737;width:463;height:463" coordorigin="1113,7737" coordsize="463,463" path="m1113,8200l1576,7737e" filled="f" stroked="t" strokeweight="0.475494pt" strokecolor="#7EFF7E">
              <v:path arrowok="t"/>
            </v:shape>
            <v:shape style="position:absolute;left:1113;top:7737;width:469;height:469" coordorigin="1113,7737" coordsize="469,469" path="m1113,8206l1582,7737e" filled="f" stroked="t" strokeweight="0.475494pt" strokecolor="#7EFF7E">
              <v:path arrowok="t"/>
            </v:shape>
            <v:shape style="position:absolute;left:1113;top:7737;width:475;height:475" coordorigin="1113,7737" coordsize="475,475" path="m1113,8212l1589,7737e" filled="f" stroked="t" strokeweight="0.475494pt" strokecolor="#7EFF7E">
              <v:path arrowok="t"/>
            </v:shape>
            <v:shape style="position:absolute;left:1113;top:7737;width:482;height:482" coordorigin="1113,7737" coordsize="482,482" path="m1113,8219l1595,7737e" filled="f" stroked="t" strokeweight="0.475494pt" strokecolor="#7EFF7E">
              <v:path arrowok="t"/>
            </v:shape>
            <v:shape style="position:absolute;left:1113;top:7737;width:488;height:488" coordorigin="1113,7737" coordsize="488,488" path="m1113,8225l1601,7737e" filled="f" stroked="t" strokeweight="0.475494pt" strokecolor="#7EFF7E">
              <v:path arrowok="t"/>
            </v:shape>
            <v:shape style="position:absolute;left:1113;top:7737;width:495;height:495" coordorigin="1113,7737" coordsize="495,495" path="m1113,8231l1608,7737e" filled="f" stroked="t" strokeweight="0.475494pt" strokecolor="#7EFF7E">
              <v:path arrowok="t"/>
            </v:shape>
            <v:shape style="position:absolute;left:1113;top:7737;width:501;height:501" coordorigin="1113,7737" coordsize="501,501" path="m1113,8238l1614,7737e" filled="f" stroked="t" strokeweight="0.475494pt" strokecolor="#7EFF7E">
              <v:path arrowok="t"/>
            </v:shape>
            <v:shape style="position:absolute;left:1113;top:7737;width:507;height:507" coordorigin="1113,7737" coordsize="507,507" path="m1113,8244l1620,7737e" filled="f" stroked="t" strokeweight="0.475494pt" strokecolor="#7EFF7E">
              <v:path arrowok="t"/>
            </v:shape>
            <v:shape style="position:absolute;left:1113;top:7737;width:514;height:517" coordorigin="1113,7737" coordsize="514,517" path="m1113,8254l1627,7737e" filled="f" stroked="t" strokeweight="0.475494pt" strokecolor="#7EFF7E">
              <v:path arrowok="t"/>
            </v:shape>
            <v:shape style="position:absolute;left:1113;top:7737;width:520;height:523" coordorigin="1113,7737" coordsize="520,523" path="m1113,8260l1633,7737e" filled="f" stroked="t" strokeweight="0.475494pt" strokecolor="#7EFF7E">
              <v:path arrowok="t"/>
            </v:shape>
            <v:shape style="position:absolute;left:1113;top:7737;width:529;height:529" coordorigin="1113,7737" coordsize="529,529" path="m1113,8266l1643,7737e" filled="f" stroked="t" strokeweight="0.475494pt" strokecolor="#7EFF7E">
              <v:path arrowok="t"/>
            </v:shape>
            <v:shape style="position:absolute;left:1113;top:7737;width:536;height:536" coordorigin="1113,7737" coordsize="536,536" path="m1113,8273l1649,7737e" filled="f" stroked="t" strokeweight="0.475494pt" strokecolor="#7EFF7E">
              <v:path arrowok="t"/>
            </v:shape>
            <v:shape style="position:absolute;left:1113;top:7737;width:542;height:542" coordorigin="1113,7737" coordsize="542,542" path="m1113,8279l1655,7737e" filled="f" stroked="t" strokeweight="0.475494pt" strokecolor="#7EFF7E">
              <v:path arrowok="t"/>
            </v:shape>
            <v:shape style="position:absolute;left:1113;top:7737;width:548;height:548" coordorigin="1113,7737" coordsize="548,548" path="m1113,8285l1662,7737e" filled="f" stroked="t" strokeweight="0.475494pt" strokecolor="#7EFF7E">
              <v:path arrowok="t"/>
            </v:shape>
            <v:shape style="position:absolute;left:1113;top:7737;width:555;height:555" coordorigin="1113,7737" coordsize="555,555" path="m1113,8292l1668,7737e" filled="f" stroked="t" strokeweight="0.475494pt" strokecolor="#7EFF7E">
              <v:path arrowok="t"/>
            </v:shape>
            <v:shape style="position:absolute;left:1113;top:7737;width:561;height:561" coordorigin="1113,7737" coordsize="561,561" path="m1113,8298l1674,7737e" filled="f" stroked="t" strokeweight="0.475494pt" strokecolor="#7EFF7E">
              <v:path arrowok="t"/>
            </v:shape>
            <v:shape style="position:absolute;left:1113;top:7737;width:567;height:567" coordorigin="1113,7737" coordsize="567,567" path="m1113,8304l1681,7737e" filled="f" stroked="t" strokeweight="0.475494pt" strokecolor="#7EFF7E">
              <v:path arrowok="t"/>
            </v:shape>
            <v:shape style="position:absolute;left:1113;top:7737;width:574;height:574" coordorigin="1113,7737" coordsize="574,574" path="m1113,8311l1687,7737e" filled="f" stroked="t" strokeweight="0.475494pt" strokecolor="#7EFF7E">
              <v:path arrowok="t"/>
            </v:shape>
            <v:shape style="position:absolute;left:1113;top:7737;width:580;height:580" coordorigin="1113,7737" coordsize="580,580" path="m1113,8317l1693,7737e" filled="f" stroked="t" strokeweight="0.475494pt" strokecolor="#7EFF7E">
              <v:path arrowok="t"/>
            </v:shape>
            <v:shape style="position:absolute;left:1113;top:7737;width:586;height:586" coordorigin="1113,7737" coordsize="586,586" path="m1113,8323l1700,7737e" filled="f" stroked="t" strokeweight="0.475494pt" strokecolor="#7EFF7E">
              <v:path arrowok="t"/>
            </v:shape>
            <v:shape style="position:absolute;left:1113;top:7737;width:593;height:596" coordorigin="1113,7737" coordsize="593,596" path="m1113,8333l1706,7737e" filled="f" stroked="t" strokeweight="0.475494pt" strokecolor="#7EFF7E">
              <v:path arrowok="t"/>
            </v:shape>
            <v:shape style="position:absolute;left:1113;top:7737;width:599;height:602" coordorigin="1113,7737" coordsize="599,602" path="m1113,8339l1712,7737e" filled="f" stroked="t" strokeweight="0.475494pt" strokecolor="#7EFF7E">
              <v:path arrowok="t"/>
            </v:shape>
            <v:shape style="position:absolute;left:1113;top:7737;width:609;height:609" coordorigin="1113,7737" coordsize="609,609" path="m1113,8345l1722,7737e" filled="f" stroked="t" strokeweight="0.475494pt" strokecolor="#7EFF7E">
              <v:path arrowok="t"/>
            </v:shape>
            <v:shape style="position:absolute;left:1113;top:7737;width:615;height:615" coordorigin="1113,7737" coordsize="615,615" path="m1113,8352l1728,7737e" filled="f" stroked="t" strokeweight="0.475494pt" strokecolor="#7EFF7E">
              <v:path arrowok="t"/>
            </v:shape>
            <v:shape style="position:absolute;left:1113;top:7737;width:621;height:621" coordorigin="1113,7737" coordsize="621,621" path="m1113,8358l1735,7737e" filled="f" stroked="t" strokeweight="0.475494pt" strokecolor="#7EFF7E">
              <v:path arrowok="t"/>
            </v:shape>
            <v:shape style="position:absolute;left:1113;top:7737;width:628;height:628" coordorigin="1113,7737" coordsize="628,628" path="m1113,8364l1741,7737e" filled="f" stroked="t" strokeweight="0.475494pt" strokecolor="#7EFF7E">
              <v:path arrowok="t"/>
            </v:shape>
            <v:shape style="position:absolute;left:1113;top:7737;width:634;height:634" coordorigin="1113,7737" coordsize="634,634" path="m1113,8371l1747,7737e" filled="f" stroked="t" strokeweight="0.475494pt" strokecolor="#7EFF7E">
              <v:path arrowok="t"/>
            </v:shape>
            <v:shape style="position:absolute;left:1113;top:7737;width:640;height:640" coordorigin="1113,7737" coordsize="640,640" path="m1113,8377l1754,7737e" filled="f" stroked="t" strokeweight="0.475494pt" strokecolor="#7EFF7E">
              <v:path arrowok="t"/>
            </v:shape>
            <v:shape style="position:absolute;left:1113;top:7737;width:647;height:647" coordorigin="1113,7737" coordsize="647,647" path="m1113,8383l1760,7737e" filled="f" stroked="t" strokeweight="0.475494pt" strokecolor="#7EFF7E">
              <v:path arrowok="t"/>
            </v:shape>
            <v:shape style="position:absolute;left:1113;top:7737;width:653;height:653" coordorigin="1113,7737" coordsize="653,653" path="m1113,8390l1766,7737e" filled="f" stroked="t" strokeweight="0.475494pt" strokecolor="#7EFF7E">
              <v:path arrowok="t"/>
            </v:shape>
            <v:shape style="position:absolute;left:1113;top:7737;width:659;height:659" coordorigin="1113,7737" coordsize="659,659" path="m1113,8396l1773,7737e" filled="f" stroked="t" strokeweight="0.475494pt" strokecolor="#7EFF7E">
              <v:path arrowok="t"/>
            </v:shape>
            <v:shape style="position:absolute;left:1113;top:7737;width:666;height:669" coordorigin="1113,7737" coordsize="666,669" path="m1113,8406l1779,7737e" filled="f" stroked="t" strokeweight="0.475494pt" strokecolor="#7EFF7E">
              <v:path arrowok="t"/>
            </v:shape>
            <v:shape style="position:absolute;left:1113;top:7737;width:672;height:675" coordorigin="1113,7737" coordsize="672,675" path="m1113,8412l1785,7737e" filled="f" stroked="t" strokeweight="0.475494pt" strokecolor="#7EFF7E">
              <v:path arrowok="t"/>
            </v:shape>
            <v:shape style="position:absolute;left:1113;top:7737;width:682;height:682" coordorigin="1113,7737" coordsize="682,682" path="m1113,8418l1795,7737e" filled="f" stroked="t" strokeweight="0.475494pt" strokecolor="#7EFF7E">
              <v:path arrowok="t"/>
            </v:shape>
            <v:shape style="position:absolute;left:1113;top:7737;width:688;height:688" coordorigin="1113,7737" coordsize="688,688" path="m1113,8425l1801,7737e" filled="f" stroked="t" strokeweight="0.475494pt" strokecolor="#7EFF7E">
              <v:path arrowok="t"/>
            </v:shape>
            <v:shape style="position:absolute;left:1113;top:7737;width:694;height:694" coordorigin="1113,7737" coordsize="694,694" path="m1113,8431l1807,7737e" filled="f" stroked="t" strokeweight="0.475494pt" strokecolor="#7EFF7E">
              <v:path arrowok="t"/>
            </v:shape>
            <v:shape style="position:absolute;left:1113;top:7737;width:701;height:701" coordorigin="1113,7737" coordsize="701,701" path="m1113,8437l1814,7737e" filled="f" stroked="t" strokeweight="0.475494pt" strokecolor="#7EFF7E">
              <v:path arrowok="t"/>
            </v:shape>
            <v:shape style="position:absolute;left:1113;top:7737;width:707;height:707" coordorigin="1113,7737" coordsize="707,707" path="m1113,8444l1820,7737e" filled="f" stroked="t" strokeweight="0.475494pt" strokecolor="#7EFF7E">
              <v:path arrowok="t"/>
            </v:shape>
            <v:shape style="position:absolute;left:1113;top:7737;width:713;height:713" coordorigin="1113,7737" coordsize="713,713" path="m1113,8450l1826,7737e" filled="f" stroked="t" strokeweight="0.475494pt" strokecolor="#7EFF7E">
              <v:path arrowok="t"/>
            </v:shape>
            <v:shape style="position:absolute;left:1113;top:7737;width:720;height:720" coordorigin="1113,7737" coordsize="720,720" path="m1113,8456l1833,7737e" filled="f" stroked="t" strokeweight="0.475494pt" strokecolor="#7EFF7E">
              <v:path arrowok="t"/>
            </v:shape>
            <v:shape style="position:absolute;left:1113;top:7737;width:726;height:726" coordorigin="1113,7737" coordsize="726,726" path="m1113,8463l1839,7737e" filled="f" stroked="t" strokeweight="0.475494pt" strokecolor="#7EFF7E">
              <v:path arrowok="t"/>
            </v:shape>
            <v:shape style="position:absolute;left:1113;top:7737;width:732;height:732" coordorigin="1113,7737" coordsize="732,732" path="m1113,8469l1845,7737e" filled="f" stroked="t" strokeweight="0.475494pt" strokecolor="#7EFF7E">
              <v:path arrowok="t"/>
            </v:shape>
            <v:shape style="position:absolute;left:1113;top:7737;width:739;height:739" coordorigin="1113,7737" coordsize="739,739" path="m1113,8475l1852,7737e" filled="f" stroked="t" strokeweight="0.475494pt" strokecolor="#7EFF7E">
              <v:path arrowok="t"/>
            </v:shape>
            <v:shape style="position:absolute;left:1113;top:7737;width:745;height:748" coordorigin="1113,7737" coordsize="745,748" path="m1113,8485l1858,7737e" filled="f" stroked="t" strokeweight="0.475494pt" strokecolor="#7EFF7E">
              <v:path arrowok="t"/>
            </v:shape>
            <v:shape style="position:absolute;left:1113;top:7737;width:751;height:754" coordorigin="1113,7737" coordsize="751,754" path="m1113,8491l1864,7737e" filled="f" stroked="t" strokeweight="0.475494pt" strokecolor="#7EFF7E">
              <v:path arrowok="t"/>
            </v:shape>
            <v:shape style="position:absolute;left:1113;top:7737;width:761;height:761" coordorigin="1113,7737" coordsize="761,761" path="m1113,8498l1874,7737e" filled="f" stroked="t" strokeweight="0.475494pt" strokecolor="#7EFF7E">
              <v:path arrowok="t"/>
            </v:shape>
            <v:shape style="position:absolute;left:1113;top:7737;width:767;height:767" coordorigin="1113,7737" coordsize="767,767" path="m1113,8504l1880,7737e" filled="f" stroked="t" strokeweight="0.475494pt" strokecolor="#7EFF7E">
              <v:path arrowok="t"/>
            </v:shape>
            <v:shape style="position:absolute;left:1113;top:7737;width:773;height:773" coordorigin="1113,7737" coordsize="773,773" path="m1113,8510l1887,7737e" filled="f" stroked="t" strokeweight="0.475494pt" strokecolor="#7EFF7E">
              <v:path arrowok="t"/>
            </v:shape>
            <v:shape style="position:absolute;left:1113;top:7737;width:780;height:780" coordorigin="1113,7737" coordsize="780,780" path="m1113,8517l1893,7737e" filled="f" stroked="t" strokeweight="0.475494pt" strokecolor="#7EFF7E">
              <v:path arrowok="t"/>
            </v:shape>
            <v:shape style="position:absolute;left:1113;top:7737;width:786;height:786" coordorigin="1113,7737" coordsize="786,786" path="m1113,8523l1899,7737e" filled="f" stroked="t" strokeweight="0.475494pt" strokecolor="#7EFF7E">
              <v:path arrowok="t"/>
            </v:shape>
            <v:shape style="position:absolute;left:1113;top:7737;width:792;height:792" coordorigin="1113,7737" coordsize="792,792" path="m1113,8529l1906,7737e" filled="f" stroked="t" strokeweight="0.475494pt" strokecolor="#7EFF7E">
              <v:path arrowok="t"/>
            </v:shape>
            <v:shape style="position:absolute;left:1113;top:7737;width:799;height:799" coordorigin="1113,7737" coordsize="799,799" path="m1113,8536l1912,7737e" filled="f" stroked="t" strokeweight="0.475494pt" strokecolor="#7EFF7E">
              <v:path arrowok="t"/>
            </v:shape>
            <v:shape style="position:absolute;left:1113;top:7737;width:805;height:805" coordorigin="1113,7737" coordsize="805,805" path="m1113,8542l1918,7737e" filled="f" stroked="t" strokeweight="0.475494pt" strokecolor="#7EFF7E">
              <v:path arrowok="t"/>
            </v:shape>
            <v:shape style="position:absolute;left:1113;top:7737;width:812;height:812" coordorigin="1113,7737" coordsize="812,812" path="m1113,8548l1925,7737e" filled="f" stroked="t" strokeweight="0.475494pt" strokecolor="#7EFF7E">
              <v:path arrowok="t"/>
            </v:shape>
            <v:shape style="position:absolute;left:1113;top:7737;width:818;height:821" coordorigin="1113,7737" coordsize="818,821" path="m1113,8558l1931,7737e" filled="f" stroked="t" strokeweight="0.475494pt" strokecolor="#7EFF7E">
              <v:path arrowok="t"/>
            </v:shape>
            <v:shape style="position:absolute;left:1113;top:7737;width:824;height:827" coordorigin="1113,7737" coordsize="824,827" path="m1113,8564l1937,7737e" filled="f" stroked="t" strokeweight="0.475494pt" strokecolor="#7EFF7E">
              <v:path arrowok="t"/>
            </v:shape>
            <v:shape style="position:absolute;left:1113;top:7737;width:834;height:834" coordorigin="1113,7737" coordsize="834,834" path="m1113,8571l1947,7737e" filled="f" stroked="t" strokeweight="0.475494pt" strokecolor="#7EFF7E">
              <v:path arrowok="t"/>
            </v:shape>
            <v:shape style="position:absolute;left:1113;top:7737;width:840;height:840" coordorigin="1113,7737" coordsize="840,840" path="m1113,8577l1953,7737e" filled="f" stroked="t" strokeweight="0.475494pt" strokecolor="#7EFF7E">
              <v:path arrowok="t"/>
            </v:shape>
            <v:shape style="position:absolute;left:1113;top:7737;width:846;height:846" coordorigin="1113,7737" coordsize="846,846" path="m1113,8583l1960,7737e" filled="f" stroked="t" strokeweight="0.475494pt" strokecolor="#7EFF7E">
              <v:path arrowok="t"/>
            </v:shape>
            <v:shape style="position:absolute;left:1113;top:7737;width:853;height:853" coordorigin="1113,7737" coordsize="853,853" path="m1113,8590l1966,7737e" filled="f" stroked="t" strokeweight="0.475494pt" strokecolor="#7EFF7E">
              <v:path arrowok="t"/>
            </v:shape>
            <v:shape style="position:absolute;left:1113;top:7737;width:859;height:859" coordorigin="1113,7737" coordsize="859,859" path="m1113,8596l1972,7737e" filled="f" stroked="t" strokeweight="0.475494pt" strokecolor="#7EFF7E">
              <v:path arrowok="t"/>
            </v:shape>
            <v:shape style="position:absolute;left:1113;top:7737;width:865;height:865" coordorigin="1113,7737" coordsize="865,865" path="m1113,8602l1979,7737e" filled="f" stroked="t" strokeweight="0.475494pt" strokecolor="#7EFF7E">
              <v:path arrowok="t"/>
            </v:shape>
            <v:shape style="position:absolute;left:1113;top:7737;width:872;height:872" coordorigin="1113,7737" coordsize="872,872" path="m1113,8609l1985,7737e" filled="f" stroked="t" strokeweight="0.475494pt" strokecolor="#7EFF7E">
              <v:path arrowok="t"/>
            </v:shape>
            <v:shape style="position:absolute;left:1113;top:7737;width:878;height:878" coordorigin="1113,7737" coordsize="878,878" path="m1113,8615l1991,7737e" filled="f" stroked="t" strokeweight="0.475494pt" strokecolor="#7EFF7E">
              <v:path arrowok="t"/>
            </v:shape>
            <v:shape style="position:absolute;left:1113;top:7737;width:884;height:884" coordorigin="1113,7737" coordsize="884,884" path="m1113,8621l1998,7737e" filled="f" stroked="t" strokeweight="0.475494pt" strokecolor="#7EFF7E">
              <v:path arrowok="t"/>
            </v:shape>
            <v:shape style="position:absolute;left:1113;top:7737;width:891;height:894" coordorigin="1113,7737" coordsize="891,894" path="m1113,8631l2004,7737e" filled="f" stroked="t" strokeweight="0.475494pt" strokecolor="#7EFF7E">
              <v:path arrowok="t"/>
            </v:shape>
            <v:shape style="position:absolute;left:1113;top:7737;width:897;height:900" coordorigin="1113,7737" coordsize="897,900" path="m1113,8637l2010,7737e" filled="f" stroked="t" strokeweight="0.475494pt" strokecolor="#7EFF7E">
              <v:path arrowok="t"/>
            </v:shape>
            <v:shape style="position:absolute;left:1113;top:7737;width:907;height:907" coordorigin="1113,7737" coordsize="907,907" path="m1113,8643l2020,7737e" filled="f" stroked="t" strokeweight="0.475494pt" strokecolor="#7EFF7E">
              <v:path arrowok="t"/>
            </v:shape>
            <v:shape style="position:absolute;left:1113;top:7737;width:913;height:913" coordorigin="1113,7737" coordsize="913,913" path="m1113,8650l2026,7737e" filled="f" stroked="t" strokeweight="0.475494pt" strokecolor="#7EFF7E">
              <v:path arrowok="t"/>
            </v:shape>
            <v:shape style="position:absolute;left:1113;top:7737;width:919;height:919" coordorigin="1113,7737" coordsize="919,919" path="m1113,8656l2032,7737e" filled="f" stroked="t" strokeweight="0.475494pt" strokecolor="#7EFF7E">
              <v:path arrowok="t"/>
            </v:shape>
            <v:shape style="position:absolute;left:1113;top:7737;width:926;height:926" coordorigin="1113,7737" coordsize="926,926" path="m1113,8662l2039,7737e" filled="f" stroked="t" strokeweight="0.475494pt" strokecolor="#7EFF7E">
              <v:path arrowok="t"/>
            </v:shape>
            <v:shape style="position:absolute;left:1113;top:7737;width:932;height:932" coordorigin="1113,7737" coordsize="932,932" path="m1113,8669l2045,7737e" filled="f" stroked="t" strokeweight="0.475494pt" strokecolor="#7EFF7E">
              <v:path arrowok="t"/>
            </v:shape>
            <v:shape style="position:absolute;left:1113;top:7737;width:938;height:938" coordorigin="1113,7737" coordsize="938,938" path="m1113,8675l2052,7737e" filled="f" stroked="t" strokeweight="0.475494pt" strokecolor="#7EFF7E">
              <v:path arrowok="t"/>
            </v:shape>
            <v:shape style="position:absolute;left:1113;top:7737;width:945;height:945" coordorigin="1113,7737" coordsize="945,945" path="m1113,8681l2058,7737e" filled="f" stroked="t" strokeweight="0.475494pt" strokecolor="#7EFF7E">
              <v:path arrowok="t"/>
            </v:shape>
            <v:shape style="position:absolute;left:1113;top:7737;width:951;height:951" coordorigin="1113,7737" coordsize="951,951" path="m1113,8688l2064,7737e" filled="f" stroked="t" strokeweight="0.475494pt" strokecolor="#7EFF7E">
              <v:path arrowok="t"/>
            </v:shape>
            <v:shape style="position:absolute;left:1113;top:7737;width:957;height:957" coordorigin="1113,7737" coordsize="957,957" path="m1113,8694l2071,7737e" filled="f" stroked="t" strokeweight="0.475494pt" strokecolor="#7EFF7E">
              <v:path arrowok="t"/>
            </v:shape>
            <v:shape style="position:absolute;left:1113;top:7737;width:964;height:964" coordorigin="1113,7737" coordsize="964,964" path="m1113,8700l2077,7737e" filled="f" stroked="t" strokeweight="0.475494pt" strokecolor="#7EFF7E">
              <v:path arrowok="t"/>
            </v:shape>
            <v:shape style="position:absolute;left:1113;top:7737;width:970;height:973" coordorigin="1113,7737" coordsize="970,973" path="m1113,8710l2083,7737e" filled="f" stroked="t" strokeweight="0.475494pt" strokecolor="#7EFF7E">
              <v:path arrowok="t"/>
            </v:shape>
            <v:shape style="position:absolute;left:1113;top:7737;width:976;height:980" coordorigin="1113,7737" coordsize="976,980" path="m1113,8716l2090,7737e" filled="f" stroked="t" strokeweight="0.475494pt" strokecolor="#7EFF7E">
              <v:path arrowok="t"/>
            </v:shape>
            <v:shape style="position:absolute;left:1113;top:7737;width:986;height:986" coordorigin="1113,7737" coordsize="986,986" path="m1113,8723l2099,7737e" filled="f" stroked="t" strokeweight="0.475494pt" strokecolor="#7EFF7E">
              <v:path arrowok="t"/>
            </v:shape>
            <v:shape style="position:absolute;left:1113;top:7737;width:992;height:992" coordorigin="1113,7737" coordsize="992,992" path="m1113,8729l2105,7737e" filled="f" stroked="t" strokeweight="0.475494pt" strokecolor="#7EFF7E">
              <v:path arrowok="t"/>
            </v:shape>
            <v:shape style="position:absolute;left:1113;top:7737;width:999;height:999" coordorigin="1113,7737" coordsize="999,999" path="m1113,8735l2112,7737e" filled="f" stroked="t" strokeweight="0.475494pt" strokecolor="#7EFF7E">
              <v:path arrowok="t"/>
            </v:shape>
            <v:shape style="position:absolute;left:1113;top:7737;width:1005;height:1005" coordorigin="1113,7737" coordsize="1005,1005" path="m1113,8742l2118,7737e" filled="f" stroked="t" strokeweight="0.475494pt" strokecolor="#7EFF7E">
              <v:path arrowok="t"/>
            </v:shape>
            <v:shape style="position:absolute;left:1113;top:7737;width:1011;height:1011" coordorigin="1113,7737" coordsize="1011,1011" path="m1113,8748l2124,7737e" filled="f" stroked="t" strokeweight="0.475494pt" strokecolor="#7EFF7E">
              <v:path arrowok="t"/>
            </v:shape>
            <v:shape style="position:absolute;left:1113;top:7737;width:1018;height:1018" coordorigin="1113,7737" coordsize="1018,1018" path="m1113,8754l2131,7737e" filled="f" stroked="t" strokeweight="0.475494pt" strokecolor="#7EFF7E">
              <v:path arrowok="t"/>
            </v:shape>
            <v:shape style="position:absolute;left:1113;top:7737;width:1024;height:1024" coordorigin="1113,7737" coordsize="1024,1024" path="m1113,8761l2137,7737e" filled="f" stroked="t" strokeweight="0.475494pt" strokecolor="#7EFF7E">
              <v:path arrowok="t"/>
            </v:shape>
            <v:shape style="position:absolute;left:1113;top:7737;width:1030;height:1030" coordorigin="1113,7737" coordsize="1030,1030" path="m1113,8767l2143,7737e" filled="f" stroked="t" strokeweight="0.475494pt" strokecolor="#7EFF7E">
              <v:path arrowok="t"/>
            </v:shape>
            <v:shape style="position:absolute;left:1113;top:7737;width:1037;height:1037" coordorigin="1113,7737" coordsize="1037,1037" path="m1113,8773l2150,7737e" filled="f" stroked="t" strokeweight="0.475494pt" strokecolor="#7EFF7E">
              <v:path arrowok="t"/>
            </v:shape>
            <v:shape style="position:absolute;left:1113;top:7737;width:1043;height:1046" coordorigin="1113,7737" coordsize="1043,1046" path="m1113,8783l2156,7737e" filled="f" stroked="t" strokeweight="0.475494pt" strokecolor="#7EFF7E">
              <v:path arrowok="t"/>
            </v:shape>
            <v:shape style="position:absolute;left:1113;top:7737;width:1049;height:1052" coordorigin="1113,7737" coordsize="1049,1052" path="m1113,8789l2162,7737e" filled="f" stroked="t" strokeweight="0.475494pt" strokecolor="#7EFF7E">
              <v:path arrowok="t"/>
            </v:shape>
            <v:shape style="position:absolute;left:1113;top:7737;width:1059;height:1059" coordorigin="1113,7737" coordsize="1059,1059" path="m1113,8796l2172,7737e" filled="f" stroked="t" strokeweight="0.475494pt" strokecolor="#7EFF7E">
              <v:path arrowok="t"/>
            </v:shape>
            <v:shape style="position:absolute;left:1113;top:7737;width:1065;height:1065" coordorigin="1113,7737" coordsize="1065,1065" path="m1113,8802l2178,7737e" filled="f" stroked="t" strokeweight="0.475494pt" strokecolor="#7EFF7E">
              <v:path arrowok="t"/>
            </v:shape>
            <v:shape style="position:absolute;left:1113;top:7737;width:1071;height:1071" coordorigin="1113,7737" coordsize="1071,1071" path="m1113,8808l2185,7737e" filled="f" stroked="t" strokeweight="0.475494pt" strokecolor="#7EFF7E">
              <v:path arrowok="t"/>
            </v:shape>
            <v:shape style="position:absolute;left:1113;top:7737;width:1078;height:1078" coordorigin="1113,7737" coordsize="1078,1078" path="m1113,8815l2191,7737e" filled="f" stroked="t" strokeweight="0.475494pt" strokecolor="#7EFF7E">
              <v:path arrowok="t"/>
            </v:shape>
            <v:shape style="position:absolute;left:1113;top:7737;width:1084;height:1084" coordorigin="1113,7737" coordsize="1084,1084" path="m1113,8821l2197,7737e" filled="f" stroked="t" strokeweight="0.475494pt" strokecolor="#7EFF7E">
              <v:path arrowok="t"/>
            </v:shape>
            <v:shape style="position:absolute;left:1113;top:7737;width:1090;height:1090" coordorigin="1113,7737" coordsize="1090,1090" path="m1113,8827l2204,7737e" filled="f" stroked="t" strokeweight="0.475494pt" strokecolor="#7EFF7E">
              <v:path arrowok="t"/>
            </v:shape>
            <v:shape style="position:absolute;left:1113;top:7737;width:1097;height:1097" coordorigin="1113,7737" coordsize="1097,1097" path="m1113,8834l2210,7737e" filled="f" stroked="t" strokeweight="0.475494pt" strokecolor="#7EFF7E">
              <v:path arrowok="t"/>
            </v:shape>
            <v:shape style="position:absolute;left:1113;top:7737;width:1103;height:1103" coordorigin="1113,7737" coordsize="1103,1103" path="m1113,8840l2216,7737e" filled="f" stroked="t" strokeweight="0.475494pt" strokecolor="#7EFF7E">
              <v:path arrowok="t"/>
            </v:shape>
            <v:shape style="position:absolute;left:1113;top:7737;width:1109;height:1109" coordorigin="1113,7737" coordsize="1109,1109" path="m1113,8846l2223,7737e" filled="f" stroked="t" strokeweight="0.475494pt" strokecolor="#7EFF7E">
              <v:path arrowok="t"/>
            </v:shape>
            <v:shape style="position:absolute;left:1113;top:7737;width:1116;height:1116" coordorigin="1113,7737" coordsize="1116,1116" path="m1113,8853l2229,7737e" filled="f" stroked="t" strokeweight="0.475494pt" strokecolor="#7EFF7E">
              <v:path arrowok="t"/>
            </v:shape>
            <v:shape style="position:absolute;left:1113;top:7737;width:1122;height:1125" coordorigin="1113,7737" coordsize="1122,1125" path="m1113,8862l2235,7737e" filled="f" stroked="t" strokeweight="0.475494pt" strokecolor="#7EFF7E">
              <v:path arrowok="t"/>
            </v:shape>
            <v:shape style="position:absolute;left:1113;top:7737;width:1132;height:1132" coordorigin="1113,7737" coordsize="1132,1132" path="m1113,8868l2245,7737e" filled="f" stroked="t" strokeweight="0.475494pt" strokecolor="#7EFF7E">
              <v:path arrowok="t"/>
            </v:shape>
            <v:shape style="position:absolute;left:1113;top:7737;width:1138;height:1138" coordorigin="1113,7737" coordsize="1138,1138" path="m1113,8875l2251,7737e" filled="f" stroked="t" strokeweight="0.475494pt" strokecolor="#7EFF7E">
              <v:path arrowok="t"/>
            </v:shape>
            <v:shape style="position:absolute;left:1113;top:7737;width:1144;height:1144" coordorigin="1113,7737" coordsize="1144,1144" path="m1113,8881l2258,7737e" filled="f" stroked="t" strokeweight="0.475494pt" strokecolor="#7EFF7E">
              <v:path arrowok="t"/>
            </v:shape>
            <v:shape style="position:absolute;left:1113;top:7737;width:1151;height:1151" coordorigin="1113,7737" coordsize="1151,1151" path="m1113,8888l2264,7737e" filled="f" stroked="t" strokeweight="0.475494pt" strokecolor="#7EFF7E">
              <v:path arrowok="t"/>
            </v:shape>
            <v:shape style="position:absolute;left:1113;top:7737;width:1157;height:1157" coordorigin="1113,7737" coordsize="1157,1157" path="m1113,8894l2270,7737e" filled="f" stroked="t" strokeweight="0.475494pt" strokecolor="#7EFF7E">
              <v:path arrowok="t"/>
            </v:shape>
            <v:shape style="position:absolute;left:1113;top:7737;width:1163;height:1163" coordorigin="1113,7737" coordsize="1163,1163" path="m1113,8900l2277,7737e" filled="f" stroked="t" strokeweight="0.475494pt" strokecolor="#7EFF7E">
              <v:path arrowok="t"/>
            </v:shape>
            <v:shape style="position:absolute;left:1113;top:7737;width:1170;height:1170" coordorigin="1113,7737" coordsize="1170,1170" path="m1113,8907l2283,7737e" filled="f" stroked="t" strokeweight="0.475494pt" strokecolor="#7EFF7E">
              <v:path arrowok="t"/>
            </v:shape>
            <v:shape style="position:absolute;left:1113;top:7737;width:1176;height:1176" coordorigin="1113,7737" coordsize="1176,1176" path="m1113,8913l2289,7737e" filled="f" stroked="t" strokeweight="0.475494pt" strokecolor="#7EFF7E">
              <v:path arrowok="t"/>
            </v:shape>
            <v:shape style="position:absolute;left:1113;top:7737;width:1182;height:1182" coordorigin="1113,7737" coordsize="1182,1182" path="m1113,8919l2296,7737e" filled="f" stroked="t" strokeweight="0.475494pt" strokecolor="#7EFF7E">
              <v:path arrowok="t"/>
            </v:shape>
            <v:shape style="position:absolute;left:1113;top:7737;width:1189;height:1189" coordorigin="1113,7737" coordsize="1189,1189" path="m1113,8926l2302,7737e" filled="f" stroked="t" strokeweight="0.475494pt" strokecolor="#7EFF7E">
              <v:path arrowok="t"/>
            </v:shape>
            <v:shape style="position:absolute;left:1113;top:7737;width:1195;height:1198" coordorigin="1113,7737" coordsize="1195,1198" path="m1113,8935l2308,7737e" filled="f" stroked="t" strokeweight="0.475494pt" strokecolor="#7EFF7E">
              <v:path arrowok="t"/>
            </v:shape>
            <v:shape style="position:absolute;left:1113;top:7737;width:1201;height:1205" coordorigin="1113,7737" coordsize="1201,1205" path="m1113,8941l2315,7737e" filled="f" stroked="t" strokeweight="0.475494pt" strokecolor="#7EFF7E">
              <v:path arrowok="t"/>
            </v:shape>
            <v:shape style="position:absolute;left:1113;top:7737;width:1211;height:1211" coordorigin="1113,7737" coordsize="1211,1211" path="m1113,8948l2324,7737e" filled="f" stroked="t" strokeweight="0.475494pt" strokecolor="#7EFF7E">
              <v:path arrowok="t"/>
            </v:shape>
            <v:shape style="position:absolute;left:1113;top:7737;width:1217;height:1217" coordorigin="1113,7737" coordsize="1217,1217" path="m1113,8954l2330,7737e" filled="f" stroked="t" strokeweight="0.475494pt" strokecolor="#7EFF7E">
              <v:path arrowok="t"/>
            </v:shape>
            <v:shape style="position:absolute;left:1113;top:7737;width:1224;height:1224" coordorigin="1113,7737" coordsize="1224,1224" path="m1113,8960l2337,7737e" filled="f" stroked="t" strokeweight="0.475494pt" strokecolor="#7EFF7E">
              <v:path arrowok="t"/>
            </v:shape>
            <v:shape style="position:absolute;left:1113;top:7737;width:1230;height:1230" coordorigin="1113,7737" coordsize="1230,1230" path="m1113,8967l2343,7737e" filled="f" stroked="t" strokeweight="0.475494pt" strokecolor="#7EFF7E">
              <v:path arrowok="t"/>
            </v:shape>
            <v:shape style="position:absolute;left:1113;top:7737;width:1236;height:1236" coordorigin="1113,7737" coordsize="1236,1236" path="m1113,8973l2349,7737e" filled="f" stroked="t" strokeweight="0.475494pt" strokecolor="#7EFF7E">
              <v:path arrowok="t"/>
            </v:shape>
            <v:shape style="position:absolute;left:1113;top:7737;width:1243;height:1243" coordorigin="1113,7737" coordsize="1243,1243" path="m1113,8979l2356,7737e" filled="f" stroked="t" strokeweight="0.475494pt" strokecolor="#7EFF7E">
              <v:path arrowok="t"/>
            </v:shape>
            <v:shape style="position:absolute;left:1113;top:7737;width:1249;height:1249" coordorigin="1113,7737" coordsize="1249,1249" path="m1113,8986l2362,7737e" filled="f" stroked="t" strokeweight="0.475494pt" strokecolor="#7EFF7E">
              <v:path arrowok="t"/>
            </v:shape>
            <v:shape style="position:absolute;left:1113;top:7737;width:1255;height:1255" coordorigin="1113,7737" coordsize="1255,1255" path="m1113,8992l2369,7737e" filled="f" stroked="t" strokeweight="0.475494pt" strokecolor="#7EFF7E">
              <v:path arrowok="t"/>
            </v:shape>
            <v:shape style="position:absolute;left:1113;top:7737;width:1262;height:1262" coordorigin="1113,7737" coordsize="1262,1262" path="m1113,8998l2375,7737e" filled="f" stroked="t" strokeweight="0.475494pt" strokecolor="#7EFF7E">
              <v:path arrowok="t"/>
            </v:shape>
            <v:shape style="position:absolute;left:1113;top:7737;width:1268;height:1271" coordorigin="1113,7737" coordsize="1268,1271" path="m1113,9008l2381,7737e" filled="f" stroked="t" strokeweight="0.475494pt" strokecolor="#7EFF7E">
              <v:path arrowok="t"/>
            </v:shape>
            <v:shape style="position:absolute;left:1113;top:7737;width:1274;height:1277" coordorigin="1113,7737" coordsize="1274,1277" path="m1113,9014l2388,7737e" filled="f" stroked="t" strokeweight="0.475494pt" strokecolor="#7EFF7E">
              <v:path arrowok="t"/>
            </v:shape>
            <v:shape style="position:absolute;left:1113;top:7737;width:1284;height:1284" coordorigin="1113,7737" coordsize="1284,1284" path="m1113,9021l2397,7737e" filled="f" stroked="t" strokeweight="0.475494pt" strokecolor="#7EFF7E">
              <v:path arrowok="t"/>
            </v:shape>
            <v:shape style="position:absolute;left:1113;top:7737;width:1290;height:1290" coordorigin="1113,7737" coordsize="1290,1290" path="m1113,9027l2403,7737e" filled="f" stroked="t" strokeweight="0.475494pt" strokecolor="#7EFF7E">
              <v:path arrowok="t"/>
            </v:shape>
            <v:shape style="position:absolute;left:1113;top:7737;width:1297;height:1297" coordorigin="1113,7737" coordsize="1297,1297" path="m1113,9033l2410,7737e" filled="f" stroked="t" strokeweight="0.475494pt" strokecolor="#7EFF7E">
              <v:path arrowok="t"/>
            </v:shape>
            <v:shape style="position:absolute;left:1113;top:7737;width:1303;height:1303" coordorigin="1113,7737" coordsize="1303,1303" path="m1113,9040l2416,7737e" filled="f" stroked="t" strokeweight="0.475494pt" strokecolor="#7EFF7E">
              <v:path arrowok="t"/>
            </v:shape>
            <v:shape style="position:absolute;left:1113;top:7737;width:1309;height:1309" coordorigin="1113,7737" coordsize="1309,1309" path="m1113,9046l2422,7737e" filled="f" stroked="t" strokeweight="0.475494pt" strokecolor="#7EFF7E">
              <v:path arrowok="t"/>
            </v:shape>
            <v:shape style="position:absolute;left:1113;top:7737;width:1316;height:1316" coordorigin="1113,7737" coordsize="1316,1316" path="m1113,9052l2429,7737e" filled="f" stroked="t" strokeweight="0.475494pt" strokecolor="#7EFF7E">
              <v:path arrowok="t"/>
            </v:shape>
            <v:shape style="position:absolute;left:1113;top:7737;width:1322;height:1322" coordorigin="1113,7737" coordsize="1322,1322" path="m1113,9059l2435,7737e" filled="f" stroked="t" strokeweight="0.475494pt" strokecolor="#7EFF7E">
              <v:path arrowok="t"/>
            </v:shape>
            <v:shape style="position:absolute;left:1113;top:7737;width:1328;height:1328" coordorigin="1113,7737" coordsize="1328,1328" path="m1113,9065l2441,7737e" filled="f" stroked="t" strokeweight="0.475494pt" strokecolor="#7EFF7E">
              <v:path arrowok="t"/>
            </v:shape>
            <v:shape style="position:absolute;left:1113;top:7737;width:1335;height:1335" coordorigin="1113,7737" coordsize="1335,1335" path="m1113,9071l2448,7737e" filled="f" stroked="t" strokeweight="0.475494pt" strokecolor="#7EFF7E">
              <v:path arrowok="t"/>
            </v:shape>
            <v:shape style="position:absolute;left:1113;top:7737;width:1341;height:1341" coordorigin="1113,7737" coordsize="1341,1341" path="m1113,9078l2454,7737e" filled="f" stroked="t" strokeweight="0.475494pt" strokecolor="#7EFF7E">
              <v:path arrowok="t"/>
            </v:shape>
            <v:shape style="position:absolute;left:1113;top:7737;width:1347;height:1350" coordorigin="1113,7737" coordsize="1347,1350" path="m1113,9087l2460,7737e" filled="f" stroked="t" strokeweight="0.475494pt" strokecolor="#7EFF7E">
              <v:path arrowok="t"/>
            </v:shape>
            <v:shape style="position:absolute;left:1113;top:7737;width:1354;height:1357" coordorigin="1113,7737" coordsize="1354,1357" path="m1113,9094l2467,7737e" filled="f" stroked="t" strokeweight="0.475494pt" strokecolor="#7EFF7E">
              <v:path arrowok="t"/>
            </v:shape>
            <v:shape style="position:absolute;left:1113;top:7737;width:1363;height:1363" coordorigin="1113,7737" coordsize="1363,1363" path="m1113,9100l2476,7737e" filled="f" stroked="t" strokeweight="0.475494pt" strokecolor="#7EFF7E">
              <v:path arrowok="t"/>
            </v:shape>
            <v:shape style="position:absolute;left:1113;top:7737;width:1369;height:1369" coordorigin="1113,7737" coordsize="1369,1369" path="m1113,9106l2483,7737e" filled="f" stroked="t" strokeweight="0.475494pt" strokecolor="#7EFF7E">
              <v:path arrowok="t"/>
            </v:shape>
            <v:shape style="position:absolute;left:1113;top:7737;width:1376;height:1376" coordorigin="1113,7737" coordsize="1376,1376" path="m1113,9113l2489,7737e" filled="f" stroked="t" strokeweight="0.475494pt" strokecolor="#7EFF7E">
              <v:path arrowok="t"/>
            </v:shape>
            <v:shape style="position:absolute;left:1113;top:7737;width:1382;height:1382" coordorigin="1113,7737" coordsize="1382,1382" path="m1113,9119l2495,7737e" filled="f" stroked="t" strokeweight="0.475494pt" strokecolor="#7EFF7E">
              <v:path arrowok="t"/>
            </v:shape>
            <v:shape style="position:absolute;left:1113;top:7737;width:1388;height:1388" coordorigin="1113,7737" coordsize="1388,1388" path="m1113,9125l2502,7737e" filled="f" stroked="t" strokeweight="0.475494pt" strokecolor="#7EFF7E">
              <v:path arrowok="t"/>
            </v:shape>
            <v:shape style="position:absolute;left:1113;top:7737;width:1395;height:1395" coordorigin="1113,7737" coordsize="1395,1395" path="m1113,9132l2508,7737e" filled="f" stroked="t" strokeweight="0.475494pt" strokecolor="#7EFF7E">
              <v:path arrowok="t"/>
            </v:shape>
            <v:shape style="position:absolute;left:1113;top:7737;width:1401;height:1401" coordorigin="1113,7737" coordsize="1401,1401" path="m1113,9138l2514,7737e" filled="f" stroked="t" strokeweight="0.475494pt" strokecolor="#7EFF7E">
              <v:path arrowok="t"/>
            </v:shape>
            <v:shape style="position:absolute;left:1113;top:7737;width:1407;height:1407" coordorigin="1113,7737" coordsize="1407,1407" path="m1113,9144l2521,7737e" filled="f" stroked="t" strokeweight="0.475494pt" strokecolor="#7EFF7E">
              <v:path arrowok="t"/>
            </v:shape>
            <v:shape style="position:absolute;left:1113;top:7737;width:1414;height:1414" coordorigin="1113,7737" coordsize="1414,1414" path="m1113,9151l2527,7737e" filled="f" stroked="t" strokeweight="0.475494pt" strokecolor="#7EFF7E">
              <v:path arrowok="t"/>
            </v:shape>
            <v:shape style="position:absolute;left:1113;top:7737;width:1420;height:1423" coordorigin="1113,7737" coordsize="1420,1423" path="m1113,9160l2533,7737e" filled="f" stroked="t" strokeweight="0.475494pt" strokecolor="#7EFF7E">
              <v:path arrowok="t"/>
            </v:shape>
            <v:shape style="position:absolute;left:1113;top:7737;width:1426;height:1430" coordorigin="1113,7737" coordsize="1426,1430" path="m1113,9166l2540,7737e" filled="f" stroked="t" strokeweight="0.475494pt" strokecolor="#7EFF7E">
              <v:path arrowok="t"/>
            </v:shape>
            <v:shape style="position:absolute;left:1113;top:7737;width:1436;height:1436" coordorigin="1113,7737" coordsize="1436,1436" path="m1113,9173l2549,7737e" filled="f" stroked="t" strokeweight="0.475494pt" strokecolor="#7EFF7E">
              <v:path arrowok="t"/>
            </v:shape>
            <v:shape style="position:absolute;left:1113;top:7737;width:1442;height:1442" coordorigin="1113,7737" coordsize="1442,1442" path="m1113,9179l2556,7737e" filled="f" stroked="t" strokeweight="0.475494pt" strokecolor="#7EFF7E">
              <v:path arrowok="t"/>
            </v:shape>
            <v:shape style="position:absolute;left:1113;top:7737;width:1449;height:1449" coordorigin="1113,7737" coordsize="1449,1449" path="m1113,9185l2562,7737e" filled="f" stroked="t" strokeweight="0.475494pt" strokecolor="#7EFF7E">
              <v:path arrowok="t"/>
            </v:shape>
            <v:shape style="position:absolute;left:1113;top:7737;width:1455;height:1455" coordorigin="1113,7737" coordsize="1455,1455" path="m1113,9192l2568,7737e" filled="f" stroked="t" strokeweight="0.475494pt" strokecolor="#7EFF7E">
              <v:path arrowok="t"/>
            </v:shape>
            <v:shape style="position:absolute;left:1113;top:7737;width:1461;height:1461" coordorigin="1113,7737" coordsize="1461,1461" path="m1113,9198l2575,7737e" filled="f" stroked="t" strokeweight="0.475494pt" strokecolor="#7EFF7E">
              <v:path arrowok="t"/>
            </v:shape>
            <v:shape style="position:absolute;left:1113;top:7737;width:1468;height:1468" coordorigin="1113,7737" coordsize="1468,1468" path="m1113,9205l2581,7737e" filled="f" stroked="t" strokeweight="0.475494pt" strokecolor="#7EFF7E">
              <v:path arrowok="t"/>
            </v:shape>
            <v:shape style="position:absolute;left:1113;top:7737;width:1474;height:1474" coordorigin="1113,7737" coordsize="1474,1474" path="m1113,9211l2587,7737e" filled="f" stroked="t" strokeweight="0.475494pt" strokecolor="#7EFF7E">
              <v:path arrowok="t"/>
            </v:shape>
            <v:shape style="position:absolute;left:1113;top:7737;width:1480;height:1480" coordorigin="1113,7737" coordsize="1480,1480" path="m1113,9217l2594,7737e" filled="f" stroked="t" strokeweight="0.475494pt" strokecolor="#7EFF7E">
              <v:path arrowok="t"/>
            </v:shape>
            <v:shape style="position:absolute;left:1113;top:7737;width:1487;height:1487" coordorigin="1113,7737" coordsize="1487,1487" path="m1113,9224l2600,7737e" filled="f" stroked="t" strokeweight="0.475494pt" strokecolor="#7EFF7E">
              <v:path arrowok="t"/>
            </v:shape>
            <v:shape style="position:absolute;left:1113;top:7737;width:1493;height:1493" coordorigin="1113,7737" coordsize="1493,1493" path="m1113,9230l2606,7737e" filled="f" stroked="t" strokeweight="0.475494pt" strokecolor="#7EFF7E">
              <v:path arrowok="t"/>
            </v:shape>
            <v:shape style="position:absolute;left:1113;top:7737;width:1499;height:1503" coordorigin="1113,7737" coordsize="1499,1503" path="m1113,9239l2613,7737e" filled="f" stroked="t" strokeweight="0.475494pt" strokecolor="#7EFF7E">
              <v:path arrowok="t"/>
            </v:shape>
            <v:shape style="position:absolute;left:1113;top:7737;width:1509;height:1509" coordorigin="1113,7737" coordsize="1509,1509" path="m1113,9246l2622,7737e" filled="f" stroked="t" strokeweight="0.475494pt" strokecolor="#7EFF7E">
              <v:path arrowok="t"/>
            </v:shape>
            <v:shape style="position:absolute;left:1113;top:7737;width:1515;height:1515" coordorigin="1113,7737" coordsize="1515,1515" path="m1113,9252l2628,7737e" filled="f" stroked="t" strokeweight="0.475494pt" strokecolor="#7EFF7E">
              <v:path arrowok="t"/>
            </v:shape>
            <v:shape style="position:absolute;left:1113;top:7737;width:1522;height:1522" coordorigin="1113,7737" coordsize="1522,1522" path="m1113,9258l2635,7737e" filled="f" stroked="t" strokeweight="0.475494pt" strokecolor="#7EFF7E">
              <v:path arrowok="t"/>
            </v:shape>
            <v:shape style="position:absolute;left:1113;top:7737;width:1528;height:1528" coordorigin="1113,7737" coordsize="1528,1528" path="m1113,9265l2641,7737e" filled="f" stroked="t" strokeweight="0.475494pt" strokecolor="#7EFF7E">
              <v:path arrowok="t"/>
            </v:shape>
            <v:shape style="position:absolute;left:1113;top:7737;width:1534;height:1534" coordorigin="1113,7737" coordsize="1534,1534" path="m1113,9271l2647,7737e" filled="f" stroked="t" strokeweight="0.475494pt" strokecolor="#7EFF7E">
              <v:path arrowok="t"/>
            </v:shape>
            <v:shape style="position:absolute;left:1113;top:7737;width:1541;height:1541" coordorigin="1113,7737" coordsize="1541,1541" path="m1113,9277l2654,7737e" filled="f" stroked="t" strokeweight="0.475494pt" strokecolor="#7EFF7E">
              <v:path arrowok="t"/>
            </v:shape>
            <v:shape style="position:absolute;left:1113;top:7737;width:1547;height:1547" coordorigin="1113,7737" coordsize="1547,1547" path="m1113,9284l2660,7737e" filled="f" stroked="t" strokeweight="0.475494pt" strokecolor="#7EFF7E">
              <v:path arrowok="t"/>
            </v:shape>
            <v:shape style="position:absolute;left:1113;top:7737;width:1553;height:1553" coordorigin="1113,7737" coordsize="1553,1553" path="m1113,9290l2666,7737e" filled="f" stroked="t" strokeweight="0.475494pt" strokecolor="#7EFF7E">
              <v:path arrowok="t"/>
            </v:shape>
            <v:shape style="position:absolute;left:1113;top:7737;width:1560;height:1560" coordorigin="1113,7737" coordsize="1560,1560" path="m1113,9296l2673,7737e" filled="f" stroked="t" strokeweight="0.475494pt" strokecolor="#7EFF7E">
              <v:path arrowok="t"/>
            </v:shape>
            <v:shape style="position:absolute;left:1113;top:7737;width:1566;height:1566" coordorigin="1113,7737" coordsize="1566,1566" path="m1113,9303l2679,7737e" filled="f" stroked="t" strokeweight="0.475494pt" strokecolor="#7EFF7E">
              <v:path arrowok="t"/>
            </v:shape>
            <v:shape style="position:absolute;left:1113;top:7737;width:1572;height:1575" coordorigin="1113,7737" coordsize="1572,1575" path="m1113,9312l2685,7737e" filled="f" stroked="t" strokeweight="0.475494pt" strokecolor="#7EFF7E">
              <v:path arrowok="t"/>
            </v:shape>
            <v:shape style="position:absolute;left:1113;top:7737;width:1579;height:1582" coordorigin="1113,7737" coordsize="1579,1582" path="m1113,9319l2692,7737e" filled="f" stroked="t" strokeweight="0.475494pt" strokecolor="#7EFF7E">
              <v:path arrowok="t"/>
            </v:shape>
            <v:shape style="position:absolute;left:1113;top:7737;width:1588;height:1588" coordorigin="1113,7737" coordsize="1588,1588" path="m1113,9325l2701,7737e" filled="f" stroked="t" strokeweight="0.475494pt" strokecolor="#7EFF7E">
              <v:path arrowok="t"/>
            </v:shape>
            <v:shape style="position:absolute;left:1113;top:7737;width:1594;height:1594" coordorigin="1113,7737" coordsize="1594,1594" path="m1113,9331l2708,7737e" filled="f" stroked="t" strokeweight="0.475494pt" strokecolor="#7EFF7E">
              <v:path arrowok="t"/>
            </v:shape>
            <v:shape style="position:absolute;left:1113;top:7737;width:1601;height:1601" coordorigin="1113,7737" coordsize="1601,1601" path="m1113,9338l2714,7737e" filled="f" stroked="t" strokeweight="0.475494pt" strokecolor="#7EFF7E">
              <v:path arrowok="t"/>
            </v:shape>
            <v:shape style="position:absolute;left:1113;top:7737;width:1607;height:1607" coordorigin="1113,7737" coordsize="1607,1607" path="m1113,9344l2720,7737e" filled="f" stroked="t" strokeweight="0.475494pt" strokecolor="#7EFF7E">
              <v:path arrowok="t"/>
            </v:shape>
            <v:shape style="position:absolute;left:1113;top:7737;width:1614;height:1614" coordorigin="1113,7737" coordsize="1614,1614" path="m1113,9350l2727,7737e" filled="f" stroked="t" strokeweight="0.475494pt" strokecolor="#7EFF7E">
              <v:path arrowok="t"/>
            </v:shape>
            <v:shape style="position:absolute;left:1113;top:7737;width:1620;height:1620" coordorigin="1113,7737" coordsize="1620,1620" path="m1113,9357l2733,7737e" filled="f" stroked="t" strokeweight="0.475494pt" strokecolor="#7EFF7E">
              <v:path arrowok="t"/>
            </v:shape>
            <v:shape style="position:absolute;left:1113;top:7737;width:1626;height:1626" coordorigin="1113,7737" coordsize="1626,1626" path="m1113,9363l2739,7737e" filled="f" stroked="t" strokeweight="0.475494pt" strokecolor="#7EFF7E">
              <v:path arrowok="t"/>
            </v:shape>
            <v:shape style="position:absolute;left:1113;top:7737;width:1633;height:1633" coordorigin="1113,7737" coordsize="1633,1633" path="m1113,9369l2746,7737e" filled="f" stroked="t" strokeweight="0.475494pt" strokecolor="#7EFF7E">
              <v:path arrowok="t"/>
            </v:shape>
            <v:shape style="position:absolute;left:1113;top:7737;width:1639;height:1639" coordorigin="1113,7737" coordsize="1639,1639" path="m1113,9376l2752,7737e" filled="f" stroked="t" strokeweight="0.475494pt" strokecolor="#7EFF7E">
              <v:path arrowok="t"/>
            </v:shape>
            <v:shape style="position:absolute;left:1113;top:7737;width:1645;height:1648" coordorigin="1113,7737" coordsize="1645,1648" path="m1113,9385l2758,7737e" filled="f" stroked="t" strokeweight="0.475494pt" strokecolor="#7EFF7E">
              <v:path arrowok="t"/>
            </v:shape>
            <v:shape style="position:absolute;left:1113;top:7737;width:1652;height:1655" coordorigin="1113,7737" coordsize="1652,1655" path="m1113,9392l2765,7737e" filled="f" stroked="t" strokeweight="0.475494pt" strokecolor="#7EFF7E">
              <v:path arrowok="t"/>
            </v:shape>
            <v:shape style="position:absolute;left:1113;top:7737;width:1661;height:1661" coordorigin="1113,7737" coordsize="1661,1661" path="m1113,9398l2774,7737e" filled="f" stroked="t" strokeweight="0.475494pt" strokecolor="#7EFF7E">
              <v:path arrowok="t"/>
            </v:shape>
            <v:shape style="position:absolute;left:1113;top:7737;width:1667;height:1667" coordorigin="1113,7737" coordsize="1667,1667" path="m1113,9404l2781,7737e" filled="f" stroked="t" strokeweight="0.475494pt" strokecolor="#7EFF7E">
              <v:path arrowok="t"/>
            </v:shape>
            <v:shape style="position:absolute;left:1113;top:7737;width:1674;height:1674" coordorigin="1113,7737" coordsize="1674,1674" path="m1113,9411l2787,7737e" filled="f" stroked="t" strokeweight="0.475494pt" strokecolor="#7EFF7E">
              <v:path arrowok="t"/>
            </v:shape>
            <v:shape style="position:absolute;left:1113;top:7737;width:1680;height:1680" coordorigin="1113,7737" coordsize="1680,1680" path="m1113,9417l2793,7737e" filled="f" stroked="t" strokeweight="0.475494pt" strokecolor="#7EFF7E">
              <v:path arrowok="t"/>
            </v:shape>
            <v:shape style="position:absolute;left:1113;top:7737;width:1686;height:1686" coordorigin="1113,7737" coordsize="1686,1686" path="m1113,9423l2800,7737e" filled="f" stroked="t" strokeweight="0.475494pt" strokecolor="#7EFF7E">
              <v:path arrowok="t"/>
            </v:shape>
            <v:shape style="position:absolute;left:1113;top:7737;width:1693;height:1693" coordorigin="1113,7737" coordsize="1693,1693" path="m1113,9430l2806,7737e" filled="f" stroked="t" strokeweight="0.475494pt" strokecolor="#7EFF7E">
              <v:path arrowok="t"/>
            </v:shape>
            <v:shape style="position:absolute;left:1113;top:7737;width:1699;height:1699" coordorigin="1113,7737" coordsize="1699,1699" path="m1113,9436l2812,7737e" filled="f" stroked="t" strokeweight="0.475494pt" strokecolor="#7EFF7E">
              <v:path arrowok="t"/>
            </v:shape>
            <v:shape style="position:absolute;left:1113;top:7737;width:1705;height:1705" coordorigin="1113,7737" coordsize="1705,1705" path="m1113,9442l2819,7737e" filled="f" stroked="t" strokeweight="0.475494pt" strokecolor="#7EFF7E">
              <v:path arrowok="t"/>
            </v:shape>
            <v:shape style="position:absolute;left:1113;top:7737;width:1712;height:1712" coordorigin="1113,7737" coordsize="1712,1712" path="m1113,9449l2825,7737e" filled="f" stroked="t" strokeweight="0.475494pt" strokecolor="#7EFF7E">
              <v:path arrowok="t"/>
            </v:shape>
            <v:shape style="position:absolute;left:1113;top:7737;width:1718;height:1718" coordorigin="1113,7737" coordsize="1718,1718" path="m1113,9455l2831,7737e" filled="f" stroked="t" strokeweight="0.475494pt" strokecolor="#7EFF7E">
              <v:path arrowok="t"/>
            </v:shape>
            <v:shape style="position:absolute;left:1113;top:7737;width:1724;height:1728" coordorigin="1113,7737" coordsize="1724,1728" path="m1113,9464l2838,7737e" filled="f" stroked="t" strokeweight="0.475494pt" strokecolor="#7EFF7E">
              <v:path arrowok="t"/>
            </v:shape>
            <v:shape style="position:absolute;left:1113;top:7737;width:1734;height:1734" coordorigin="1113,7737" coordsize="1734,1734" path="m1113,9471l2847,7737e" filled="f" stroked="t" strokeweight="0.475494pt" strokecolor="#7EFF7E">
              <v:path arrowok="t"/>
            </v:shape>
            <v:shape style="position:absolute;left:1113;top:7737;width:1740;height:1740" coordorigin="1113,7737" coordsize="1740,1740" path="m1113,9477l2854,7737e" filled="f" stroked="t" strokeweight="0.475494pt" strokecolor="#7EFF7E">
              <v:path arrowok="t"/>
            </v:shape>
            <v:shape style="position:absolute;left:1113;top:7737;width:1747;height:1747" coordorigin="1113,7737" coordsize="1747,1747" path="m1113,9483l2860,7737e" filled="f" stroked="t" strokeweight="0.475494pt" strokecolor="#7EFF7E">
              <v:path arrowok="t"/>
            </v:shape>
            <v:shape style="position:absolute;left:1113;top:7737;width:1753;height:1753" coordorigin="1113,7737" coordsize="1753,1753" path="m1113,9490l2866,7737e" filled="f" stroked="t" strokeweight="0.475494pt" strokecolor="#7EFF7E">
              <v:path arrowok="t"/>
            </v:shape>
            <v:shape style="position:absolute;left:1113;top:7737;width:1759;height:1759" coordorigin="1113,7737" coordsize="1759,1759" path="m1113,9496l2873,7737e" filled="f" stroked="t" strokeweight="0.475494pt" strokecolor="#7EFF7E">
              <v:path arrowok="t"/>
            </v:shape>
            <v:shape style="position:absolute;left:1113;top:7737;width:1766;height:1766" coordorigin="1113,7737" coordsize="1766,1766" path="m1113,9502l2879,7737e" filled="f" stroked="t" strokeweight="0.475494pt" strokecolor="#7EFF7E">
              <v:path arrowok="t"/>
            </v:shape>
            <v:shape style="position:absolute;left:1113;top:7737;width:1772;height:1772" coordorigin="1113,7737" coordsize="1772,1772" path="m1113,9509l2885,7737e" filled="f" stroked="t" strokeweight="0.475494pt" strokecolor="#7EFF7E">
              <v:path arrowok="t"/>
            </v:shape>
            <v:shape style="position:absolute;left:1113;top:7737;width:1778;height:1778" coordorigin="1113,7737" coordsize="1778,1778" path="m1113,9515l2892,7737e" filled="f" stroked="t" strokeweight="0.475494pt" strokecolor="#7EFF7E">
              <v:path arrowok="t"/>
            </v:shape>
            <v:shape style="position:absolute;left:1113;top:7737;width:1785;height:1785" coordorigin="1113,7737" coordsize="1785,1785" path="m1113,9522l2898,7737e" filled="f" stroked="t" strokeweight="0.475494pt" strokecolor="#7EFF7E">
              <v:path arrowok="t"/>
            </v:shape>
            <v:shape style="position:absolute;left:1113;top:7737;width:1791;height:1791" coordorigin="1113,7737" coordsize="1791,1791" path="m1113,9528l2904,7737e" filled="f" stroked="t" strokeweight="0.475494pt" strokecolor="#7EFF7E">
              <v:path arrowok="t"/>
            </v:shape>
            <v:shape style="position:absolute;left:1113;top:7737;width:1797;height:1801" coordorigin="1113,7737" coordsize="1797,1801" path="m1113,9537l2911,7737e" filled="f" stroked="t" strokeweight="0.475494pt" strokecolor="#7EFF7E">
              <v:path arrowok="t"/>
            </v:shape>
            <v:shape style="position:absolute;left:1113;top:7737;width:1804;height:1807" coordorigin="1113,7737" coordsize="1804,1807" path="m1113,9544l2917,7737e" filled="f" stroked="t" strokeweight="0.475494pt" strokecolor="#7EFF7E">
              <v:path arrowok="t"/>
            </v:shape>
            <v:shape style="position:absolute;left:1113;top:7737;width:1813;height:1813" coordorigin="1113,7737" coordsize="1813,1813" path="m1113,9550l2926,7737e" filled="f" stroked="t" strokeweight="0.475494pt" strokecolor="#7EFF7E">
              <v:path arrowok="t"/>
            </v:shape>
            <v:shape style="position:absolute;left:1113;top:7737;width:1820;height:1820" coordorigin="1113,7737" coordsize="1820,1820" path="m1113,9556l2933,7737e" filled="f" stroked="t" strokeweight="0.475494pt" strokecolor="#7EFF7E">
              <v:path arrowok="t"/>
            </v:shape>
            <v:shape style="position:absolute;left:1113;top:7737;width:1826;height:1826" coordorigin="1113,7737" coordsize="1826,1826" path="m1113,9563l2939,7737e" filled="f" stroked="t" strokeweight="0.475494pt" strokecolor="#7EFF7E">
              <v:path arrowok="t"/>
            </v:shape>
            <v:shape style="position:absolute;left:1113;top:7737;width:1832;height:1832" coordorigin="1113,7737" coordsize="1832,1832" path="m1113,9569l2945,7737e" filled="f" stroked="t" strokeweight="0.475494pt" strokecolor="#7EFF7E">
              <v:path arrowok="t"/>
            </v:shape>
            <v:shape style="position:absolute;left:1113;top:7737;width:1839;height:1839" coordorigin="1113,7737" coordsize="1839,1839" path="m1113,9575l2952,7737e" filled="f" stroked="t" strokeweight="0.475494pt" strokecolor="#7EFF7E">
              <v:path arrowok="t"/>
            </v:shape>
            <v:shape style="position:absolute;left:1113;top:7737;width:1845;height:1845" coordorigin="1113,7737" coordsize="1845,1845" path="m1113,9582l2958,7737e" filled="f" stroked="t" strokeweight="0.475494pt" strokecolor="#7EFF7E">
              <v:path arrowok="t"/>
            </v:shape>
            <v:shape style="position:absolute;left:1113;top:7737;width:1851;height:1851" coordorigin="1113,7737" coordsize="1851,1851" path="m1113,9588l2964,7737e" filled="f" stroked="t" strokeweight="0.475494pt" strokecolor="#7EFF7E">
              <v:path arrowok="t"/>
            </v:shape>
            <v:shape style="position:absolute;left:1113;top:7737;width:1858;height:1858" coordorigin="1113,7737" coordsize="1858,1858" path="m1113,9594l2971,7737e" filled="f" stroked="t" strokeweight="0.475494pt" strokecolor="#7EFF7E">
              <v:path arrowok="t"/>
            </v:shape>
            <v:shape style="position:absolute;left:1113;top:7737;width:1864;height:1864" coordorigin="1113,7737" coordsize="1864,1864" path="m1113,9601l2977,7737e" filled="f" stroked="t" strokeweight="0.475494pt" strokecolor="#7EFF7E">
              <v:path arrowok="t"/>
            </v:shape>
            <v:shape style="position:absolute;left:1113;top:7737;width:1870;height:1870" coordorigin="1113,7737" coordsize="1870,1870" path="m1113,9607l2983,7737e" filled="f" stroked="t" strokeweight="0.475494pt" strokecolor="#7EFF7E">
              <v:path arrowok="t"/>
            </v:shape>
            <v:shape style="position:absolute;left:1113;top:7737;width:1877;height:1880" coordorigin="1113,7737" coordsize="1877,1880" path="m1113,9617l2990,7737e" filled="f" stroked="t" strokeweight="0.475494pt" strokecolor="#7EFF7E">
              <v:path arrowok="t"/>
            </v:shape>
            <v:shape style="position:absolute;left:1113;top:7737;width:1886;height:1886" coordorigin="1113,7737" coordsize="1886,1886" path="m1113,9623l2999,7737e" filled="f" stroked="t" strokeweight="0.475494pt" strokecolor="#7EFF7E">
              <v:path arrowok="t"/>
            </v:shape>
            <v:shape style="position:absolute;left:1113;top:7737;width:1892;height:1892" coordorigin="1113,7737" coordsize="1892,1892" path="m1113,9629l3006,7737e" filled="f" stroked="t" strokeweight="0.475494pt" strokecolor="#7EFF7E">
              <v:path arrowok="t"/>
            </v:shape>
            <v:shape style="position:absolute;left:1113;top:7737;width:1899;height:1899" coordorigin="1113,7737" coordsize="1899,1899" path="m1113,9636l3012,7737e" filled="f" stroked="t" strokeweight="0.475494pt" strokecolor="#7EFF7E">
              <v:path arrowok="t"/>
            </v:shape>
            <v:shape style="position:absolute;left:1113;top:7737;width:1905;height:1905" coordorigin="1113,7737" coordsize="1905,1905" path="m1113,9642l3018,7737e" filled="f" stroked="t" strokeweight="0.475494pt" strokecolor="#7EFF7E">
              <v:path arrowok="t"/>
            </v:shape>
            <v:shape style="position:absolute;left:1113;top:7737;width:1911;height:1911" coordorigin="1113,7737" coordsize="1911,1911" path="m1113,9648l3025,7737e" filled="f" stroked="t" strokeweight="0.475494pt" strokecolor="#7EFF7E">
              <v:path arrowok="t"/>
            </v:shape>
            <v:shape style="position:absolute;left:1113;top:7737;width:1918;height:1918" coordorigin="1113,7737" coordsize="1918,1918" path="m1113,9655l3031,7737e" filled="f" stroked="t" strokeweight="0.475494pt" strokecolor="#7EFF7E">
              <v:path arrowok="t"/>
            </v:shape>
            <v:shape style="position:absolute;left:1113;top:7737;width:1924;height:1924" coordorigin="1113,7737" coordsize="1924,1924" path="m1113,9661l3037,7737e" filled="f" stroked="t" strokeweight="0.475494pt" strokecolor="#7EFF7E">
              <v:path arrowok="t"/>
            </v:shape>
            <v:shape style="position:absolute;left:1113;top:7737;width:1931;height:1931" coordorigin="1113,7737" coordsize="1931,1931" path="m1113,9667l3044,7737e" filled="f" stroked="t" strokeweight="0.475494pt" strokecolor="#7EFF7E">
              <v:path arrowok="t"/>
            </v:shape>
            <v:shape style="position:absolute;left:1113;top:7737;width:1937;height:1937" coordorigin="1113,7737" coordsize="1937,1937" path="m1113,9674l3050,7737e" filled="f" stroked="t" strokeweight="0.475494pt" strokecolor="#7EFF7E">
              <v:path arrowok="t"/>
            </v:shape>
            <v:shape style="position:absolute;left:1113;top:7737;width:1943;height:1943" coordorigin="1113,7737" coordsize="1943,1943" path="m1113,9680l3056,7737e" filled="f" stroked="t" strokeweight="0.475494pt" strokecolor="#7EFF7E">
              <v:path arrowok="t"/>
            </v:shape>
            <v:shape style="position:absolute;left:1113;top:7737;width:1950;height:1953" coordorigin="1113,7737" coordsize="1950,1953" path="m1113,9690l3063,7737e" filled="f" stroked="t" strokeweight="0.475494pt" strokecolor="#7EFF7E">
              <v:path arrowok="t"/>
            </v:shape>
            <v:shape style="position:absolute;left:1113;top:7737;width:1956;height:1959" coordorigin="1113,7737" coordsize="1956,1959" path="m1113,9696l3069,7737e" filled="f" stroked="t" strokeweight="0.475494pt" strokecolor="#7EFF7E">
              <v:path arrowok="t"/>
            </v:shape>
            <v:shape style="position:absolute;left:1113;top:7737;width:1965;height:1965" coordorigin="1113,7737" coordsize="1965,1965" path="m1113,9702l3079,7737e" filled="f" stroked="t" strokeweight="0.475494pt" strokecolor="#7EFF7E">
              <v:path arrowok="t"/>
            </v:shape>
            <v:shape style="position:absolute;left:1113;top:7737;width:1972;height:1972" coordorigin="1113,7737" coordsize="1972,1972" path="m1113,9709l3085,7737e" filled="f" stroked="t" strokeweight="0.475494pt" strokecolor="#7EFF7E">
              <v:path arrowok="t"/>
            </v:shape>
            <v:shape style="position:absolute;left:1113;top:7737;width:1978;height:1978" coordorigin="1113,7737" coordsize="1978,1978" path="m1113,9715l3091,7737e" filled="f" stroked="t" strokeweight="0.475494pt" strokecolor="#7EFF7E">
              <v:path arrowok="t"/>
            </v:shape>
            <v:shape style="position:absolute;left:1113;top:7737;width:1984;height:1984" coordorigin="1113,7737" coordsize="1984,1984" path="m1113,9721l3098,7737e" filled="f" stroked="t" strokeweight="0.475494pt" strokecolor="#7EFF7E">
              <v:path arrowok="t"/>
            </v:shape>
            <v:shape style="position:absolute;left:1113;top:7737;width:1991;height:1991" coordorigin="1113,7737" coordsize="1991,1991" path="m1113,9728l3104,7737e" filled="f" stroked="t" strokeweight="0.475494pt" strokecolor="#7EFF7E">
              <v:path arrowok="t"/>
            </v:shape>
            <v:shape style="position:absolute;left:1113;top:7737;width:1997;height:1997" coordorigin="1113,7737" coordsize="1997,1997" path="m1113,9734l3110,7737e" filled="f" stroked="t" strokeweight="0.475494pt" strokecolor="#7EFF7E">
              <v:path arrowok="t"/>
            </v:shape>
            <v:shape style="position:absolute;left:1113;top:7737;width:2003;height:2003" coordorigin="1113,7737" coordsize="2003,2003" path="m1113,9740l3117,7737e" filled="f" stroked="t" strokeweight="0.475494pt" strokecolor="#7EFF7E">
              <v:path arrowok="t"/>
            </v:shape>
            <v:shape style="position:absolute;left:1113;top:7737;width:2010;height:2010" coordorigin="1113,7737" coordsize="2010,2010" path="m1113,9747l3123,7737e" filled="f" stroked="t" strokeweight="0.475494pt" strokecolor="#7EFF7E">
              <v:path arrowok="t"/>
            </v:shape>
            <v:shape style="position:absolute;left:1113;top:7737;width:2016;height:2016" coordorigin="1113,7737" coordsize="2016,2016" path="m1113,9753l3129,7737e" filled="f" stroked="t" strokeweight="0.475494pt" strokecolor="#7EFF7E">
              <v:path arrowok="t"/>
            </v:shape>
            <v:shape style="position:absolute;left:1113;top:7737;width:2022;height:2026" coordorigin="1113,7737" coordsize="2022,2026" path="m1113,9762l3136,7737e" filled="f" stroked="t" strokeweight="0.475494pt" strokecolor="#7EFF7E">
              <v:path arrowok="t"/>
            </v:shape>
            <v:shape style="position:absolute;left:1113;top:7737;width:2029;height:2032" coordorigin="1113,7737" coordsize="2029,2032" path="m1113,9769l3142,7737e" filled="f" stroked="t" strokeweight="0.475494pt" strokecolor="#7EFF7E">
              <v:path arrowok="t"/>
            </v:shape>
            <v:shape style="position:absolute;left:1113;top:7737;width:2038;height:2038" coordorigin="1113,7737" coordsize="2038,2038" path="m1113,9775l3151,7737e" filled="f" stroked="t" strokeweight="0.475494pt" strokecolor="#7EFF7E">
              <v:path arrowok="t"/>
            </v:shape>
            <v:shape style="position:absolute;left:1113;top:7737;width:2045;height:2045" coordorigin="1113,7737" coordsize="2045,2045" path="m1113,9781l3158,7737e" filled="f" stroked="t" strokeweight="0.475494pt" strokecolor="#7EFF7E">
              <v:path arrowok="t"/>
            </v:shape>
            <v:shape style="position:absolute;left:1113;top:7737;width:2051;height:2051" coordorigin="1113,7737" coordsize="2051,2051" path="m1113,9788l3164,7737e" filled="f" stroked="t" strokeweight="0.475494pt" strokecolor="#7EFF7E">
              <v:path arrowok="t"/>
            </v:shape>
            <v:shape style="position:absolute;left:1113;top:7737;width:2057;height:2057" coordorigin="1113,7737" coordsize="2057,2057" path="m1113,9794l3171,7737e" filled="f" stroked="t" strokeweight="0.475494pt" strokecolor="#7EFF7E">
              <v:path arrowok="t"/>
            </v:shape>
            <v:shape style="position:absolute;left:1113;top:7737;width:2064;height:2064" coordorigin="1113,7737" coordsize="2064,2064" path="m1113,9800l3177,7737e" filled="f" stroked="t" strokeweight="0.475494pt" strokecolor="#7EFF7E">
              <v:path arrowok="t"/>
            </v:shape>
            <v:shape style="position:absolute;left:1113;top:7737;width:2070;height:2070" coordorigin="1113,7737" coordsize="2070,2070" path="m1113,9807l3183,7737e" filled="f" stroked="t" strokeweight="0.475494pt" strokecolor="#7EFF7E">
              <v:path arrowok="t"/>
            </v:shape>
            <v:shape style="position:absolute;left:1113;top:7737;width:2076;height:2076" coordorigin="1113,7737" coordsize="2076,2076" path="m1113,9813l3190,7737e" filled="f" stroked="t" strokeweight="0.475494pt" strokecolor="#7EFF7E">
              <v:path arrowok="t"/>
            </v:shape>
            <v:shape style="position:absolute;left:1113;top:7737;width:2083;height:2083" coordorigin="1113,7737" coordsize="2083,2083" path="m1113,9819l3196,7737e" filled="f" stroked="t" strokeweight="0.475494pt" strokecolor="#7EFF7E">
              <v:path arrowok="t"/>
            </v:shape>
            <v:shape style="position:absolute;left:1113;top:7737;width:2089;height:2089" coordorigin="1113,7737" coordsize="2089,2089" path="m1113,9826l3202,7737e" filled="f" stroked="t" strokeweight="0.475494pt" strokecolor="#7EFF7E">
              <v:path arrowok="t"/>
            </v:shape>
            <v:shape style="position:absolute;left:1113;top:7737;width:2095;height:2095" coordorigin="1113,7737" coordsize="2095,2095" path="m1113,9832l3209,7737e" filled="f" stroked="t" strokeweight="0.475494pt" strokecolor="#7EFF7E">
              <v:path arrowok="t"/>
            </v:shape>
            <v:shape style="position:absolute;left:1113;top:7737;width:2102;height:2105" coordorigin="1113,7737" coordsize="2102,2105" path="m1113,9842l3215,7737e" filled="f" stroked="t" strokeweight="0.475494pt" strokecolor="#7EFF7E">
              <v:path arrowok="t"/>
            </v:shape>
            <v:shape style="position:absolute;left:1113;top:7737;width:2111;height:2111" coordorigin="1113,7737" coordsize="2111,2111" path="m1113,9848l3224,7737e" filled="f" stroked="t" strokeweight="0.475494pt" strokecolor="#7EFF7E">
              <v:path arrowok="t"/>
            </v:shape>
            <v:shape style="position:absolute;left:1113;top:7737;width:2118;height:2118" coordorigin="1113,7737" coordsize="2118,2118" path="m1113,9854l3231,7737e" filled="f" stroked="t" strokeweight="0.475494pt" strokecolor="#7EFF7E">
              <v:path arrowok="t"/>
            </v:shape>
            <v:shape style="position:absolute;left:1113;top:7737;width:2124;height:2124" coordorigin="1113,7737" coordsize="2124,2124" path="m1113,9861l3237,7737e" filled="f" stroked="t" strokeweight="0.475494pt" strokecolor="#7EFF7E">
              <v:path arrowok="t"/>
            </v:shape>
            <v:shape style="position:absolute;left:1113;top:7737;width:2130;height:2130" coordorigin="1113,7737" coordsize="2130,2130" path="m1113,9867l3243,7737e" filled="f" stroked="t" strokeweight="0.475494pt" strokecolor="#7EFF7E">
              <v:path arrowok="t"/>
            </v:shape>
            <v:shape style="position:absolute;left:1113;top:7737;width:2137;height:2137" coordorigin="1113,7737" coordsize="2137,2137" path="m1113,9873l3250,7737e" filled="f" stroked="t" strokeweight="0.475494pt" strokecolor="#7EFF7E">
              <v:path arrowok="t"/>
            </v:shape>
            <v:shape style="position:absolute;left:1113;top:7737;width:2143;height:2143" coordorigin="1113,7737" coordsize="2143,2143" path="m1113,9880l3256,7737e" filled="f" stroked="t" strokeweight="0.475494pt" strokecolor="#7EFF7E">
              <v:path arrowok="t"/>
            </v:shape>
            <v:shape style="position:absolute;left:1113;top:7737;width:2149;height:2149" coordorigin="1113,7737" coordsize="2149,2149" path="m1113,9886l3262,7737e" filled="f" stroked="t" strokeweight="0.475494pt" strokecolor="#7EFF7E">
              <v:path arrowok="t"/>
            </v:shape>
            <v:shape style="position:absolute;left:1113;top:7737;width:2156;height:2156" coordorigin="1113,7737" coordsize="2156,2156" path="m1113,9892l3269,7737e" filled="f" stroked="t" strokeweight="0.475494pt" strokecolor="#7EFF7E">
              <v:path arrowok="t"/>
            </v:shape>
            <v:shape style="position:absolute;left:1113;top:7737;width:2162;height:2162" coordorigin="1113,7737" coordsize="2162,2162" path="m1113,9899l3275,7737e" filled="f" stroked="t" strokeweight="0.475494pt" strokecolor="#7EFF7E">
              <v:path arrowok="t"/>
            </v:shape>
            <v:shape style="position:absolute;left:1113;top:7737;width:2168;height:2168" coordorigin="1113,7737" coordsize="2168,2168" path="m1113,9905l3281,7737e" filled="f" stroked="t" strokeweight="0.475494pt" strokecolor="#7EFF7E">
              <v:path arrowok="t"/>
            </v:shape>
            <v:shape style="position:absolute;left:1113;top:7737;width:2175;height:2178" coordorigin="1113,7737" coordsize="2175,2178" path="m1113,9915l3288,7737e" filled="f" stroked="t" strokeweight="0.475494pt" strokecolor="#7EFF7E">
              <v:path arrowok="t"/>
            </v:shape>
            <v:shape style="position:absolute;left:1113;top:7737;width:2181;height:2184" coordorigin="1113,7737" coordsize="2181,2184" path="m1113,9921l3294,7737e" filled="f" stroked="t" strokeweight="0.475494pt" strokecolor="#7EFF7E">
              <v:path arrowok="t"/>
            </v:shape>
            <v:shape style="position:absolute;left:1113;top:7737;width:2190;height:2190" coordorigin="1113,7737" coordsize="2190,2190" path="m1113,9927l3304,7737e" filled="f" stroked="t" strokeweight="0.475494pt" strokecolor="#7EFF7E">
              <v:path arrowok="t"/>
            </v:shape>
            <v:shape style="position:absolute;left:1113;top:7737;width:2197;height:2197" coordorigin="1113,7737" coordsize="2197,2197" path="m1113,9934l3310,7737e" filled="f" stroked="t" strokeweight="0.475494pt" strokecolor="#7EFF7E">
              <v:path arrowok="t"/>
            </v:shape>
            <v:shape style="position:absolute;left:1113;top:7737;width:2203;height:2203" coordorigin="1113,7737" coordsize="2203,2203" path="m1113,9940l3316,7737e" filled="f" stroked="t" strokeweight="0.475494pt" strokecolor="#7EFF7E">
              <v:path arrowok="t"/>
            </v:shape>
            <v:shape style="position:absolute;left:1113;top:7737;width:2209;height:2209" coordorigin="1113,7737" coordsize="2209,2209" path="m1113,9946l3323,7737e" filled="f" stroked="t" strokeweight="0.475494pt" strokecolor="#7EFF7E">
              <v:path arrowok="t"/>
            </v:shape>
            <v:shape style="position:absolute;left:1113;top:7737;width:2216;height:2216" coordorigin="1113,7737" coordsize="2216,2216" path="m1113,9953l3329,7737e" filled="f" stroked="t" strokeweight="0.475494pt" strokecolor="#7EFF7E">
              <v:path arrowok="t"/>
            </v:shape>
            <v:shape style="position:absolute;left:1113;top:7737;width:2222;height:2222" coordorigin="1113,7737" coordsize="2222,2222" path="m1113,9959l3335,7737e" filled="f" stroked="t" strokeweight="0.475494pt" strokecolor="#7EFF7E">
              <v:path arrowok="t"/>
            </v:shape>
            <v:shape style="position:absolute;left:1113;top:7737;width:2228;height:2228" coordorigin="1113,7737" coordsize="2228,2228" path="m1113,9965l3342,7737e" filled="f" stroked="t" strokeweight="0.475494pt" strokecolor="#7EFF7E">
              <v:path arrowok="t"/>
            </v:shape>
            <v:shape style="position:absolute;left:1113;top:7737;width:2235;height:2235" coordorigin="1113,7737" coordsize="2235,2235" path="m1113,9972l3348,7737e" filled="f" stroked="t" strokeweight="0.475494pt" strokecolor="#7EFF7E">
              <v:path arrowok="t"/>
            </v:shape>
            <v:shape style="position:absolute;left:1113;top:7737;width:2241;height:2241" coordorigin="1113,7737" coordsize="2241,2241" path="m1113,9978l3354,7737e" filled="f" stroked="t" strokeweight="0.475494pt" strokecolor="#7EFF7E">
              <v:path arrowok="t"/>
            </v:shape>
            <v:shape style="position:absolute;left:1113;top:7737;width:2248;height:2248" coordorigin="1113,7737" coordsize="2248,2248" path="m1113,9984l3361,7737e" filled="f" stroked="t" strokeweight="0.475494pt" strokecolor="#7EFF7E">
              <v:path arrowok="t"/>
            </v:shape>
            <v:shape style="position:absolute;left:1113;top:7737;width:2254;height:2257" coordorigin="1113,7737" coordsize="2254,2257" path="m1113,9994l3367,7737e" filled="f" stroked="t" strokeweight="0.475494pt" strokecolor="#7EFF7E">
              <v:path arrowok="t"/>
            </v:shape>
            <v:shape style="position:absolute;left:1113;top:7737;width:2263;height:2263" coordorigin="1113,7737" coordsize="2263,2263" path="m1113,10000l3377,7737e" filled="f" stroked="t" strokeweight="0.475494pt" strokecolor="#7EFF7E">
              <v:path arrowok="t"/>
            </v:shape>
            <v:shape style="position:absolute;left:1113;top:7737;width:2270;height:2270" coordorigin="1113,7737" coordsize="2270,2270" path="m1113,10007l3383,7737e" filled="f" stroked="t" strokeweight="0.475494pt" strokecolor="#7EFF7E">
              <v:path arrowok="t"/>
            </v:shape>
            <v:shape style="position:absolute;left:1113;top:7737;width:2276;height:2276" coordorigin="1113,7737" coordsize="2276,2276" path="m1113,10013l3389,7737e" filled="f" stroked="t" strokeweight="0.475494pt" strokecolor="#7EFF7E">
              <v:path arrowok="t"/>
            </v:shape>
            <v:shape style="position:absolute;left:1113;top:7737;width:2282;height:2282" coordorigin="1113,7737" coordsize="2282,2282" path="m1113,10019l3396,7737e" filled="f" stroked="t" strokeweight="0.475494pt" strokecolor="#7EFF7E">
              <v:path arrowok="t"/>
            </v:shape>
            <v:shape style="position:absolute;left:1113;top:7737;width:2289;height:2289" coordorigin="1113,7737" coordsize="2289,2289" path="m1113,10026l3402,7737e" filled="f" stroked="t" strokeweight="0.475494pt" strokecolor="#7EFF7E">
              <v:path arrowok="t"/>
            </v:shape>
            <v:shape style="position:absolute;left:1113;top:7737;width:2295;height:2295" coordorigin="1113,7737" coordsize="2295,2295" path="m1113,10032l3408,7737e" filled="f" stroked="t" strokeweight="0.475494pt" strokecolor="#7EFF7E">
              <v:path arrowok="t"/>
            </v:shape>
            <v:shape style="position:absolute;left:1113;top:7737;width:2301;height:2301" coordorigin="1113,7737" coordsize="2301,2301" path="m1113,10038l3415,7737e" filled="f" stroked="t" strokeweight="0.475494pt" strokecolor="#7EFF7E">
              <v:path arrowok="t"/>
            </v:shape>
            <v:shape style="position:absolute;left:1113;top:7737;width:2308;height:2308" coordorigin="1113,7737" coordsize="2308,2308" path="m1113,10045l3421,7737e" filled="f" stroked="t" strokeweight="0.475494pt" strokecolor="#7EFF7E">
              <v:path arrowok="t"/>
            </v:shape>
            <v:shape style="position:absolute;left:1113;top:7737;width:2314;height:2314" coordorigin="1113,7737" coordsize="2314,2314" path="m1113,10051l3427,7737e" filled="f" stroked="t" strokeweight="0.475494pt" strokecolor="#7EFF7E">
              <v:path arrowok="t"/>
            </v:shape>
            <v:shape style="position:absolute;left:1113;top:7737;width:2320;height:2320" coordorigin="1113,7737" coordsize="2320,2320" path="m1113,10057l3434,7737e" filled="f" stroked="t" strokeweight="0.475494pt" strokecolor="#7EFF7E">
              <v:path arrowok="t"/>
            </v:shape>
            <v:shape style="position:absolute;left:1113;top:7737;width:2327;height:2330" coordorigin="1113,7737" coordsize="2327,2330" path="m1113,10067l3440,7737e" filled="f" stroked="t" strokeweight="0.475494pt" strokecolor="#7EFF7E">
              <v:path arrowok="t"/>
            </v:shape>
            <v:shape style="position:absolute;left:1113;top:7737;width:2336;height:2336" coordorigin="1113,7737" coordsize="2336,2336" path="m1113,10073l3449,7737e" filled="f" stroked="t" strokeweight="0.475494pt" strokecolor="#7EFF7E">
              <v:path arrowok="t"/>
            </v:shape>
            <v:shape style="position:absolute;left:1113;top:7737;width:2343;height:2343" coordorigin="1113,7737" coordsize="2343,2343" path="m1113,10079l3456,7737e" filled="f" stroked="t" strokeweight="0.475494pt" strokecolor="#7EFF7E">
              <v:path arrowok="t"/>
            </v:shape>
            <v:shape style="position:absolute;left:1113;top:7737;width:2349;height:2349" coordorigin="1113,7737" coordsize="2349,2349" path="m1113,10086l3462,7737e" filled="f" stroked="t" strokeweight="0.475494pt" strokecolor="#7EFF7E">
              <v:path arrowok="t"/>
            </v:shape>
            <v:shape style="position:absolute;left:1113;top:7737;width:2355;height:2355" coordorigin="1113,7737" coordsize="2355,2355" path="m1113,10092l3468,7737e" filled="f" stroked="t" strokeweight="0.475494pt" strokecolor="#7EFF7E">
              <v:path arrowok="t"/>
            </v:shape>
            <v:shape style="position:absolute;left:1113;top:7737;width:2362;height:2362" coordorigin="1113,7737" coordsize="2362,2362" path="m1113,10098l3475,7737e" filled="f" stroked="t" strokeweight="0.475494pt" strokecolor="#7EFF7E">
              <v:path arrowok="t"/>
            </v:shape>
            <v:shape style="position:absolute;left:1113;top:7737;width:2368;height:2368" coordorigin="1113,7737" coordsize="2368,2368" path="m1113,10105l3481,7737e" filled="f" stroked="t" strokeweight="0.475494pt" strokecolor="#7EFF7E">
              <v:path arrowok="t"/>
            </v:shape>
            <v:shape style="position:absolute;left:1113;top:7737;width:2374;height:2374" coordorigin="1113,7737" coordsize="2374,2374" path="m1113,10111l3487,7737e" filled="f" stroked="t" strokeweight="0.475494pt" strokecolor="#7EFF7E">
              <v:path arrowok="t"/>
            </v:shape>
            <v:shape style="position:absolute;left:1113;top:7737;width:2381;height:2381" coordorigin="1113,7737" coordsize="2381,2381" path="m1113,10117l3494,7737e" filled="f" stroked="t" strokeweight="0.475494pt" strokecolor="#7EFF7E">
              <v:path arrowok="t"/>
            </v:shape>
            <v:shape style="position:absolute;left:1113;top:7737;width:2387;height:2387" coordorigin="1113,7737" coordsize="2387,2387" path="m1113,10124l3500,7737e" filled="f" stroked="t" strokeweight="0.475494pt" strokecolor="#7EFF7E">
              <v:path arrowok="t"/>
            </v:shape>
            <v:shape style="position:absolute;left:1113;top:7737;width:2393;height:2393" coordorigin="1113,7737" coordsize="2393,2393" path="m1113,10130l3507,7737e" filled="f" stroked="t" strokeweight="0.475494pt" strokecolor="#7EFF7E">
              <v:path arrowok="t"/>
            </v:shape>
            <v:shape style="position:absolute;left:1113;top:7737;width:2400;height:2403" coordorigin="1113,7737" coordsize="2400,2403" path="m1113,10140l3513,7737e" filled="f" stroked="t" strokeweight="0.475494pt" strokecolor="#7EFF7E">
              <v:path arrowok="t"/>
            </v:shape>
            <v:shape style="position:absolute;left:1113;top:7737;width:2406;height:2409" coordorigin="1113,7737" coordsize="2406,2409" path="m1113,10146l3519,7737e" filled="f" stroked="t" strokeweight="0.475494pt" strokecolor="#7EFF7E">
              <v:path arrowok="t"/>
            </v:shape>
            <v:shape style="position:absolute;left:1113;top:7737;width:2416;height:2416" coordorigin="1113,7737" coordsize="2416,2416" path="m1113,10152l3529,7737e" filled="f" stroked="t" strokeweight="0.475494pt" strokecolor="#7EFF7E">
              <v:path arrowok="t"/>
            </v:shape>
            <v:shape style="position:absolute;left:1113;top:7737;width:2422;height:2422" coordorigin="1113,7737" coordsize="2422,2422" path="m1113,10159l3535,7737e" filled="f" stroked="t" strokeweight="0.475494pt" strokecolor="#7EFF7E">
              <v:path arrowok="t"/>
            </v:shape>
            <v:shape style="position:absolute;left:1113;top:7737;width:2428;height:2428" coordorigin="1113,7737" coordsize="2428,2428" path="m1113,10165l3541,7737e" filled="f" stroked="t" strokeweight="0.475494pt" strokecolor="#7EFF7E">
              <v:path arrowok="t"/>
            </v:shape>
            <v:shape style="position:absolute;left:1113;top:7737;width:2435;height:2435" coordorigin="1113,7737" coordsize="2435,2435" path="m1113,10171l3548,7737e" filled="f" stroked="t" strokeweight="0.475494pt" strokecolor="#7EFF7E">
              <v:path arrowok="t"/>
            </v:shape>
            <v:shape style="position:absolute;left:1113;top:7737;width:2441;height:2441" coordorigin="1113,7737" coordsize="2441,2441" path="m1113,10178l3554,7737e" filled="f" stroked="t" strokeweight="0.475494pt" strokecolor="#7EFF7E">
              <v:path arrowok="t"/>
            </v:shape>
            <v:shape style="position:absolute;left:1113;top:7737;width:2447;height:2447" coordorigin="1113,7737" coordsize="2447,2447" path="m1113,10184l3560,7737e" filled="f" stroked="t" strokeweight="0.475494pt" strokecolor="#7EFF7E">
              <v:path arrowok="t"/>
            </v:shape>
            <v:shape style="position:absolute;left:1113;top:7737;width:2454;height:2454" coordorigin="1113,7737" coordsize="2454,2454" path="m1113,10190l3567,7737e" filled="f" stroked="t" strokeweight="0.475494pt" strokecolor="#7EFF7E">
              <v:path arrowok="t"/>
            </v:shape>
            <v:shape style="position:absolute;left:1113;top:7737;width:2460;height:2460" coordorigin="1113,7737" coordsize="2460,2460" path="m1113,10197l3573,7737e" filled="f" stroked="t" strokeweight="0.475494pt" strokecolor="#7EFF7E">
              <v:path arrowok="t"/>
            </v:shape>
            <v:shape style="position:absolute;left:1113;top:7737;width:2466;height:2466" coordorigin="1113,7737" coordsize="2466,2466" path="m1113,10203l3579,7737e" filled="f" stroked="t" strokeweight="0.475494pt" strokecolor="#7EFF7E">
              <v:path arrowok="t"/>
            </v:shape>
            <v:shape style="position:absolute;left:1113;top:7737;width:2473;height:2473" coordorigin="1113,7737" coordsize="2473,2473" path="m1113,10209l3586,7737e" filled="f" stroked="t" strokeweight="0.475494pt" strokecolor="#7EFF7E">
              <v:path arrowok="t"/>
            </v:shape>
            <v:shape style="position:absolute;left:1113;top:7737;width:2479;height:2482" coordorigin="1113,7737" coordsize="2479,2482" path="m1113,10219l3592,7737e" filled="f" stroked="t" strokeweight="0.475494pt" strokecolor="#7EFF7E">
              <v:path arrowok="t"/>
            </v:shape>
            <v:shape style="position:absolute;left:1113;top:7737;width:2488;height:2488" coordorigin="1113,7737" coordsize="2488,2488" path="m1113,10225l3602,7737e" filled="f" stroked="t" strokeweight="0.475494pt" strokecolor="#7EFF7E">
              <v:path arrowok="t"/>
            </v:shape>
            <v:shape style="position:absolute;left:1113;top:7737;width:2495;height:2495" coordorigin="1113,7737" coordsize="2495,2495" path="m1113,10232l3608,7737e" filled="f" stroked="t" strokeweight="0.475494pt" strokecolor="#7EFF7E">
              <v:path arrowok="t"/>
            </v:shape>
            <v:shape style="position:absolute;left:1113;top:7737;width:2501;height:2501" coordorigin="1113,7737" coordsize="2501,2501" path="m1113,10238l3614,7737e" filled="f" stroked="t" strokeweight="0.475494pt" strokecolor="#7EFF7E">
              <v:path arrowok="t"/>
            </v:shape>
            <v:shape style="position:absolute;left:1113;top:7737;width:2507;height:2507" coordorigin="1113,7737" coordsize="2507,2507" path="m1113,10244l3621,7737e" filled="f" stroked="t" strokeweight="0.475494pt" strokecolor="#7EFF7E">
              <v:path arrowok="t"/>
            </v:shape>
            <v:shape style="position:absolute;left:1113;top:7737;width:2514;height:2514" coordorigin="1113,7737" coordsize="2514,2514" path="m1113,10251l3627,7737e" filled="f" stroked="t" strokeweight="0.475494pt" strokecolor="#7EFF7E">
              <v:path arrowok="t"/>
            </v:shape>
            <v:shape style="position:absolute;left:1113;top:7737;width:2520;height:2520" coordorigin="1113,7737" coordsize="2520,2520" path="m1113,10257l3633,7737e" filled="f" stroked="t" strokeweight="0.475494pt" strokecolor="#7EFF7E">
              <v:path arrowok="t"/>
            </v:shape>
            <v:shape style="position:absolute;left:1113;top:7737;width:2526;height:2526" coordorigin="1113,7737" coordsize="2526,2526" path="m1113,10263l3640,7737e" filled="f" stroked="t" strokeweight="0.475494pt" strokecolor="#7EFF7E">
              <v:path arrowok="t"/>
            </v:shape>
            <v:shape style="position:absolute;left:1113;top:7737;width:2533;height:2533" coordorigin="1113,7737" coordsize="2533,2533" path="m1113,10270l3646,7737e" filled="f" stroked="t" strokeweight="0.475494pt" strokecolor="#7EFF7E">
              <v:path arrowok="t"/>
            </v:shape>
            <v:shape style="position:absolute;left:1113;top:7737;width:2539;height:2539" coordorigin="1113,7737" coordsize="2539,2539" path="m1113,10276l3652,7737e" filled="f" stroked="t" strokeweight="0.475494pt" strokecolor="#7EFF7E">
              <v:path arrowok="t"/>
            </v:shape>
            <v:shape style="position:absolute;left:1113;top:7737;width:2545;height:2545" coordorigin="1113,7737" coordsize="2545,2545" path="m1113,10282l3659,7737e" filled="f" stroked="t" strokeweight="0.475494pt" strokecolor="#7EFF7E">
              <v:path arrowok="t"/>
            </v:shape>
            <v:shape style="position:absolute;left:1113;top:7737;width:2552;height:2555" coordorigin="1113,7737" coordsize="2552,2555" path="m1113,10292l3665,7737e" filled="f" stroked="t" strokeweight="0.475494pt" strokecolor="#7EFF7E">
              <v:path arrowok="t"/>
            </v:shape>
            <v:shape style="position:absolute;left:1113;top:7737;width:2558;height:2561" coordorigin="1113,7737" coordsize="2558,2561" path="m1113,10298l3671,7737e" filled="f" stroked="t" strokeweight="0.475494pt" strokecolor="#7EFF7E">
              <v:path arrowok="t"/>
            </v:shape>
            <v:shape style="position:absolute;left:1113;top:7737;width:2568;height:2568" coordorigin="1113,7737" coordsize="2568,2568" path="m1113,10304l3681,7737e" filled="f" stroked="t" strokeweight="0.475494pt" strokecolor="#7EFF7E">
              <v:path arrowok="t"/>
            </v:shape>
            <v:shape style="position:absolute;left:1113;top:7737;width:2574;height:2574" coordorigin="1113,7737" coordsize="2574,2574" path="m1113,10311l3687,7737e" filled="f" stroked="t" strokeweight="0.475494pt" strokecolor="#7EFF7E">
              <v:path arrowok="t"/>
            </v:shape>
            <v:shape style="position:absolute;left:1113;top:7737;width:2580;height:2580" coordorigin="1113,7737" coordsize="2580,2580" path="m1113,10317l3694,7737e" filled="f" stroked="t" strokeweight="0.475494pt" strokecolor="#7EFF7E">
              <v:path arrowok="t"/>
            </v:shape>
            <v:shape style="position:absolute;left:1113;top:7737;width:2587;height:2587" coordorigin="1113,7737" coordsize="2587,2587" path="m1113,10324l3700,7737e" filled="f" stroked="t" strokeweight="0.475494pt" strokecolor="#7EFF7E">
              <v:path arrowok="t"/>
            </v:shape>
            <v:shape style="position:absolute;left:1113;top:7737;width:2593;height:2593" coordorigin="1113,7737" coordsize="2593,2593" path="m1113,10330l3706,7737e" filled="f" stroked="t" strokeweight="0.475494pt" strokecolor="#7EFF7E">
              <v:path arrowok="t"/>
            </v:shape>
            <v:shape style="position:absolute;left:1113;top:7737;width:2599;height:2599" coordorigin="1113,7737" coordsize="2599,2599" path="m1113,10336l3713,7737e" filled="f" stroked="t" strokeweight="0.475494pt" strokecolor="#7EFF7E">
              <v:path arrowok="t"/>
            </v:shape>
            <v:shape style="position:absolute;left:1113;top:7737;width:2606;height:2606" coordorigin="1113,7737" coordsize="2606,2606" path="m1113,10343l3719,7737e" filled="f" stroked="t" strokeweight="0.475494pt" strokecolor="#7EFF7E">
              <v:path arrowok="t"/>
            </v:shape>
            <v:shape style="position:absolute;left:1113;top:7737;width:2612;height:2612" coordorigin="1113,7737" coordsize="2612,2612" path="m1113,10349l3725,7737e" filled="f" stroked="t" strokeweight="0.475494pt" strokecolor="#7EFF7E">
              <v:path arrowok="t"/>
            </v:shape>
            <v:shape style="position:absolute;left:1113;top:7737;width:2618;height:2618" coordorigin="1113,7737" coordsize="2618,2618" path="m1113,10355l3732,7737e" filled="f" stroked="t" strokeweight="0.475494pt" strokecolor="#7EFF7E">
              <v:path arrowok="t"/>
            </v:shape>
            <v:shape style="position:absolute;left:1113;top:7737;width:2625;height:2625" coordorigin="1113,7737" coordsize="2625,2625" path="m1113,10362l3738,7737e" filled="f" stroked="t" strokeweight="0.475494pt" strokecolor="#7EFF7E">
              <v:path arrowok="t"/>
            </v:shape>
            <v:shape style="position:absolute;left:1113;top:7737;width:2631;height:2634" coordorigin="1113,7737" coordsize="2631,2634" path="m1113,10371l3744,7737e" filled="f" stroked="t" strokeweight="0.475494pt" strokecolor="#7EFF7E">
              <v:path arrowok="t"/>
            </v:shape>
            <v:shape style="position:absolute;left:1113;top:7737;width:2641;height:2641" coordorigin="1113,7737" coordsize="2641,2641" path="m1113,10377l3754,7737e" filled="f" stroked="t" strokeweight="0.475494pt" strokecolor="#7EFF7E">
              <v:path arrowok="t"/>
            </v:shape>
            <v:shape style="position:absolute;left:1113;top:7737;width:2647;height:2647" coordorigin="1113,7737" coordsize="2647,2647" path="m1113,10384l3760,7737e" filled="f" stroked="t" strokeweight="0.475494pt" strokecolor="#7EFF7E">
              <v:path arrowok="t"/>
            </v:shape>
            <v:shape style="position:absolute;left:1113;top:7737;width:2653;height:2653" coordorigin="1113,7737" coordsize="2653,2653" path="m1113,10390l3766,7737e" filled="f" stroked="t" strokeweight="0.475494pt" strokecolor="#7EFF7E">
              <v:path arrowok="t"/>
            </v:shape>
            <v:shape style="position:absolute;left:1113;top:7737;width:2660;height:2660" coordorigin="1113,7737" coordsize="2660,2660" path="m1113,10396l3773,7737e" filled="f" stroked="t" strokeweight="0.475494pt" strokecolor="#7EFF7E">
              <v:path arrowok="t"/>
            </v:shape>
            <v:shape style="position:absolute;left:1113;top:7737;width:2666;height:2666" coordorigin="1113,7737" coordsize="2666,2666" path="m1113,10403l3779,7737e" filled="f" stroked="t" strokeweight="0.475494pt" strokecolor="#7EFF7E">
              <v:path arrowok="t"/>
            </v:shape>
            <v:shape style="position:absolute;left:1113;top:7737;width:2672;height:2672" coordorigin="1113,7737" coordsize="2672,2672" path="m1113,10409l3785,7737e" filled="f" stroked="t" strokeweight="0.475494pt" strokecolor="#7EFF7E">
              <v:path arrowok="t"/>
            </v:shape>
            <v:shape style="position:absolute;left:1113;top:7737;width:2679;height:2679" coordorigin="1113,7737" coordsize="2679,2679" path="m1113,10415l3792,7737e" filled="f" stroked="t" strokeweight="0.475494pt" strokecolor="#7EFF7E">
              <v:path arrowok="t"/>
            </v:shape>
            <v:shape style="position:absolute;left:1113;top:7737;width:2685;height:2685" coordorigin="1113,7737" coordsize="2685,2685" path="m1113,10422l3798,7737e" filled="f" stroked="t" strokeweight="0.475494pt" strokecolor="#7EFF7E">
              <v:path arrowok="t"/>
            </v:shape>
            <v:shape style="position:absolute;left:1113;top:7737;width:2691;height:2691" coordorigin="1113,7737" coordsize="2691,2691" path="m1113,10428l3804,7737e" filled="f" stroked="t" strokeweight="0.475494pt" strokecolor="#7EFF7E">
              <v:path arrowok="t"/>
            </v:shape>
            <v:shape style="position:absolute;left:1113;top:7737;width:2698;height:2698" coordorigin="1113,7737" coordsize="2698,2698" path="m1113,10434l3811,7737e" filled="f" stroked="t" strokeweight="0.475494pt" strokecolor="#7EFF7E">
              <v:path arrowok="t"/>
            </v:shape>
            <v:shape style="position:absolute;left:1113;top:7737;width:2704;height:2707" coordorigin="1113,7737" coordsize="2704,2707" path="m1113,10444l3817,7737e" filled="f" stroked="t" strokeweight="0.475494pt" strokecolor="#7EFF7E">
              <v:path arrowok="t"/>
            </v:shape>
            <v:shape style="position:absolute;left:1113;top:7737;width:2713;height:2713" coordorigin="1113,7737" coordsize="2713,2713" path="m1113,10450l3827,7737e" filled="f" stroked="t" strokeweight="0.475494pt" strokecolor="#7EFF7E">
              <v:path arrowok="t"/>
            </v:shape>
            <v:shape style="position:absolute;left:1113;top:7737;width:2720;height:2720" coordorigin="1113,7737" coordsize="2720,2720" path="m1113,10457l3833,7737e" filled="f" stroked="t" strokeweight="0.475494pt" strokecolor="#7EFF7E">
              <v:path arrowok="t"/>
            </v:shape>
            <v:shape style="position:absolute;left:1113;top:7737;width:2726;height:2726" coordorigin="1113,7737" coordsize="2726,2726" path="m1113,10463l3839,7737e" filled="f" stroked="t" strokeweight="0.475494pt" strokecolor="#7EFF7E">
              <v:path arrowok="t"/>
            </v:shape>
            <v:shape style="position:absolute;left:1113;top:7737;width:2733;height:2733" coordorigin="1113,7737" coordsize="2733,2733" path="m1113,10469l3846,7737e" filled="f" stroked="t" strokeweight="0.475494pt" strokecolor="#7EFF7E">
              <v:path arrowok="t"/>
            </v:shape>
            <v:shape style="position:absolute;left:1113;top:7737;width:2739;height:2739" coordorigin="1113,7737" coordsize="2739,2739" path="m1113,10476l3852,7737e" filled="f" stroked="t" strokeweight="0.475494pt" strokecolor="#7EFF7E">
              <v:path arrowok="t"/>
            </v:shape>
            <v:shape style="position:absolute;left:1113;top:7737;width:2745;height:2745" coordorigin="1113,7737" coordsize="2745,2745" path="m1113,10482l3858,7737e" filled="f" stroked="t" strokeweight="0.475494pt" strokecolor="#7EFF7E">
              <v:path arrowok="t"/>
            </v:shape>
            <v:shape style="position:absolute;left:1113;top:7737;width:2752;height:2752" coordorigin="1113,7737" coordsize="2752,2752" path="m1113,10488l3865,7737e" filled="f" stroked="t" strokeweight="0.475494pt" strokecolor="#7EFF7E">
              <v:path arrowok="t"/>
            </v:shape>
            <v:shape style="position:absolute;left:1113;top:7737;width:2758;height:2758" coordorigin="1113,7737" coordsize="2758,2758" path="m1113,10495l3871,7737e" filled="f" stroked="t" strokeweight="0.475494pt" strokecolor="#7EFF7E">
              <v:path arrowok="t"/>
            </v:shape>
            <v:shape style="position:absolute;left:1113;top:7737;width:2764;height:2764" coordorigin="1113,7737" coordsize="2764,2764" path="m1113,10501l3877,7737e" filled="f" stroked="t" strokeweight="0.475494pt" strokecolor="#7EFF7E">
              <v:path arrowok="t"/>
            </v:shape>
            <v:shape style="position:absolute;left:1113;top:7737;width:2771;height:2771" coordorigin="1113,7737" coordsize="2771,2771" path="m1113,10507l3884,7737e" filled="f" stroked="t" strokeweight="0.475494pt" strokecolor="#7EFF7E">
              <v:path arrowok="t"/>
            </v:shape>
            <v:shape style="position:absolute;left:1113;top:7737;width:2777;height:2777" coordorigin="1113,7737" coordsize="2777,2777" path="m1113,10514l3890,7737e" filled="f" stroked="t" strokeweight="0.475494pt" strokecolor="#7EFF7E">
              <v:path arrowok="t"/>
            </v:shape>
            <v:shape style="position:absolute;left:1113;top:7737;width:2783;height:2786" coordorigin="1113,7737" coordsize="2783,2786" path="m1113,10523l3896,7737e" filled="f" stroked="t" strokeweight="0.475494pt" strokecolor="#7EFF7E">
              <v:path arrowok="t"/>
            </v:shape>
            <v:shape style="position:absolute;left:1113;top:7737;width:2793;height:2793" coordorigin="1113,7737" coordsize="2793,2793" path="m1113,10530l3906,7737e" filled="f" stroked="t" strokeweight="0.475494pt" strokecolor="#7EFF7E">
              <v:path arrowok="t"/>
            </v:shape>
            <v:shape style="position:absolute;left:1113;top:7737;width:2799;height:2799" coordorigin="1113,7737" coordsize="2799,2799" path="m1113,10536l3912,7737e" filled="f" stroked="t" strokeweight="0.475494pt" strokecolor="#7EFF7E">
              <v:path arrowok="t"/>
            </v:shape>
            <v:shape style="position:absolute;left:1113;top:7737;width:2805;height:2805" coordorigin="1113,7737" coordsize="2805,2805" path="m1113,10542l3919,7737e" filled="f" stroked="t" strokeweight="0.475494pt" strokecolor="#7EFF7E">
              <v:path arrowok="t"/>
            </v:shape>
            <v:shape style="position:absolute;left:1113;top:7737;width:2812;height:2812" coordorigin="1113,7737" coordsize="2812,2812" path="m1113,10549l3925,7737e" filled="f" stroked="t" strokeweight="0.475494pt" strokecolor="#7EFF7E">
              <v:path arrowok="t"/>
            </v:shape>
            <v:shape style="position:absolute;left:1113;top:7737;width:2818;height:2818" coordorigin="1113,7737" coordsize="2818,2818" path="m1113,10555l3931,7737e" filled="f" stroked="t" strokeweight="0.475494pt" strokecolor="#7EFF7E">
              <v:path arrowok="t"/>
            </v:shape>
            <v:shape style="position:absolute;left:1113;top:7737;width:2824;height:2824" coordorigin="1113,7737" coordsize="2824,2824" path="m1113,10561l3938,7737e" filled="f" stroked="t" strokeweight="0.475494pt" strokecolor="#7EFF7E">
              <v:path arrowok="t"/>
            </v:shape>
            <v:shape style="position:absolute;left:1113;top:7737;width:2831;height:2831" coordorigin="1113,7737" coordsize="2831,2831" path="m1113,10568l3944,7737e" filled="f" stroked="t" strokeweight="0.475494pt" strokecolor="#7EFF7E">
              <v:path arrowok="t"/>
            </v:shape>
            <v:shape style="position:absolute;left:1113;top:7737;width:2837;height:2837" coordorigin="1113,7737" coordsize="2837,2837" path="m1113,10574l3950,7737e" filled="f" stroked="t" strokeweight="0.475494pt" strokecolor="#7EFF7E">
              <v:path arrowok="t"/>
            </v:shape>
            <v:shape style="position:absolute;left:1113;top:7737;width:2843;height:2843" coordorigin="1113,7737" coordsize="2843,2843" path="m1113,10580l3957,7737e" filled="f" stroked="t" strokeweight="0.475494pt" strokecolor="#7EFF7E">
              <v:path arrowok="t"/>
            </v:shape>
            <v:shape style="position:absolute;left:1113;top:7737;width:2850;height:2850" coordorigin="1113,7737" coordsize="2850,2850" path="m1113,10587l3963,7737e" filled="f" stroked="t" strokeweight="0.475494pt" strokecolor="#7EFF7E">
              <v:path arrowok="t"/>
            </v:shape>
            <v:shape style="position:absolute;left:1113;top:7737;width:2856;height:2859" coordorigin="1113,7737" coordsize="2856,2859" path="m1113,10596l3969,7737e" filled="f" stroked="t" strokeweight="0.475494pt" strokecolor="#7EFF7E">
              <v:path arrowok="t"/>
            </v:shape>
            <v:shape style="position:absolute;left:1113;top:7737;width:2866;height:2866" coordorigin="1113,7737" coordsize="2866,2866" path="m1113,10602l3979,7737e" filled="f" stroked="t" strokeweight="0.475494pt" strokecolor="#7EFF7E">
              <v:path arrowok="t"/>
            </v:shape>
            <v:shape style="position:absolute;left:1113;top:7737;width:2872;height:2872" coordorigin="1113,7737" coordsize="2872,2872" path="m1113,10609l3985,7737e" filled="f" stroked="t" strokeweight="0.475494pt" strokecolor="#7EFF7E">
              <v:path arrowok="t"/>
            </v:shape>
            <v:shape style="position:absolute;left:1113;top:7737;width:2878;height:2878" coordorigin="1113,7737" coordsize="2878,2878" path="m1113,10615l3992,7737e" filled="f" stroked="t" strokeweight="0.475494pt" strokecolor="#7EFF7E">
              <v:path arrowok="t"/>
            </v:shape>
            <v:shape style="position:absolute;left:1113;top:7737;width:2885;height:2885" coordorigin="1113,7737" coordsize="2885,2885" path="m1113,10621l3998,7737e" filled="f" stroked="t" strokeweight="0.475494pt" strokecolor="#7EFF7E">
              <v:path arrowok="t"/>
            </v:shape>
            <v:shape style="position:absolute;left:1113;top:7737;width:2891;height:2891" coordorigin="1113,7737" coordsize="2891,2891" path="m1113,10628l4004,7737e" filled="f" stroked="t" strokeweight="0.475494pt" strokecolor="#7EFF7E">
              <v:path arrowok="t"/>
            </v:shape>
            <v:shape style="position:absolute;left:1113;top:7737;width:2897;height:2897" coordorigin="1113,7737" coordsize="2897,2897" path="m1113,10634l4011,7737e" filled="f" stroked="t" strokeweight="0.475494pt" strokecolor="#7EFF7E">
              <v:path arrowok="t"/>
            </v:shape>
            <v:shape style="position:absolute;left:1113;top:7737;width:2904;height:2904" coordorigin="1113,7737" coordsize="2904,2904" path="m1113,10641l4017,7737e" filled="f" stroked="t" strokeweight="0.475494pt" strokecolor="#7EFF7E">
              <v:path arrowok="t"/>
            </v:shape>
            <v:shape style="position:absolute;left:1113;top:7737;width:2910;height:2910" coordorigin="1113,7737" coordsize="2910,2910" path="m1113,10647l4023,7737e" filled="f" stroked="t" strokeweight="0.475494pt" strokecolor="#7EFF7E">
              <v:path arrowok="t"/>
            </v:shape>
            <v:shape style="position:absolute;left:1113;top:7737;width:2916;height:2916" coordorigin="1113,7737" coordsize="2916,2916" path="m1113,10653l4030,7737e" filled="f" stroked="t" strokeweight="0.475494pt" strokecolor="#7EFF7E">
              <v:path arrowok="t"/>
            </v:shape>
            <v:shape style="position:absolute;left:1113;top:7737;width:2923;height:2923" coordorigin="1113,7737" coordsize="2923,2923" path="m1113,10660l4036,7737e" filled="f" stroked="t" strokeweight="0.475494pt" strokecolor="#7EFF7E">
              <v:path arrowok="t"/>
            </v:shape>
            <v:shape style="position:absolute;left:1113;top:7737;width:2929;height:2932" coordorigin="1113,7737" coordsize="2929,2932" path="m1113,10669l4042,7737e" filled="f" stroked="t" strokeweight="0.475494pt" strokecolor="#7EFF7E">
              <v:path arrowok="t"/>
            </v:shape>
            <v:shape style="position:absolute;left:1113;top:7737;width:2939;height:2939" coordorigin="1113,7737" coordsize="2939,2939" path="m1113,10675l4052,7737e" filled="f" stroked="t" strokeweight="0.475494pt" strokecolor="#7EFF7E">
              <v:path arrowok="t"/>
            </v:shape>
            <v:shape style="position:absolute;left:1113;top:7737;width:2945;height:2945" coordorigin="1113,7737" coordsize="2945,2945" path="m1113,10682l4058,7737e" filled="f" stroked="t" strokeweight="0.475494pt" strokecolor="#7EFF7E">
              <v:path arrowok="t"/>
            </v:shape>
            <v:shape style="position:absolute;left:1113;top:7737;width:2951;height:2951" coordorigin="1113,7737" coordsize="2951,2951" path="m1113,10688l4064,7737e" filled="f" stroked="t" strokeweight="0.475494pt" strokecolor="#7EFF7E">
              <v:path arrowok="t"/>
            </v:shape>
            <v:shape style="position:absolute;left:1113;top:7737;width:2958;height:2958" coordorigin="1113,7737" coordsize="2958,2958" path="m1113,10694l4071,7737e" filled="f" stroked="t" strokeweight="0.475494pt" strokecolor="#7EFF7E">
              <v:path arrowok="t"/>
            </v:shape>
            <v:shape style="position:absolute;left:1113;top:7737;width:2964;height:2964" coordorigin="1113,7737" coordsize="2964,2964" path="m1113,10701l4077,7737e" filled="f" stroked="t" strokeweight="0.475494pt" strokecolor="#7EFF7E">
              <v:path arrowok="t"/>
            </v:shape>
            <v:shape style="position:absolute;left:1113;top:7737;width:2970;height:2970" coordorigin="1113,7737" coordsize="2970,2970" path="m1113,10707l4083,7737e" filled="f" stroked="t" strokeweight="0.475494pt" strokecolor="#7EFF7E">
              <v:path arrowok="t"/>
            </v:shape>
            <v:shape style="position:absolute;left:1113;top:7737;width:2977;height:2977" coordorigin="1113,7737" coordsize="2977,2977" path="m1113,10713l4090,7737e" filled="f" stroked="t" strokeweight="0.475494pt" strokecolor="#7EFF7E">
              <v:path arrowok="t"/>
            </v:shape>
            <v:shape style="position:absolute;left:1113;top:7737;width:2983;height:2983" coordorigin="1113,7737" coordsize="2983,2983" path="m1113,10720l4096,7737e" filled="f" stroked="t" strokeweight="0.475494pt" strokecolor="#7EFF7E">
              <v:path arrowok="t"/>
            </v:shape>
            <v:shape style="position:absolute;left:1113;top:7737;width:2989;height:2989" coordorigin="1113,7737" coordsize="2989,2989" path="m1113,10726l4102,7737e" filled="f" stroked="t" strokeweight="0.475494pt" strokecolor="#7EFF7E">
              <v:path arrowok="t"/>
            </v:shape>
            <v:shape style="position:absolute;left:1113;top:7737;width:2996;height:2996" coordorigin="1113,7737" coordsize="2996,2996" path="m1113,10732l4109,7737e" filled="f" stroked="t" strokeweight="0.475494pt" strokecolor="#7EFF7E">
              <v:path arrowok="t"/>
            </v:shape>
            <v:shape style="position:absolute;left:1113;top:7737;width:3002;height:3002" coordorigin="1113,7737" coordsize="3002,3002" path="m1113,10739l4115,7737e" filled="f" stroked="t" strokeweight="0.475494pt" strokecolor="#7EFF7E">
              <v:path arrowok="t"/>
            </v:shape>
            <v:shape style="position:absolute;left:1113;top:7737;width:3008;height:3011" coordorigin="1113,7737" coordsize="3008,3011" path="m1113,10748l4121,7737e" filled="f" stroked="t" strokeweight="0.475494pt" strokecolor="#7EFF7E">
              <v:path arrowok="t"/>
            </v:shape>
            <v:shape style="position:absolute;left:1113;top:7737;width:3018;height:3018" coordorigin="1113,7737" coordsize="3018,3018" path="m1113,10755l4131,7737e" filled="f" stroked="t" strokeweight="0.475494pt" strokecolor="#7EFF7E">
              <v:path arrowok="t"/>
            </v:shape>
            <v:shape style="position:absolute;left:1113;top:7737;width:3024;height:3024" coordorigin="1113,7737" coordsize="3024,3024" path="m1113,10761l4137,7737e" filled="f" stroked="t" strokeweight="0.475494pt" strokecolor="#7EFF7E">
              <v:path arrowok="t"/>
            </v:shape>
            <v:shape style="position:absolute;left:1113;top:7737;width:3030;height:3030" coordorigin="1113,7737" coordsize="3030,3030" path="m1113,10767l4144,7737e" filled="f" stroked="t" strokeweight="0.475494pt" strokecolor="#7EFF7E">
              <v:path arrowok="t"/>
            </v:shape>
            <v:shape style="position:absolute;left:1113;top:7737;width:3037;height:3037" coordorigin="1113,7737" coordsize="3037,3037" path="m1113,10774l4150,7737e" filled="f" stroked="t" strokeweight="0.475494pt" strokecolor="#7EFF7E">
              <v:path arrowok="t"/>
            </v:shape>
            <v:shape style="position:absolute;left:1113;top:7737;width:3043;height:3043" coordorigin="1113,7737" coordsize="3043,3043" path="m1113,10780l4156,7737e" filled="f" stroked="t" strokeweight="0.475494pt" strokecolor="#7EFF7E">
              <v:path arrowok="t"/>
            </v:shape>
            <v:shape style="position:absolute;left:1113;top:7737;width:3050;height:3050" coordorigin="1113,7737" coordsize="3050,3050" path="m1113,10786l4163,7737e" filled="f" stroked="t" strokeweight="0.475494pt" strokecolor="#7EFF7E">
              <v:path arrowok="t"/>
            </v:shape>
            <v:shape style="position:absolute;left:1113;top:7737;width:3056;height:3056" coordorigin="1113,7737" coordsize="3056,3056" path="m1113,10793l4169,7737e" filled="f" stroked="t" strokeweight="0.475494pt" strokecolor="#7EFF7E">
              <v:path arrowok="t"/>
            </v:shape>
            <v:shape style="position:absolute;left:1113;top:7737;width:3062;height:3062" coordorigin="1113,7737" coordsize="3062,3062" path="m1113,10799l4175,7737e" filled="f" stroked="t" strokeweight="0.475494pt" strokecolor="#7EFF7E">
              <v:path arrowok="t"/>
            </v:shape>
            <v:shape style="position:absolute;left:1113;top:7737;width:3069;height:3069" coordorigin="1113,7737" coordsize="3069,3069" path="m1113,10805l4182,7737e" filled="f" stroked="t" strokeweight="0.475494pt" strokecolor="#7EFF7E">
              <v:path arrowok="t"/>
            </v:shape>
            <v:shape style="position:absolute;left:1113;top:7737;width:3075;height:3075" coordorigin="1113,7737" coordsize="3075,3075" path="m1113,10812l4188,7737e" filled="f" stroked="t" strokeweight="0.475494pt" strokecolor="#7EFF7E">
              <v:path arrowok="t"/>
            </v:shape>
            <v:shape style="position:absolute;left:1113;top:7737;width:3081;height:3084" coordorigin="1113,7737" coordsize="3081,3084" path="m1113,10821l4194,7737e" filled="f" stroked="t" strokeweight="0.475494pt" strokecolor="#7EFF7E">
              <v:path arrowok="t"/>
            </v:shape>
            <v:shape style="position:absolute;left:1113;top:7737;width:3091;height:3091" coordorigin="1113,7737" coordsize="3091,3091" path="m1113,10828l4204,7737e" filled="f" stroked="t" strokeweight="0.475494pt" strokecolor="#7EFF7E">
              <v:path arrowok="t"/>
            </v:shape>
            <v:shape style="position:absolute;left:1113;top:7737;width:3097;height:3097" coordorigin="1113,7737" coordsize="3097,3097" path="m1113,10834l4210,7737e" filled="f" stroked="t" strokeweight="0.475494pt" strokecolor="#7EFF7E">
              <v:path arrowok="t"/>
            </v:shape>
            <v:shape style="position:absolute;left:1113;top:7737;width:3103;height:3103" coordorigin="1113,7737" coordsize="3103,3103" path="m1113,10840l4217,7737e" filled="f" stroked="t" strokeweight="0.475494pt" strokecolor="#7EFF7E">
              <v:path arrowok="t"/>
            </v:shape>
            <v:shape style="position:absolute;left:1113;top:7737;width:3110;height:3110" coordorigin="1113,7737" coordsize="3110,3110" path="m1113,10847l4223,7737e" filled="f" stroked="t" strokeweight="0.475494pt" strokecolor="#7EFF7E">
              <v:path arrowok="t"/>
            </v:shape>
            <v:shape style="position:absolute;left:1113;top:7737;width:3116;height:3116" coordorigin="1113,7737" coordsize="3116,3116" path="m1113,10853l4229,7737e" filled="f" stroked="t" strokeweight="0.475494pt" strokecolor="#7EFF7E">
              <v:path arrowok="t"/>
            </v:shape>
            <v:shape style="position:absolute;left:1113;top:7737;width:3122;height:3122" coordorigin="1113,7737" coordsize="3122,3122" path="m1113,10859l4236,7737e" filled="f" stroked="t" strokeweight="0.475494pt" strokecolor="#7EFF7E">
              <v:path arrowok="t"/>
            </v:shape>
            <v:shape style="position:absolute;left:1113;top:7737;width:3129;height:3129" coordorigin="1113,7737" coordsize="3129,3129" path="m1113,10866l4242,7737e" filled="f" stroked="t" strokeweight="0.475494pt" strokecolor="#7EFF7E">
              <v:path arrowok="t"/>
            </v:shape>
            <v:shape style="position:absolute;left:1113;top:7737;width:3135;height:3135" coordorigin="1113,7737" coordsize="3135,3135" path="m1113,10872l4248,7737e" filled="f" stroked="t" strokeweight="0.475494pt" strokecolor="#7EFF7E">
              <v:path arrowok="t"/>
            </v:shape>
            <v:shape style="position:absolute;left:1113;top:7737;width:3141;height:3141" coordorigin="1113,7737" coordsize="3141,3141" path="m1113,10878l4255,7737e" filled="f" stroked="t" strokeweight="0.475494pt" strokecolor="#7EFF7E">
              <v:path arrowok="t"/>
            </v:shape>
            <v:shape style="position:absolute;left:1113;top:7737;width:3148;height:3148" coordorigin="1113,7737" coordsize="3148,3148" path="m1113,10885l4261,7737e" filled="f" stroked="t" strokeweight="0.475494pt" strokecolor="#7EFF7E">
              <v:path arrowok="t"/>
            </v:shape>
            <v:shape style="position:absolute;left:1113;top:7737;width:3154;height:3154" coordorigin="1113,7737" coordsize="3154,3154" path="m1113,10891l4267,7737e" filled="f" stroked="t" strokeweight="0.475494pt" strokecolor="#7EFF7E">
              <v:path arrowok="t"/>
            </v:shape>
            <v:shape style="position:absolute;left:1113;top:7737;width:3160;height:3164" coordorigin="1113,7737" coordsize="3160,3164" path="m1113,10900l4274,7737e" filled="f" stroked="t" strokeweight="0.475494pt" strokecolor="#7EFF7E">
              <v:path arrowok="t"/>
            </v:shape>
            <v:shape style="position:absolute;left:1113;top:7737;width:3170;height:3170" coordorigin="1113,7737" coordsize="3170,3170" path="m1113,10907l4283,7737e" filled="f" stroked="t" strokeweight="0.475494pt" strokecolor="#7EFF7E">
              <v:path arrowok="t"/>
            </v:shape>
            <v:shape style="position:absolute;left:1113;top:7737;width:3176;height:3176" coordorigin="1113,7737" coordsize="3176,3176" path="m1113,10913l4289,7737e" filled="f" stroked="t" strokeweight="0.475494pt" strokecolor="#7EFF7E">
              <v:path arrowok="t"/>
            </v:shape>
            <v:shape style="position:absolute;left:1113;top:7737;width:3183;height:3183" coordorigin="1113,7737" coordsize="3183,3183" path="m1113,10919l4296,7737e" filled="f" stroked="t" strokeweight="0.475494pt" strokecolor="#7EFF7E">
              <v:path arrowok="t"/>
            </v:shape>
            <v:shape style="position:absolute;left:1113;top:7737;width:3189;height:3189" coordorigin="1113,7737" coordsize="3189,3189" path="m1113,10926l4302,7737e" filled="f" stroked="t" strokeweight="0.475494pt" strokecolor="#7EFF7E">
              <v:path arrowok="t"/>
            </v:shape>
            <v:shape style="position:absolute;left:1113;top:7737;width:3195;height:3195" coordorigin="1113,7737" coordsize="3195,3195" path="m1113,10932l4309,7737e" filled="f" stroked="t" strokeweight="0.475494pt" strokecolor="#7EFF7E">
              <v:path arrowok="t"/>
            </v:shape>
            <v:shape style="position:absolute;left:1113;top:7737;width:3202;height:3202" coordorigin="1113,7737" coordsize="3202,3202" path="m1113,10938l4315,7737e" filled="f" stroked="t" strokeweight="0.475494pt" strokecolor="#7EFF7E">
              <v:path arrowok="t"/>
            </v:shape>
            <v:shape style="position:absolute;left:1113;top:7737;width:3208;height:3208" coordorigin="1113,7737" coordsize="3208,3208" path="m1113,10945l4321,7737e" filled="f" stroked="t" strokeweight="0.475494pt" strokecolor="#7EFF7E">
              <v:path arrowok="t"/>
            </v:shape>
            <v:shape style="position:absolute;left:1113;top:7737;width:3214;height:3214" coordorigin="1113,7737" coordsize="3214,3214" path="m1113,10951l4328,7737e" filled="f" stroked="t" strokeweight="0.475494pt" strokecolor="#7EFF7E">
              <v:path arrowok="t"/>
            </v:shape>
            <v:shape style="position:absolute;left:1113;top:7737;width:3221;height:3221" coordorigin="1113,7737" coordsize="3221,3221" path="m1113,10958l4334,7737e" filled="f" stroked="t" strokeweight="0.475494pt" strokecolor="#7EFF7E">
              <v:path arrowok="t"/>
            </v:shape>
            <v:shape style="position:absolute;left:1113;top:7737;width:3227;height:3227" coordorigin="1113,7737" coordsize="3227,3227" path="m1113,10964l4340,7737e" filled="f" stroked="t" strokeweight="0.475494pt" strokecolor="#7EFF7E">
              <v:path arrowok="t"/>
            </v:shape>
            <v:shape style="position:absolute;left:1113;top:7737;width:3233;height:3237" coordorigin="1113,7737" coordsize="3233,3237" path="m1113,10973l4347,7737e" filled="f" stroked="t" strokeweight="0.475494pt" strokecolor="#7EFF7E">
              <v:path arrowok="t"/>
            </v:shape>
            <v:shape style="position:absolute;left:1113;top:7737;width:3243;height:3243" coordorigin="1113,7737" coordsize="3243,3243" path="m1113,10980l4356,7737e" filled="f" stroked="t" strokeweight="0.475494pt" strokecolor="#7EFF7E">
              <v:path arrowok="t"/>
            </v:shape>
            <v:shape style="position:absolute;left:1113;top:7737;width:3249;height:3249" coordorigin="1113,7737" coordsize="3249,3249" path="m1113,10986l4362,7737e" filled="f" stroked="t" strokeweight="0.475494pt" strokecolor="#7EFF7E">
              <v:path arrowok="t"/>
            </v:shape>
            <v:shape style="position:absolute;left:1113;top:7737;width:3256;height:3256" coordorigin="1113,7737" coordsize="3256,3256" path="m1113,10992l4369,7737e" filled="f" stroked="t" strokeweight="0.475494pt" strokecolor="#7EFF7E">
              <v:path arrowok="t"/>
            </v:shape>
            <v:shape style="position:absolute;left:1113;top:7737;width:3262;height:3262" coordorigin="1113,7737" coordsize="3262,3262" path="m1113,10999l4375,7737e" filled="f" stroked="t" strokeweight="0.475494pt" strokecolor="#7EFF7E">
              <v:path arrowok="t"/>
            </v:shape>
            <v:shape style="position:absolute;left:1113;top:7737;width:3268;height:3268" coordorigin="1113,7737" coordsize="3268,3268" path="m1113,11005l4381,7737e" filled="f" stroked="t" strokeweight="0.475494pt" strokecolor="#7EFF7E">
              <v:path arrowok="t"/>
            </v:shape>
            <v:shape style="position:absolute;left:1113;top:7737;width:3275;height:3275" coordorigin="1113,7737" coordsize="3275,3275" path="m1113,11011l4388,7737e" filled="f" stroked="t" strokeweight="0.475494pt" strokecolor="#7EFF7E">
              <v:path arrowok="t"/>
            </v:shape>
            <v:shape style="position:absolute;left:1113;top:7737;width:3281;height:3281" coordorigin="1113,7737" coordsize="3281,3281" path="m1113,11018l4394,7737e" filled="f" stroked="t" strokeweight="0.475494pt" strokecolor="#7EFF7E">
              <v:path arrowok="t"/>
            </v:shape>
            <v:shape style="position:absolute;left:1113;top:7737;width:3287;height:3287" coordorigin="1113,7737" coordsize="3287,3287" path="m1113,11024l4400,7737e" filled="f" stroked="t" strokeweight="0.475494pt" strokecolor="#7EFF7E">
              <v:path arrowok="t"/>
            </v:shape>
            <v:shape style="position:absolute;left:1113;top:7737;width:3294;height:3294" coordorigin="1113,7737" coordsize="3294,3294" path="m1113,11030l4407,7737e" filled="f" stroked="t" strokeweight="0.475494pt" strokecolor="#7EFF7E">
              <v:path arrowok="t"/>
            </v:shape>
            <v:shape style="position:absolute;left:1113;top:7737;width:3300;height:3300" coordorigin="1113,7737" coordsize="3300,3300" path="m1113,11037l4413,7737e" filled="f" stroked="t" strokeweight="0.475494pt" strokecolor="#7EFF7E">
              <v:path arrowok="t"/>
            </v:shape>
            <v:shape style="position:absolute;left:1113;top:7737;width:3306;height:3309" coordorigin="1113,7737" coordsize="3306,3309" path="m1113,11046l4419,7737e" filled="f" stroked="t" strokeweight="0.475494pt" strokecolor="#7EFF7E">
              <v:path arrowok="t"/>
            </v:shape>
            <v:shape style="position:absolute;left:1113;top:7737;width:3316;height:3316" coordorigin="1113,7737" coordsize="3316,3316" path="m1113,11053l4429,7737e" filled="f" stroked="t" strokeweight="0.475494pt" strokecolor="#7EFF7E">
              <v:path arrowok="t"/>
            </v:shape>
            <v:shape style="position:absolute;left:1113;top:7737;width:3322;height:3322" coordorigin="1113,7737" coordsize="3322,3322" path="m1113,11059l4435,7737e" filled="f" stroked="t" strokeweight="0.475494pt" strokecolor="#7EFF7E">
              <v:path arrowok="t"/>
            </v:shape>
            <v:shape style="position:absolute;left:1113;top:7737;width:3328;height:3328" coordorigin="1113,7737" coordsize="3328,3328" path="m1113,11065l4442,7737e" filled="f" stroked="t" strokeweight="0.475494pt" strokecolor="#7EFF7E">
              <v:path arrowok="t"/>
            </v:shape>
            <v:shape style="position:absolute;left:1113;top:7737;width:3335;height:3335" coordorigin="1113,7737" coordsize="3335,3335" path="m1113,11072l4448,7737e" filled="f" stroked="t" strokeweight="0.475494pt" strokecolor="#7EFF7E">
              <v:path arrowok="t"/>
            </v:shape>
            <v:shape style="position:absolute;left:1113;top:7737;width:3341;height:3341" coordorigin="1113,7737" coordsize="3341,3341" path="m1113,11078l4454,7737e" filled="f" stroked="t" strokeweight="0.475494pt" strokecolor="#7EFF7E">
              <v:path arrowok="t"/>
            </v:shape>
            <v:shape style="position:absolute;left:1113;top:7737;width:3347;height:3347" coordorigin="1113,7737" coordsize="3347,3347" path="m1113,11084l4461,7737e" filled="f" stroked="t" strokeweight="0.475494pt" strokecolor="#7EFF7E">
              <v:path arrowok="t"/>
            </v:shape>
            <v:shape style="position:absolute;left:1113;top:7737;width:3354;height:3354" coordorigin="1113,7737" coordsize="3354,3354" path="m1113,11091l4467,7737e" filled="f" stroked="t" strokeweight="0.475494pt" strokecolor="#7EFF7E">
              <v:path arrowok="t"/>
            </v:shape>
            <v:shape style="position:absolute;left:1113;top:7737;width:3360;height:3360" coordorigin="1113,7737" coordsize="3360,3360" path="m1113,11097l4473,7737e" filled="f" stroked="t" strokeweight="0.475494pt" strokecolor="#7EFF7E">
              <v:path arrowok="t"/>
            </v:shape>
            <v:shape style="position:absolute;left:1113;top:7737;width:3367;height:3367" coordorigin="1113,7737" coordsize="3367,3367" path="m1113,11103l4480,7737e" filled="f" stroked="t" strokeweight="0.475494pt" strokecolor="#7EFF7E">
              <v:path arrowok="t"/>
            </v:shape>
            <v:shape style="position:absolute;left:1113;top:7737;width:3373;height:3373" coordorigin="1113,7737" coordsize="3373,3373" path="m1113,11110l4486,7737e" filled="f" stroked="t" strokeweight="0.475494pt" strokecolor="#7EFF7E">
              <v:path arrowok="t"/>
            </v:shape>
            <v:shape style="position:absolute;left:1113;top:7737;width:3379;height:3379" coordorigin="1113,7737" coordsize="3379,3379" path="m1113,11116l4492,7737e" filled="f" stroked="t" strokeweight="0.475494pt" strokecolor="#7EFF7E">
              <v:path arrowok="t"/>
            </v:shape>
            <v:shape style="position:absolute;left:1113;top:7737;width:3386;height:3389" coordorigin="1113,7737" coordsize="3386,3389" path="m1113,11126l4499,7737e" filled="f" stroked="t" strokeweight="0.475494pt" strokecolor="#7EFF7E">
              <v:path arrowok="t"/>
            </v:shape>
            <v:shape style="position:absolute;left:1113;top:7737;width:3395;height:3395" coordorigin="1113,7737" coordsize="3395,3395" path="m1113,11132l4508,7737e" filled="f" stroked="t" strokeweight="0.475494pt" strokecolor="#7EFF7E">
              <v:path arrowok="t"/>
            </v:shape>
            <v:shape style="position:absolute;left:1113;top:7737;width:3401;height:3401" coordorigin="1113,7737" coordsize="3401,3401" path="m1113,11138l4515,7737e" filled="f" stroked="t" strokeweight="0.475494pt" strokecolor="#7EFF7E">
              <v:path arrowok="t"/>
            </v:shape>
            <v:shape style="position:absolute;left:1113;top:7737;width:3408;height:3408" coordorigin="1113,7737" coordsize="3408,3408" path="m1113,11145l4521,7737e" filled="f" stroked="t" strokeweight="0.475494pt" strokecolor="#7EFF7E">
              <v:path arrowok="t"/>
            </v:shape>
            <v:shape style="position:absolute;left:1113;top:7737;width:3414;height:3414" coordorigin="1113,7737" coordsize="3414,3414" path="m1113,11151l4527,7737e" filled="f" stroked="t" strokeweight="0.475494pt" strokecolor="#7EFF7E">
              <v:path arrowok="t"/>
            </v:shape>
            <v:shape style="position:absolute;left:1113;top:7737;width:3420;height:3420" coordorigin="1113,7737" coordsize="3420,3420" path="m1113,11157l4534,7737e" filled="f" stroked="t" strokeweight="0.475494pt" strokecolor="#7EFF7E">
              <v:path arrowok="t"/>
            </v:shape>
            <v:shape style="position:absolute;left:1113;top:7737;width:3427;height:3427" coordorigin="1113,7737" coordsize="3427,3427" path="m1113,11164l4540,7737e" filled="f" stroked="t" strokeweight="0.475494pt" strokecolor="#7EFF7E">
              <v:path arrowok="t"/>
            </v:shape>
            <v:shape style="position:absolute;left:1113;top:7737;width:3433;height:3433" coordorigin="1113,7737" coordsize="3433,3433" path="m1113,11170l4546,7737e" filled="f" stroked="t" strokeweight="0.475494pt" strokecolor="#7EFF7E">
              <v:path arrowok="t"/>
            </v:shape>
            <v:shape style="position:absolute;left:1113;top:7737;width:3439;height:3439" coordorigin="1113,7737" coordsize="3439,3439" path="m1113,11176l4553,7737e" filled="f" stroked="t" strokeweight="0.475494pt" strokecolor="#7EFF7E">
              <v:path arrowok="t"/>
            </v:shape>
            <v:shape style="position:absolute;left:1113;top:7737;width:3446;height:3446" coordorigin="1113,7737" coordsize="3446,3446" path="m1113,11183l4559,7737e" filled="f" stroked="t" strokeweight="0.475494pt" strokecolor="#7EFF7E">
              <v:path arrowok="t"/>
            </v:shape>
            <v:shape style="position:absolute;left:1113;top:7737;width:3452;height:3452" coordorigin="1113,7737" coordsize="3452,3452" path="m1113,11189l4565,7737e" filled="f" stroked="t" strokeweight="0.475494pt" strokecolor="#7EFF7E">
              <v:path arrowok="t"/>
            </v:shape>
            <v:shape style="position:absolute;left:1113;top:7737;width:3458;height:3462" coordorigin="1113,7737" coordsize="3458,3462" path="m1113,11198l4572,7737e" filled="f" stroked="t" strokeweight="0.475494pt" strokecolor="#7EFF7E">
              <v:path arrowok="t"/>
            </v:shape>
            <v:shape style="position:absolute;left:1113;top:7737;width:3468;height:3468" coordorigin="1113,7737" coordsize="3468,3468" path="m1113,11205l4581,7737e" filled="f" stroked="t" strokeweight="0.475494pt" strokecolor="#7EFF7E">
              <v:path arrowok="t"/>
            </v:shape>
            <v:shape style="position:absolute;left:1113;top:7737;width:3474;height:3474" coordorigin="1113,7737" coordsize="3474,3474" path="m1113,11211l4587,7737e" filled="f" stroked="t" strokeweight="0.475494pt" strokecolor="#7EFF7E">
              <v:path arrowok="t"/>
            </v:shape>
            <v:shape style="position:absolute;left:1113;top:7737;width:3481;height:3481" coordorigin="1113,7737" coordsize="3481,3481" path="m1113,11217l4594,7737e" filled="f" stroked="t" strokeweight="0.475494pt" strokecolor="#7EFF7E">
              <v:path arrowok="t"/>
            </v:shape>
            <v:shape style="position:absolute;left:1113;top:7737;width:3487;height:3487" coordorigin="1113,7737" coordsize="3487,3487" path="m1113,11224l4600,7737e" filled="f" stroked="t" strokeweight="0.475494pt" strokecolor="#7EFF7E">
              <v:path arrowok="t"/>
            </v:shape>
            <v:shape style="position:absolute;left:1113;top:7737;width:3493;height:3493" coordorigin="1113,7737" coordsize="3493,3493" path="m1113,11230l4606,7737e" filled="f" stroked="t" strokeweight="0.475494pt" strokecolor="#7EFF7E">
              <v:path arrowok="t"/>
            </v:shape>
            <v:shape style="position:absolute;left:1113;top:7737;width:3500;height:3500" coordorigin="1113,7737" coordsize="3500,3500" path="m1113,11236l4613,7737e" filled="f" stroked="t" strokeweight="0.475494pt" strokecolor="#7EFF7E">
              <v:path arrowok="t"/>
            </v:shape>
            <v:shape style="position:absolute;left:1113;top:7737;width:3506;height:3506" coordorigin="1113,7737" coordsize="3506,3506" path="m1113,11243l4619,7737e" filled="f" stroked="t" strokeweight="0.475494pt" strokecolor="#7EFF7E">
              <v:path arrowok="t"/>
            </v:shape>
            <v:shape style="position:absolute;left:1113;top:7737;width:3512;height:3512" coordorigin="1113,7737" coordsize="3512,3512" path="m1113,11249l4626,7737e" filled="f" stroked="t" strokeweight="0.475494pt" strokecolor="#7EFF7E">
              <v:path arrowok="t"/>
            </v:shape>
            <v:shape style="position:absolute;left:1113;top:7737;width:3519;height:3519" coordorigin="1113,7737" coordsize="3519,3519" path="m1113,11255l4632,7737e" filled="f" stroked="t" strokeweight="0.475494pt" strokecolor="#7EFF7E">
              <v:path arrowok="t"/>
            </v:shape>
            <v:shape style="position:absolute;left:1113;top:7737;width:3525;height:3525" coordorigin="1113,7737" coordsize="3525,3525" path="m1113,11262l4638,7737e" filled="f" stroked="t" strokeweight="0.475494pt" strokecolor="#7EFF7E">
              <v:path arrowok="t"/>
            </v:shape>
            <v:shape style="position:absolute;left:1113;top:7737;width:3531;height:3531" coordorigin="1113,7737" coordsize="3531,3531" path="m1113,11268l4645,7737e" filled="f" stroked="t" strokeweight="0.475494pt" strokecolor="#7EFF7E">
              <v:path arrowok="t"/>
            </v:shape>
            <v:shape style="position:absolute;left:1113;top:7737;width:3541;height:3541" coordorigin="1113,7737" coordsize="3541,3541" path="m1113,11278l4654,7737e" filled="f" stroked="t" strokeweight="0.475494pt" strokecolor="#7EFF7E">
              <v:path arrowok="t"/>
            </v:shape>
            <v:shape style="position:absolute;left:1113;top:7737;width:3547;height:3547" coordorigin="1113,7737" coordsize="3547,3547" path="m1113,11284l4660,7737e" filled="f" stroked="t" strokeweight="0.475494pt" strokecolor="#7EFF7E">
              <v:path arrowok="t"/>
            </v:shape>
            <v:shape style="position:absolute;left:1113;top:7737;width:3554;height:3554" coordorigin="1113,7737" coordsize="3554,3554" path="m1113,11290l4667,7737e" filled="f" stroked="t" strokeweight="0.475494pt" strokecolor="#7EFF7E">
              <v:path arrowok="t"/>
            </v:shape>
            <v:shape style="position:absolute;left:1113;top:7737;width:3560;height:3560" coordorigin="1113,7737" coordsize="3560,3560" path="m1113,11297l4673,7737e" filled="f" stroked="t" strokeweight="0.475494pt" strokecolor="#7EFF7E">
              <v:path arrowok="t"/>
            </v:shape>
            <v:shape style="position:absolute;left:1113;top:7737;width:3566;height:3566" coordorigin="1113,7737" coordsize="3566,3566" path="m1113,11303l4679,7737e" filled="f" stroked="t" strokeweight="0.475494pt" strokecolor="#7EFF7E">
              <v:path arrowok="t"/>
            </v:shape>
            <v:shape style="position:absolute;left:1113;top:7737;width:3573;height:3573" coordorigin="1113,7737" coordsize="3573,3573" path="m1113,11309l4686,7737e" filled="f" stroked="t" strokeweight="0.475494pt" strokecolor="#7EFF7E">
              <v:path arrowok="t"/>
            </v:shape>
            <v:shape style="position:absolute;left:1113;top:7737;width:3579;height:3579" coordorigin="1113,7737" coordsize="3579,3579" path="m1113,11316l4692,7737e" filled="f" stroked="t" strokeweight="0.475494pt" strokecolor="#7EFF7E">
              <v:path arrowok="t"/>
            </v:shape>
            <v:shape style="position:absolute;left:1113;top:7737;width:3585;height:3585" coordorigin="1113,7737" coordsize="3585,3585" path="m1113,11322l4698,7737e" filled="f" stroked="t" strokeweight="0.475494pt" strokecolor="#7EFF7E">
              <v:path arrowok="t"/>
            </v:shape>
            <v:shape style="position:absolute;left:1113;top:7737;width:3592;height:3592" coordorigin="1113,7737" coordsize="3592,3592" path="m1113,11328l4705,7737e" filled="f" stroked="t" strokeweight="0.475494pt" strokecolor="#7EFF7E">
              <v:path arrowok="t"/>
            </v:shape>
            <v:shape style="position:absolute;left:1113;top:7737;width:3598;height:3598" coordorigin="1113,7737" coordsize="3598,3598" path="m1113,11335l4711,7737e" filled="f" stroked="t" strokeweight="0.475494pt" strokecolor="#7EFF7E">
              <v:path arrowok="t"/>
            </v:shape>
            <v:shape style="position:absolute;left:1113;top:7737;width:3604;height:3604" coordorigin="1113,7737" coordsize="3604,3604" path="m1113,11341l4717,7737e" filled="f" stroked="t" strokeweight="0.475494pt" strokecolor="#7EFF7E">
              <v:path arrowok="t"/>
            </v:shape>
            <v:shape style="position:absolute;left:1113;top:7737;width:3611;height:3614" coordorigin="1113,7737" coordsize="3611,3614" path="m1113,11351l4724,7737e" filled="f" stroked="t" strokeweight="0.475494pt" strokecolor="#7EFF7E">
              <v:path arrowok="t"/>
            </v:shape>
            <v:shape style="position:absolute;left:1113;top:7737;width:3620;height:3620" coordorigin="1113,7737" coordsize="3620,3620" path="m1113,11357l4733,7737e" filled="f" stroked="t" strokeweight="0.475494pt" strokecolor="#7EFF7E">
              <v:path arrowok="t"/>
            </v:shape>
            <v:shape style="position:absolute;left:1113;top:7737;width:3626;height:3626" coordorigin="1113,7737" coordsize="3626,3626" path="m1113,11363l4740,7737e" filled="f" stroked="t" strokeweight="0.475494pt" strokecolor="#7EFF7E">
              <v:path arrowok="t"/>
            </v:shape>
            <v:shape style="position:absolute;left:1113;top:7737;width:3633;height:3633" coordorigin="1113,7737" coordsize="3633,3633" path="m1113,11370l4746,7737e" filled="f" stroked="t" strokeweight="0.475494pt" strokecolor="#7EFF7E">
              <v:path arrowok="t"/>
            </v:shape>
            <v:shape style="position:absolute;left:1113;top:7737;width:3639;height:3639" coordorigin="1113,7737" coordsize="3639,3639" path="m1113,11376l4752,7737e" filled="f" stroked="t" strokeweight="0.475494pt" strokecolor="#7EFF7E">
              <v:path arrowok="t"/>
            </v:shape>
            <v:shape style="position:absolute;left:1113;top:7737;width:3645;height:3645" coordorigin="1113,7737" coordsize="3645,3645" path="m1113,11382l4759,7737e" filled="f" stroked="t" strokeweight="0.475494pt" strokecolor="#7EFF7E">
              <v:path arrowok="t"/>
            </v:shape>
            <v:shape style="position:absolute;left:1113;top:7737;width:3652;height:3652" coordorigin="1113,7737" coordsize="3652,3652" path="m1113,11389l4765,7737e" filled="f" stroked="t" strokeweight="0.475494pt" strokecolor="#7EFF7E">
              <v:path arrowok="t"/>
            </v:shape>
            <v:shape style="position:absolute;left:1113;top:7737;width:3658;height:3658" coordorigin="1113,7737" coordsize="3658,3658" path="m1113,11395l4771,7737e" filled="f" stroked="t" strokeweight="0.475494pt" strokecolor="#7EFF7E">
              <v:path arrowok="t"/>
            </v:shape>
            <v:shape style="position:absolute;left:1113;top:7737;width:3664;height:3664" coordorigin="1113,7737" coordsize="3664,3664" path="m1113,11401l4778,7737e" filled="f" stroked="t" strokeweight="0.475494pt" strokecolor="#7EFF7E">
              <v:path arrowok="t"/>
            </v:shape>
            <v:shape style="position:absolute;left:1113;top:7737;width:3671;height:3671" coordorigin="1113,7737" coordsize="3671,3671" path="m1113,11408l4784,7737e" filled="f" stroked="t" strokeweight="0.475494pt" strokecolor="#7EFF7E">
              <v:path arrowok="t"/>
            </v:shape>
            <v:shape style="position:absolute;left:1113;top:7737;width:3677;height:3677" coordorigin="1113,7737" coordsize="3677,3677" path="m1113,11414l4790,7737e" filled="f" stroked="t" strokeweight="0.475494pt" strokecolor="#7EFF7E">
              <v:path arrowok="t"/>
            </v:shape>
            <v:shape style="position:absolute;left:1113;top:7737;width:3683;height:3687" coordorigin="1113,7737" coordsize="3683,3687" path="m1113,11423l4797,7737e" filled="f" stroked="t" strokeweight="0.475494pt" strokecolor="#7EFF7E">
              <v:path arrowok="t"/>
            </v:shape>
            <v:shape style="position:absolute;left:1113;top:7737;width:3693;height:3693" coordorigin="1113,7737" coordsize="3693,3693" path="m1113,11430l4806,7737e" filled="f" stroked="t" strokeweight="0.475494pt" strokecolor="#7EFF7E">
              <v:path arrowok="t"/>
            </v:shape>
            <v:shape style="position:absolute;left:1113;top:7737;width:3699;height:3699" coordorigin="1113,7737" coordsize="3699,3699" path="m1113,11436l4813,7737e" filled="f" stroked="t" strokeweight="0.475494pt" strokecolor="#7EFF7E">
              <v:path arrowok="t"/>
            </v:shape>
            <v:shape style="position:absolute;left:1113;top:7737;width:3706;height:3706" coordorigin="1113,7737" coordsize="3706,3706" path="m1113,11443l4819,7737e" filled="f" stroked="t" strokeweight="0.475494pt" strokecolor="#7EFF7E">
              <v:path arrowok="t"/>
            </v:shape>
            <v:shape style="position:absolute;left:1113;top:7737;width:3712;height:3712" coordorigin="1113,7737" coordsize="3712,3712" path="m1113,11449l4825,7737e" filled="f" stroked="t" strokeweight="0.475494pt" strokecolor="#7EFF7E">
              <v:path arrowok="t"/>
            </v:shape>
            <v:shape style="position:absolute;left:1113;top:7737;width:3718;height:3718" coordorigin="1113,7737" coordsize="3718,3718" path="m1113,11455l4832,7737e" filled="f" stroked="t" strokeweight="0.475494pt" strokecolor="#7EFF7E">
              <v:path arrowok="t"/>
            </v:shape>
            <v:shape style="position:absolute;left:1113;top:7737;width:3725;height:3725" coordorigin="1113,7737" coordsize="3725,3725" path="m1113,11462l4838,7737e" filled="f" stroked="t" strokeweight="0.475494pt" strokecolor="#7EFF7E">
              <v:path arrowok="t"/>
            </v:shape>
            <v:shape style="position:absolute;left:1113;top:7737;width:3731;height:3731" coordorigin="1113,7737" coordsize="3731,3731" path="m1113,11468l4844,7737e" filled="f" stroked="t" strokeweight="0.475494pt" strokecolor="#7EFF7E">
              <v:path arrowok="t"/>
            </v:shape>
            <v:shape style="position:absolute;left:1113;top:7737;width:3737;height:3737" coordorigin="1113,7737" coordsize="3737,3737" path="m1113,11474l4851,7737e" filled="f" stroked="t" strokeweight="0.475494pt" strokecolor="#7EFF7E">
              <v:path arrowok="t"/>
            </v:shape>
            <v:shape style="position:absolute;left:1113;top:7737;width:3744;height:3744" coordorigin="1113,7737" coordsize="3744,3744" path="m1113,11481l4857,7737e" filled="f" stroked="t" strokeweight="0.475494pt" strokecolor="#7EFF7E">
              <v:path arrowok="t"/>
            </v:shape>
            <v:shape style="position:absolute;left:1113;top:7737;width:3750;height:3750" coordorigin="1113,7737" coordsize="3750,3750" path="m1113,11487l4863,7737e" filled="f" stroked="t" strokeweight="0.475494pt" strokecolor="#7EFF7E">
              <v:path arrowok="t"/>
            </v:shape>
            <v:shape style="position:absolute;left:1113;top:7737;width:3756;height:3756" coordorigin="1113,7737" coordsize="3756,3756" path="m1113,11493l4870,7737e" filled="f" stroked="t" strokeweight="0.475494pt" strokecolor="#7EFF7E">
              <v:path arrowok="t"/>
            </v:shape>
            <v:shape style="position:absolute;left:1113;top:7737;width:3763;height:3766" coordorigin="1113,7737" coordsize="3763,3766" path="m1113,11503l4876,7737e" filled="f" stroked="t" strokeweight="0.475494pt" strokecolor="#7EFF7E">
              <v:path arrowok="t"/>
            </v:shape>
            <v:shape style="position:absolute;left:1113;top:7737;width:3772;height:3772" coordorigin="1113,7737" coordsize="3772,3772" path="m1113,11509l4885,7737e" filled="f" stroked="t" strokeweight="0.475494pt" strokecolor="#7EFF7E">
              <v:path arrowok="t"/>
            </v:shape>
            <v:shape style="position:absolute;left:1113;top:7737;width:3779;height:3779" coordorigin="1113,7737" coordsize="3779,3779" path="m1113,11515l4892,7737e" filled="f" stroked="t" strokeweight="0.475494pt" strokecolor="#7EFF7E">
              <v:path arrowok="t"/>
            </v:shape>
            <v:shape style="position:absolute;left:1113;top:7737;width:3785;height:3785" coordorigin="1113,7737" coordsize="3785,3785" path="m1113,11522l4898,7737e" filled="f" stroked="t" strokeweight="0.475494pt" strokecolor="#7EFF7E">
              <v:path arrowok="t"/>
            </v:shape>
            <v:shape style="position:absolute;left:1113;top:7737;width:3791;height:3791" coordorigin="1113,7737" coordsize="3791,3791" path="m1113,11528l4904,7737e" filled="f" stroked="t" strokeweight="0.475494pt" strokecolor="#7EFF7E">
              <v:path arrowok="t"/>
            </v:shape>
            <v:shape style="position:absolute;left:1113;top:7737;width:3798;height:3798" coordorigin="1113,7737" coordsize="3798,3798" path="m1113,11534l4911,7737e" filled="f" stroked="t" strokeweight="0.475494pt" strokecolor="#7EFF7E">
              <v:path arrowok="t"/>
            </v:shape>
            <v:shape style="position:absolute;left:1113;top:7737;width:3804;height:3804" coordorigin="1113,7737" coordsize="3804,3804" path="m1113,11541l4917,7737e" filled="f" stroked="t" strokeweight="0.475494pt" strokecolor="#7EFF7E">
              <v:path arrowok="t"/>
            </v:shape>
            <v:shape style="position:absolute;left:1113;top:7737;width:3810;height:3810" coordorigin="1113,7737" coordsize="3810,3810" path="m1113,11547l4923,7737e" filled="f" stroked="t" strokeweight="0.475494pt" strokecolor="#7EFF7E">
              <v:path arrowok="t"/>
            </v:shape>
            <v:shape style="position:absolute;left:1113;top:7737;width:3817;height:3817" coordorigin="1113,7737" coordsize="3817,3817" path="m1113,11553l4930,7737e" filled="f" stroked="t" strokeweight="0.475494pt" strokecolor="#7EFF7E">
              <v:path arrowok="t"/>
            </v:shape>
            <v:shape style="position:absolute;left:1113;top:7737;width:3823;height:3823" coordorigin="1113,7737" coordsize="3823,3823" path="m1113,11560l4936,7737e" filled="f" stroked="t" strokeweight="0.475494pt" strokecolor="#7EFF7E">
              <v:path arrowok="t"/>
            </v:shape>
            <v:shape style="position:absolute;left:1113;top:7737;width:3829;height:3829" coordorigin="1113,7737" coordsize="3829,3829" path="m1113,11566l4943,7737e" filled="f" stroked="t" strokeweight="0.475494pt" strokecolor="#7EFF7E">
              <v:path arrowok="t"/>
            </v:shape>
            <v:shape style="position:absolute;left:1113;top:7737;width:3836;height:3839" coordorigin="1113,7737" coordsize="3836,3839" path="m1113,11576l4949,7737e" filled="f" stroked="t" strokeweight="0.475494pt" strokecolor="#7EFF7E">
              <v:path arrowok="t"/>
            </v:shape>
            <v:shape style="position:absolute;left:1113;top:7737;width:3845;height:3845" coordorigin="1113,7737" coordsize="3845,3845" path="m1113,11582l4958,7737e" filled="f" stroked="t" strokeweight="0.475494pt" strokecolor="#7EFF7E">
              <v:path arrowok="t"/>
            </v:shape>
            <v:shape style="position:absolute;left:1113;top:7737;width:3852;height:3852" coordorigin="1113,7737" coordsize="3852,3852" path="m1113,11588l4965,7737e" filled="f" stroked="t" strokeweight="0.475494pt" strokecolor="#7EFF7E">
              <v:path arrowok="t"/>
            </v:shape>
            <v:shape style="position:absolute;left:1113;top:7737;width:3858;height:3858" coordorigin="1113,7737" coordsize="3858,3858" path="m1113,11595l4971,7737e" filled="f" stroked="t" strokeweight="0.475494pt" strokecolor="#7EFF7E">
              <v:path arrowok="t"/>
            </v:shape>
            <v:shape style="position:absolute;left:1113;top:7737;width:3864;height:3864" coordorigin="1113,7737" coordsize="3864,3864" path="m1113,11601l4977,7737e" filled="f" stroked="t" strokeweight="0.475494pt" strokecolor="#7EFF7E">
              <v:path arrowok="t"/>
            </v:shape>
            <v:shape style="position:absolute;left:1113;top:7737;width:3871;height:3871" coordorigin="1113,7737" coordsize="3871,3871" path="m1113,11607l4984,7737e" filled="f" stroked="t" strokeweight="0.475494pt" strokecolor="#7EFF7E">
              <v:path arrowok="t"/>
            </v:shape>
            <v:shape style="position:absolute;left:1113;top:7737;width:3877;height:3877" coordorigin="1113,7737" coordsize="3877,3877" path="m1113,11614l4990,7737e" filled="f" stroked="t" strokeweight="0.475494pt" strokecolor="#7EFF7E">
              <v:path arrowok="t"/>
            </v:shape>
            <v:shape style="position:absolute;left:1113;top:7737;width:3883;height:3883" coordorigin="1113,7737" coordsize="3883,3883" path="m1113,11620l4996,7737e" filled="f" stroked="t" strokeweight="0.475494pt" strokecolor="#7EFF7E">
              <v:path arrowok="t"/>
            </v:shape>
            <v:shape style="position:absolute;left:1113;top:7737;width:3890;height:3890" coordorigin="1113,7737" coordsize="3890,3890" path="m1113,11626l5003,7737e" filled="f" stroked="t" strokeweight="0.475494pt" strokecolor="#7EFF7E">
              <v:path arrowok="t"/>
            </v:shape>
            <v:shape style="position:absolute;left:1113;top:7737;width:3896;height:3896" coordorigin="1113,7737" coordsize="3896,3896" path="m1113,11633l5009,7737e" filled="f" stroked="t" strokeweight="0.475494pt" strokecolor="#7EFF7E">
              <v:path arrowok="t"/>
            </v:shape>
            <v:shape style="position:absolute;left:1113;top:7737;width:3902;height:3902" coordorigin="1113,7737" coordsize="3902,3902" path="m1113,11639l5015,7737e" filled="f" stroked="t" strokeweight="0.475494pt" strokecolor="#7EFF7E">
              <v:path arrowok="t"/>
            </v:shape>
            <v:shape style="position:absolute;left:1113;top:7737;width:3909;height:3909" coordorigin="1113,7737" coordsize="3909,3909" path="m1113,11645l5022,7737e" filled="f" stroked="t" strokeweight="0.475494pt" strokecolor="#7EFF7E">
              <v:path arrowok="t"/>
            </v:shape>
            <v:shape style="position:absolute;left:1113;top:7737;width:3918;height:3918" coordorigin="1113,7737" coordsize="3918,3918" path="m1113,11655l5031,7737e" filled="f" stroked="t" strokeweight="0.475494pt" strokecolor="#7EFF7E">
              <v:path arrowok="t"/>
            </v:shape>
            <v:shape style="position:absolute;left:1113;top:7737;width:3924;height:3924" coordorigin="1113,7737" coordsize="3924,3924" path="m1113,11661l5038,7737e" filled="f" stroked="t" strokeweight="0.475494pt" strokecolor="#7EFF7E">
              <v:path arrowok="t"/>
            </v:shape>
            <v:shape style="position:absolute;left:1113;top:7737;width:3931;height:3931" coordorigin="1113,7737" coordsize="3931,3931" path="m1113,11668l5044,7737e" filled="f" stroked="t" strokeweight="0.475494pt" strokecolor="#7EFF7E">
              <v:path arrowok="t"/>
            </v:shape>
            <v:shape style="position:absolute;left:1113;top:7737;width:3937;height:3937" coordorigin="1113,7737" coordsize="3937,3937" path="m1113,11674l5050,7737e" filled="f" stroked="t" strokeweight="0.475494pt" strokecolor="#7EFF7E">
              <v:path arrowok="t"/>
            </v:shape>
            <v:shape style="position:absolute;left:1113;top:7737;width:3943;height:3943" coordorigin="1113,7737" coordsize="3943,3943" path="m1113,11680l5057,7737e" filled="f" stroked="t" strokeweight="0.475494pt" strokecolor="#7EFF7E">
              <v:path arrowok="t"/>
            </v:shape>
            <v:shape style="position:absolute;left:1113;top:7737;width:3950;height:3950" coordorigin="1113,7737" coordsize="3950,3950" path="m1113,11687l5063,7737e" filled="f" stroked="t" strokeweight="0.475494pt" strokecolor="#7EFF7E">
              <v:path arrowok="t"/>
            </v:shape>
            <v:shape style="position:absolute;left:1113;top:7737;width:3956;height:3956" coordorigin="1113,7737" coordsize="3956,3956" path="m1113,11693l5069,7737e" filled="f" stroked="t" strokeweight="0.475494pt" strokecolor="#7EFF7E">
              <v:path arrowok="t"/>
            </v:shape>
            <v:shape style="position:absolute;left:1113;top:7737;width:3962;height:3962" coordorigin="1113,7737" coordsize="3962,3962" path="m1113,11699l5076,7737e" filled="f" stroked="t" strokeweight="0.475494pt" strokecolor="#7EFF7E">
              <v:path arrowok="t"/>
            </v:shape>
            <v:shape style="position:absolute;left:1113;top:7737;width:3969;height:3969" coordorigin="1113,7737" coordsize="3969,3969" path="m1113,11706l5082,7737e" filled="f" stroked="t" strokeweight="0.475494pt" strokecolor="#7EFF7E">
              <v:path arrowok="t"/>
            </v:shape>
            <v:shape style="position:absolute;left:1113;top:7737;width:3975;height:3975" coordorigin="1113,7737" coordsize="3975,3975" path="m1113,11712l5088,7737e" filled="f" stroked="t" strokeweight="0.475494pt" strokecolor="#7EFF7E">
              <v:path arrowok="t"/>
            </v:shape>
            <v:shape style="position:absolute;left:1113;top:7737;width:3981;height:3981" coordorigin="1113,7737" coordsize="3981,3981" path="m1113,11718l5095,7737e" filled="f" stroked="t" strokeweight="0.475494pt" strokecolor="#7EFF7E">
              <v:path arrowok="t"/>
            </v:shape>
            <v:shape style="position:absolute;left:1113;top:7737;width:3988;height:3991" coordorigin="1113,7737" coordsize="3988,3991" path="m1113,11728l5101,7737e" filled="f" stroked="t" strokeweight="0.475494pt" strokecolor="#7EFF7E">
              <v:path arrowok="t"/>
            </v:shape>
            <v:shape style="position:absolute;left:1113;top:7737;width:3997;height:3997" coordorigin="1113,7737" coordsize="3997,3997" path="m1113,11734l5111,7737e" filled="f" stroked="t" strokeweight="0.475494pt" strokecolor="#7EFF7E">
              <v:path arrowok="t"/>
            </v:shape>
            <v:shape style="position:absolute;left:1113;top:7737;width:4004;height:4004" coordorigin="1113,7737" coordsize="4004,4004" path="m1113,11740l5117,7737e" filled="f" stroked="t" strokeweight="0.475494pt" strokecolor="#7EFF7E">
              <v:path arrowok="t"/>
            </v:shape>
            <v:shape style="position:absolute;left:1113;top:7737;width:4010;height:4010" coordorigin="1113,7737" coordsize="4010,4010" path="m1113,11747l5123,7737e" filled="f" stroked="t" strokeweight="0.475494pt" strokecolor="#7EFF7E">
              <v:path arrowok="t"/>
            </v:shape>
            <v:shape style="position:absolute;left:1113;top:7737;width:4016;height:4016" coordorigin="1113,7737" coordsize="4016,4016" path="m1113,11753l5130,7737e" filled="f" stroked="t" strokeweight="0.475494pt" strokecolor="#7EFF7E">
              <v:path arrowok="t"/>
            </v:shape>
            <v:shape style="position:absolute;left:1113;top:7737;width:4023;height:4023" coordorigin="1113,7737" coordsize="4023,4023" path="m1113,11760l5136,7737e" filled="f" stroked="t" strokeweight="0.475494pt" strokecolor="#7EFF7E">
              <v:path arrowok="t"/>
            </v:shape>
            <v:shape style="position:absolute;left:1113;top:7737;width:4029;height:4029" coordorigin="1113,7737" coordsize="4029,4029" path="m1113,11766l5142,7737e" filled="f" stroked="t" strokeweight="0.475494pt" strokecolor="#7EFF7E">
              <v:path arrowok="t"/>
            </v:shape>
            <v:shape style="position:absolute;left:1113;top:7737;width:4035;height:4035" coordorigin="1113,7737" coordsize="4035,4035" path="m1113,11772l5149,7737e" filled="f" stroked="t" strokeweight="0.475494pt" strokecolor="#7EFF7E">
              <v:path arrowok="t"/>
            </v:shape>
            <v:shape style="position:absolute;left:1113;top:7737;width:4042;height:4042" coordorigin="1113,7737" coordsize="4042,4042" path="m1113,11779l5155,7737e" filled="f" stroked="t" strokeweight="0.475494pt" strokecolor="#7EFF7E">
              <v:path arrowok="t"/>
            </v:shape>
            <v:shape style="position:absolute;left:1113;top:7737;width:4048;height:4048" coordorigin="1113,7737" coordsize="4048,4048" path="m1113,11785l5161,7737e" filled="f" stroked="t" strokeweight="0.475494pt" strokecolor="#7EFF7E">
              <v:path arrowok="t"/>
            </v:shape>
            <v:shape style="position:absolute;left:1113;top:7737;width:4054;height:4054" coordorigin="1113,7737" coordsize="4054,4054" path="m1113,11791l5168,7737e" filled="f" stroked="t" strokeweight="0.475494pt" strokecolor="#7EFF7E">
              <v:path arrowok="t"/>
            </v:shape>
            <v:shape style="position:absolute;left:1113;top:7737;width:4061;height:4064" coordorigin="1113,7737" coordsize="4061,4064" path="m1113,11801l5174,7737e" filled="f" stroked="t" strokeweight="0.475494pt" strokecolor="#7EFF7E">
              <v:path arrowok="t"/>
            </v:shape>
            <v:shape style="position:absolute;left:1113;top:7737;width:4070;height:4070" coordorigin="1113,7737" coordsize="4070,4070" path="m1113,11807l5183,7737e" filled="f" stroked="t" strokeweight="0.475494pt" strokecolor="#7EFF7E">
              <v:path arrowok="t"/>
            </v:shape>
            <v:shape style="position:absolute;left:1113;top:7737;width:4077;height:4077" coordorigin="1113,7737" coordsize="4077,4077" path="m1113,11813l5190,7737e" filled="f" stroked="t" strokeweight="0.475494pt" strokecolor="#7EFF7E">
              <v:path arrowok="t"/>
            </v:shape>
            <v:shape style="position:absolute;left:1113;top:7737;width:4083;height:4083" coordorigin="1113,7737" coordsize="4083,4083" path="m1113,11820l5196,7737e" filled="f" stroked="t" strokeweight="0.475494pt" strokecolor="#7EFF7E">
              <v:path arrowok="t"/>
            </v:shape>
            <v:shape style="position:absolute;left:1113;top:7737;width:4089;height:4089" coordorigin="1113,7737" coordsize="4089,4089" path="m1113,11826l5202,7737e" filled="f" stroked="t" strokeweight="0.475494pt" strokecolor="#7EFF7E">
              <v:path arrowok="t"/>
            </v:shape>
            <v:shape style="position:absolute;left:1113;top:7737;width:4096;height:4096" coordorigin="1113,7737" coordsize="4096,4096" path="m1113,11832l5209,7737e" filled="f" stroked="t" strokeweight="0.475494pt" strokecolor="#7EFF7E">
              <v:path arrowok="t"/>
            </v:shape>
            <v:shape style="position:absolute;left:1113;top:7737;width:4102;height:4102" coordorigin="1113,7737" coordsize="4102,4102" path="m1113,11839l5215,7737e" filled="f" stroked="t" strokeweight="0.475494pt" strokecolor="#7EFF7E">
              <v:path arrowok="t"/>
            </v:shape>
            <v:shape style="position:absolute;left:1113;top:7737;width:4108;height:4108" coordorigin="1113,7737" coordsize="4108,4108" path="m1113,11845l5221,7737e" filled="f" stroked="t" strokeweight="0.475494pt" strokecolor="#7EFF7E">
              <v:path arrowok="t"/>
            </v:shape>
            <v:shape style="position:absolute;left:1113;top:7737;width:4115;height:4115" coordorigin="1113,7737" coordsize="4115,4115" path="m1113,11851l5228,7737e" filled="f" stroked="t" strokeweight="0.475494pt" strokecolor="#7EFF7E">
              <v:path arrowok="t"/>
            </v:shape>
            <v:shape style="position:absolute;left:1113;top:7737;width:4121;height:4121" coordorigin="1113,7737" coordsize="4121,4121" path="m1113,11858l5234,7737e" filled="f" stroked="t" strokeweight="0.475494pt" strokecolor="#7EFF7E">
              <v:path arrowok="t"/>
            </v:shape>
            <v:shape style="position:absolute;left:1113;top:7737;width:4127;height:4127" coordorigin="1113,7737" coordsize="4127,4127" path="m1113,11864l5240,7737e" filled="f" stroked="t" strokeweight="0.475494pt" strokecolor="#7EFF7E">
              <v:path arrowok="t"/>
            </v:shape>
            <v:shape style="position:absolute;left:1113;top:7737;width:4134;height:4134" coordorigin="1113,7737" coordsize="4134,4134" path="m1113,11870l5247,7737e" filled="f" stroked="t" strokeweight="0.475494pt" strokecolor="#7EFF7E">
              <v:path arrowok="t"/>
            </v:shape>
            <v:shape style="position:absolute;left:1113;top:7737;width:4143;height:4143" coordorigin="1113,7737" coordsize="4143,4143" path="m1113,11880l5256,7737e" filled="f" stroked="t" strokeweight="0.475494pt" strokecolor="#7EFF7E">
              <v:path arrowok="t"/>
            </v:shape>
            <v:shape style="position:absolute;left:1113;top:7737;width:4149;height:4149" coordorigin="1113,7737" coordsize="4149,4149" path="m1113,11886l5263,7737e" filled="f" stroked="t" strokeweight="0.475494pt" strokecolor="#7EFF7E">
              <v:path arrowok="t"/>
            </v:shape>
            <v:shape style="position:absolute;left:1113;top:7737;width:4156;height:4156" coordorigin="1113,7737" coordsize="4156,4156" path="m1113,11893l5269,7737e" filled="f" stroked="t" strokeweight="0.475494pt" strokecolor="#7EFF7E">
              <v:path arrowok="t"/>
            </v:shape>
            <v:shape style="position:absolute;left:1113;top:7737;width:4162;height:4162" coordorigin="1113,7737" coordsize="4162,4162" path="m1113,11899l5275,7737e" filled="f" stroked="t" strokeweight="0.475494pt" strokecolor="#7EFF7E">
              <v:path arrowok="t"/>
            </v:shape>
            <v:shape style="position:absolute;left:1113;top:7737;width:4169;height:4169" coordorigin="1113,7737" coordsize="4169,4169" path="m1113,11905l5282,7737e" filled="f" stroked="t" strokeweight="0.475494pt" strokecolor="#7EFF7E">
              <v:path arrowok="t"/>
            </v:shape>
            <v:shape style="position:absolute;left:1113;top:7737;width:4175;height:4175" coordorigin="1113,7737" coordsize="4175,4175" path="m1113,11912l5288,7737e" filled="f" stroked="t" strokeweight="0.475494pt" strokecolor="#7EFF7E">
              <v:path arrowok="t"/>
            </v:shape>
            <v:shape style="position:absolute;left:1113;top:7737;width:4181;height:4181" coordorigin="1113,7737" coordsize="4181,4181" path="m1113,11918l5294,7737e" filled="f" stroked="t" strokeweight="0.475494pt" strokecolor="#7EFF7E">
              <v:path arrowok="t"/>
            </v:shape>
            <v:shape style="position:absolute;left:1113;top:7737;width:4188;height:4188" coordorigin="1113,7737" coordsize="4188,4188" path="m1113,11924l5301,7737e" filled="f" stroked="t" strokeweight="0.475494pt" strokecolor="#7EFF7E">
              <v:path arrowok="t"/>
            </v:shape>
            <v:shape style="position:absolute;left:1113;top:7737;width:4194;height:4194" coordorigin="1113,7737" coordsize="4194,4194" path="m1113,11931l5307,7737e" filled="f" stroked="t" strokeweight="0.475494pt" strokecolor="#7EFF7E">
              <v:path arrowok="t"/>
            </v:shape>
            <v:shape style="position:absolute;left:1113;top:7737;width:4200;height:4200" coordorigin="1113,7737" coordsize="4200,4200" path="m1113,11937l5313,7737e" filled="f" stroked="t" strokeweight="0.475494pt" strokecolor="#7EFF7E">
              <v:path arrowok="t"/>
            </v:shape>
            <v:shape style="position:absolute;left:1113;top:7737;width:4207;height:4207" coordorigin="1113,7737" coordsize="4207,4207" path="m1113,11943l5320,7737e" filled="f" stroked="t" strokeweight="0.475494pt" strokecolor="#7EFF7E">
              <v:path arrowok="t"/>
            </v:shape>
            <v:shape style="position:absolute;left:1113;top:7737;width:4213;height:4216" coordorigin="1113,7737" coordsize="4213,4216" path="m1113,11953l5326,7737e" filled="f" stroked="t" strokeweight="0.475494pt" strokecolor="#7EFF7E">
              <v:path arrowok="t"/>
            </v:shape>
            <v:shape style="position:absolute;left:1113;top:7737;width:4222;height:4222" coordorigin="1113,7737" coordsize="4222,4222" path="m1113,11959l5336,7737e" filled="f" stroked="t" strokeweight="0.475494pt" strokecolor="#7EFF7E">
              <v:path arrowok="t"/>
            </v:shape>
            <v:shape style="position:absolute;left:1113;top:7737;width:4229;height:4229" coordorigin="1113,7737" coordsize="4229,4229" path="m1113,11966l5342,7737e" filled="f" stroked="t" strokeweight="0.475494pt" strokecolor="#7EFF7E">
              <v:path arrowok="t"/>
            </v:shape>
            <v:shape style="position:absolute;left:1113;top:7737;width:4235;height:4235" coordorigin="1113,7737" coordsize="4235,4235" path="m1113,11972l5348,7737e" filled="f" stroked="t" strokeweight="0.475494pt" strokecolor="#7EFF7E">
              <v:path arrowok="t"/>
            </v:shape>
            <v:shape style="position:absolute;left:1113;top:7737;width:4241;height:4241" coordorigin="1113,7737" coordsize="4241,4241" path="m1113,11978l5355,7737e" filled="f" stroked="t" strokeweight="0.475494pt" strokecolor="#7EFF7E">
              <v:path arrowok="t"/>
            </v:shape>
            <v:shape style="position:absolute;left:1113;top:7737;width:4248;height:4248" coordorigin="1113,7737" coordsize="4248,4248" path="m1113,11985l5361,7737e" filled="f" stroked="t" strokeweight="0.475494pt" strokecolor="#7EFF7E">
              <v:path arrowok="t"/>
            </v:shape>
            <v:shape style="position:absolute;left:1113;top:7737;width:4254;height:4254" coordorigin="1113,7737" coordsize="4254,4254" path="m1113,11991l5367,7737e" filled="f" stroked="t" strokeweight="0.475494pt" strokecolor="#7EFF7E">
              <v:path arrowok="t"/>
            </v:shape>
            <v:shape style="position:absolute;left:1113;top:7737;width:4260;height:4260" coordorigin="1113,7737" coordsize="4260,4260" path="m1113,11997l5374,7737e" filled="f" stroked="t" strokeweight="0.475494pt" strokecolor="#7EFF7E">
              <v:path arrowok="t"/>
            </v:shape>
            <v:shape style="position:absolute;left:1113;top:7737;width:4267;height:4267" coordorigin="1113,7737" coordsize="4267,4267" path="m1113,12004l5380,7737e" filled="f" stroked="t" strokeweight="0.475494pt" strokecolor="#7EFF7E">
              <v:path arrowok="t"/>
            </v:shape>
            <v:shape style="position:absolute;left:1113;top:7737;width:4273;height:4273" coordorigin="1113,7737" coordsize="4273,4273" path="m1113,12010l5386,7737e" filled="f" stroked="t" strokeweight="0.475494pt" strokecolor="#7EFF7E">
              <v:path arrowok="t"/>
            </v:shape>
            <v:shape style="position:absolute;left:1113;top:7737;width:4279;height:4279" coordorigin="1113,7737" coordsize="4279,4279" path="m1113,12016l5393,7737e" filled="f" stroked="t" strokeweight="0.475494pt" strokecolor="#7EFF7E">
              <v:path arrowok="t"/>
            </v:shape>
            <v:shape style="position:absolute;left:1113;top:7737;width:4286;height:4286" coordorigin="1113,7737" coordsize="4286,4286" path="m1113,12023l5399,7737e" filled="f" stroked="t" strokeweight="0.475494pt" strokecolor="#7EFF7E">
              <v:path arrowok="t"/>
            </v:shape>
            <v:shape style="position:absolute;left:1113;top:7737;width:4295;height:4295" coordorigin="1113,7737" coordsize="4295,4295" path="m1113,12032l5408,7737e" filled="f" stroked="t" strokeweight="0.475494pt" strokecolor="#7EFF7E">
              <v:path arrowok="t"/>
            </v:shape>
            <v:shape style="position:absolute;left:1113;top:7737;width:4302;height:4302" coordorigin="1113,7737" coordsize="4302,4302" path="m1113,12038l5415,7737e" filled="f" stroked="t" strokeweight="0.475494pt" strokecolor="#7EFF7E">
              <v:path arrowok="t"/>
            </v:shape>
            <v:shape style="position:absolute;left:1113;top:7737;width:4308;height:4308" coordorigin="1113,7737" coordsize="4308,4308" path="m1113,12045l5421,7737e" filled="f" stroked="t" strokeweight="0.475494pt" strokecolor="#7EFF7E">
              <v:path arrowok="t"/>
            </v:shape>
            <v:shape style="position:absolute;left:1113;top:7737;width:4314;height:4314" coordorigin="1113,7737" coordsize="4314,4314" path="m1113,12051l5428,7737e" filled="f" stroked="t" strokeweight="0.475494pt" strokecolor="#7EFF7E">
              <v:path arrowok="t"/>
            </v:shape>
            <v:shape style="position:absolute;left:1113;top:7737;width:4321;height:4321" coordorigin="1113,7737" coordsize="4321,4321" path="m1113,12057l5434,7737e" filled="f" stroked="t" strokeweight="0.475494pt" strokecolor="#7EFF7E">
              <v:path arrowok="t"/>
            </v:shape>
            <v:shape style="position:absolute;left:1113;top:7737;width:4327;height:4327" coordorigin="1113,7737" coordsize="4327,4327" path="m1113,12064l5440,7737e" filled="f" stroked="t" strokeweight="0.475494pt" strokecolor="#7EFF7E">
              <v:path arrowok="t"/>
            </v:shape>
            <v:shape style="position:absolute;left:1113;top:7737;width:4333;height:4333" coordorigin="1113,7737" coordsize="4333,4333" path="m1113,12070l5447,7737e" filled="f" stroked="t" strokeweight="0.475494pt" strokecolor="#7EFF7E">
              <v:path arrowok="t"/>
            </v:shape>
            <v:shape style="position:absolute;left:1113;top:7737;width:4340;height:4340" coordorigin="1113,7737" coordsize="4340,4340" path="m1113,12077l5453,7737e" filled="f" stroked="t" strokeweight="0.475494pt" strokecolor="#7EFF7E">
              <v:path arrowok="t"/>
            </v:shape>
            <v:shape style="position:absolute;left:1113;top:7737;width:4346;height:4346" coordorigin="1113,7737" coordsize="4346,4346" path="m1113,12083l5459,7737e" filled="f" stroked="t" strokeweight="0.475494pt" strokecolor="#7EFF7E">
              <v:path arrowok="t"/>
            </v:shape>
            <v:shape style="position:absolute;left:1113;top:7737;width:4352;height:4352" coordorigin="1113,7737" coordsize="4352,4352" path="m1113,12089l5466,7737e" filled="f" stroked="t" strokeweight="0.475494pt" strokecolor="#7EFF7E">
              <v:path arrowok="t"/>
            </v:shape>
            <v:shape style="position:absolute;left:1113;top:7737;width:4359;height:4359" coordorigin="1113,7737" coordsize="4359,4359" path="m1113,12096l5472,7737e" filled="f" stroked="t" strokeweight="0.475494pt" strokecolor="#7EFF7E">
              <v:path arrowok="t"/>
            </v:shape>
            <v:shape style="position:absolute;left:1113;top:7737;width:4365;height:4368" coordorigin="1113,7737" coordsize="4365,4368" path="m1113,12105l5478,7737e" filled="f" stroked="t" strokeweight="0.475494pt" strokecolor="#7EFF7E">
              <v:path arrowok="t"/>
            </v:shape>
            <v:shape style="position:absolute;left:1113;top:7737;width:4375;height:4375" coordorigin="1113,7737" coordsize="4375,4375" path="m1113,12111l5488,7737e" filled="f" stroked="t" strokeweight="0.475494pt" strokecolor="#7EFF7E">
              <v:path arrowok="t"/>
            </v:shape>
            <v:shape style="position:absolute;left:1113;top:7737;width:4381;height:4381" coordorigin="1113,7737" coordsize="4381,4381" path="m1113,12118l5494,7737e" filled="f" stroked="t" strokeweight="0.475494pt" strokecolor="#7EFF7E">
              <v:path arrowok="t"/>
            </v:shape>
            <v:shape style="position:absolute;left:1113;top:7737;width:4387;height:4387" coordorigin="1113,7737" coordsize="4387,4387" path="m1113,12124l5500,7737e" filled="f" stroked="t" strokeweight="0.475494pt" strokecolor="#7EFF7E">
              <v:path arrowok="t"/>
            </v:shape>
            <v:shape style="position:absolute;left:1113;top:7737;width:4394;height:4394" coordorigin="1113,7737" coordsize="4394,4394" path="m1113,12130l5507,7737e" filled="f" stroked="t" strokeweight="0.475494pt" strokecolor="#7EFF7E">
              <v:path arrowok="t"/>
            </v:shape>
            <v:shape style="position:absolute;left:1113;top:7737;width:4400;height:4400" coordorigin="1113,7737" coordsize="4400,4400" path="m1113,12137l5513,7737e" filled="f" stroked="t" strokeweight="0.475494pt" strokecolor="#7EFF7E">
              <v:path arrowok="t"/>
            </v:shape>
            <v:shape style="position:absolute;left:1113;top:7737;width:4406;height:4406" coordorigin="1113,7737" coordsize="4406,4406" path="m1113,12143l5519,7737e" filled="f" stroked="t" strokeweight="0.475494pt" strokecolor="#7EFF7E">
              <v:path arrowok="t"/>
            </v:shape>
            <v:shape style="position:absolute;left:1113;top:7737;width:4413;height:4413" coordorigin="1113,7737" coordsize="4413,4413" path="m1113,12149l5526,7737e" filled="f" stroked="t" strokeweight="0.475494pt" strokecolor="#7EFF7E">
              <v:path arrowok="t"/>
            </v:shape>
            <v:shape style="position:absolute;left:1113;top:7737;width:4419;height:4419" coordorigin="1113,7737" coordsize="4419,4419" path="m1113,12156l5532,7737e" filled="f" stroked="t" strokeweight="0.475494pt" strokecolor="#7EFF7E">
              <v:path arrowok="t"/>
            </v:shape>
            <v:shape style="position:absolute;left:1113;top:7737;width:4425;height:4425" coordorigin="1113,7737" coordsize="4425,4425" path="m1113,12162l5538,7737e" filled="f" stroked="t" strokeweight="0.475494pt" strokecolor="#7EFF7E">
              <v:path arrowok="t"/>
            </v:shape>
            <v:shape style="position:absolute;left:1113;top:7737;width:4432;height:4432" coordorigin="1113,7737" coordsize="4432,4432" path="m1113,12168l5545,7737e" filled="f" stroked="t" strokeweight="0.475494pt" strokecolor="#7EFF7E">
              <v:path arrowok="t"/>
            </v:shape>
            <v:shape style="position:absolute;left:1113;top:7737;width:4438;height:4441" coordorigin="1113,7737" coordsize="4438,4441" path="m1113,12178l5551,7737e" filled="f" stroked="t" strokeweight="0.475494pt" strokecolor="#7EFF7E">
              <v:path arrowok="t"/>
            </v:shape>
            <v:shape style="position:absolute;left:1113;top:7737;width:4447;height:4447" coordorigin="1113,7737" coordsize="4447,4447" path="m1113,12184l5561,7737e" filled="f" stroked="t" strokeweight="0.475494pt" strokecolor="#7EFF7E">
              <v:path arrowok="t"/>
            </v:shape>
            <v:shape style="position:absolute;left:1113;top:7737;width:4454;height:4454" coordorigin="1113,7737" coordsize="4454,4454" path="m1113,12191l5567,7737e" filled="f" stroked="t" strokeweight="0.475494pt" strokecolor="#7EFF7E">
              <v:path arrowok="t"/>
            </v:shape>
            <v:shape style="position:absolute;left:1113;top:7737;width:4460;height:4460" coordorigin="1113,7737" coordsize="4460,4460" path="m1113,12197l5573,7737e" filled="f" stroked="t" strokeweight="0.475494pt" strokecolor="#7EFF7E">
              <v:path arrowok="t"/>
            </v:shape>
            <v:shape style="position:absolute;left:1113;top:7737;width:4466;height:4466" coordorigin="1113,7737" coordsize="4466,4466" path="m1113,12203l5580,7737e" filled="f" stroked="t" strokeweight="0.475494pt" strokecolor="#7EFF7E">
              <v:path arrowok="t"/>
            </v:shape>
            <v:shape style="position:absolute;left:1113;top:7737;width:4473;height:4473" coordorigin="1113,7737" coordsize="4473,4473" path="m1113,12210l5586,7737e" filled="f" stroked="t" strokeweight="0.475494pt" strokecolor="#7EFF7E">
              <v:path arrowok="t"/>
            </v:shape>
            <v:shape style="position:absolute;left:1113;top:7737;width:4479;height:4479" coordorigin="1113,7737" coordsize="4479,4479" path="m1113,12216l5592,7737e" filled="f" stroked="t" strokeweight="0.475494pt" strokecolor="#7EFF7E">
              <v:path arrowok="t"/>
            </v:shape>
            <v:shape style="position:absolute;left:1113;top:7737;width:4485;height:4485" coordorigin="1113,7737" coordsize="4485,4485" path="m1113,12222l5599,7737e" filled="f" stroked="t" strokeweight="0.475494pt" strokecolor="#7EFF7E">
              <v:path arrowok="t"/>
            </v:shape>
            <v:shape style="position:absolute;left:1113;top:7737;width:4492;height:4492" coordorigin="1113,7737" coordsize="4492,4492" path="m1113,12229l5605,7737e" filled="f" stroked="t" strokeweight="0.475494pt" strokecolor="#7EFF7E">
              <v:path arrowok="t"/>
            </v:shape>
            <v:shape style="position:absolute;left:1113;top:7737;width:4498;height:4498" coordorigin="1113,7737" coordsize="4498,4498" path="m1113,12235l5611,7737e" filled="f" stroked="t" strokeweight="0.475494pt" strokecolor="#7EFF7E">
              <v:path arrowok="t"/>
            </v:shape>
            <v:shape style="position:absolute;left:1113;top:7737;width:4505;height:4505" coordorigin="1113,7737" coordsize="4505,4505" path="m1113,12241l5618,7737e" filled="f" stroked="t" strokeweight="0.475494pt" strokecolor="#7EFF7E">
              <v:path arrowok="t"/>
            </v:shape>
            <v:shape style="position:absolute;left:1113;top:7737;width:4511;height:4511" coordorigin="1113,7737" coordsize="4511,4511" path="m1113,12248l5624,7737e" filled="f" stroked="t" strokeweight="0.475494pt" strokecolor="#7EFF7E">
              <v:path arrowok="t"/>
            </v:shape>
            <v:shape style="position:absolute;left:1113;top:7737;width:4520;height:4520" coordorigin="1113,7737" coordsize="4520,4520" path="m1113,12257l5634,7737e" filled="f" stroked="t" strokeweight="0.475494pt" strokecolor="#7EFF7E">
              <v:path arrowok="t"/>
            </v:shape>
            <v:shape style="position:absolute;left:1113;top:7737;width:4527;height:4527" coordorigin="1113,7737" coordsize="4527,4527" path="m1113,12264l5640,7737e" filled="f" stroked="t" strokeweight="0.475494pt" strokecolor="#7EFF7E">
              <v:path arrowok="t"/>
            </v:shape>
            <v:shape style="position:absolute;left:1113;top:7737;width:4533;height:4533" coordorigin="1113,7737" coordsize="4533,4533" path="m1113,12270l5646,7737e" filled="f" stroked="t" strokeweight="0.475494pt" strokecolor="#7EFF7E">
              <v:path arrowok="t"/>
            </v:shape>
            <v:shape style="position:absolute;left:1113;top:7737;width:4539;height:4539" coordorigin="1113,7737" coordsize="4539,4539" path="m1113,12276l5653,7737e" filled="f" stroked="t" strokeweight="0.475494pt" strokecolor="#7EFF7E">
              <v:path arrowok="t"/>
            </v:shape>
            <v:shape style="position:absolute;left:1113;top:7737;width:4546;height:4546" coordorigin="1113,7737" coordsize="4546,4546" path="m1113,12283l5659,7737e" filled="f" stroked="t" strokeweight="0.475494pt" strokecolor="#7EFF7E">
              <v:path arrowok="t"/>
            </v:shape>
            <v:shape style="position:absolute;left:1113;top:7737;width:4552;height:4552" coordorigin="1113,7737" coordsize="4552,4552" path="m1113,12289l5665,7737e" filled="f" stroked="t" strokeweight="0.475494pt" strokecolor="#7EFF7E">
              <v:path arrowok="t"/>
            </v:shape>
            <v:shape style="position:absolute;left:1113;top:7737;width:4558;height:4558" coordorigin="1113,7737" coordsize="4558,4558" path="m1113,12295l5672,7737e" filled="f" stroked="t" strokeweight="0.475494pt" strokecolor="#7EFF7E">
              <v:path arrowok="t"/>
            </v:shape>
            <v:shape style="position:absolute;left:1113;top:7737;width:4565;height:4565" coordorigin="1113,7737" coordsize="4565,4565" path="m1113,12302l5678,7737e" filled="f" stroked="t" strokeweight="0.475494pt" strokecolor="#7EFF7E">
              <v:path arrowok="t"/>
            </v:shape>
            <v:shape style="position:absolute;left:1113;top:7737;width:4571;height:4571" coordorigin="1113,7737" coordsize="4571,4571" path="m1113,12308l5684,7737e" filled="f" stroked="t" strokeweight="0.475494pt" strokecolor="#7EFF7E">
              <v:path arrowok="t"/>
            </v:shape>
            <v:shape style="position:absolute;left:1113;top:7737;width:4577;height:4577" coordorigin="1113,7737" coordsize="4577,4577" path="m1113,12314l5691,7737e" filled="f" stroked="t" strokeweight="0.475494pt" strokecolor="#7EFF7E">
              <v:path arrowok="t"/>
            </v:shape>
            <v:shape style="position:absolute;left:1113;top:7737;width:4584;height:4584" coordorigin="1113,7737" coordsize="4584,4584" path="m1113,12321l5697,7737e" filled="f" stroked="t" strokeweight="0.475494pt" strokecolor="#7EFF7E">
              <v:path arrowok="t"/>
            </v:shape>
            <v:shape style="position:absolute;left:1113;top:7737;width:4590;height:4593" coordorigin="1113,7737" coordsize="4590,4593" path="m1113,12330l5703,7737e" filled="f" stroked="t" strokeweight="0.475494pt" strokecolor="#7EFF7E">
              <v:path arrowok="t"/>
            </v:shape>
            <v:shape style="position:absolute;left:1113;top:7737;width:4600;height:4600" coordorigin="1113,7737" coordsize="4600,4600" path="m1113,12336l5713,7737e" filled="f" stroked="t" strokeweight="0.475494pt" strokecolor="#7EFF7E">
              <v:path arrowok="t"/>
            </v:shape>
            <v:shape style="position:absolute;left:1113;top:7737;width:4606;height:4606" coordorigin="1113,7737" coordsize="4606,4606" path="m1113,12343l5719,7737e" filled="f" stroked="t" strokeweight="0.475494pt" strokecolor="#7EFF7E">
              <v:path arrowok="t"/>
            </v:shape>
            <v:shape style="position:absolute;left:1113;top:7737;width:4612;height:4612" coordorigin="1113,7737" coordsize="4612,4612" path="m1113,12349l5725,7737e" filled="f" stroked="t" strokeweight="0.475494pt" strokecolor="#7EFF7E">
              <v:path arrowok="t"/>
            </v:shape>
            <v:shape style="position:absolute;left:1113;top:7737;width:4619;height:4619" coordorigin="1113,7737" coordsize="4619,4619" path="m1113,12355l5732,7737e" filled="f" stroked="t" strokeweight="0.475494pt" strokecolor="#7EFF7E">
              <v:path arrowok="t"/>
            </v:shape>
            <v:shape style="position:absolute;left:1113;top:7737;width:4625;height:4625" coordorigin="1113,7737" coordsize="4625,4625" path="m1113,12362l5738,7737e" filled="f" stroked="t" strokeweight="0.475494pt" strokecolor="#7EFF7E">
              <v:path arrowok="t"/>
            </v:shape>
            <v:shape style="position:absolute;left:1113;top:7737;width:4631;height:4631" coordorigin="1113,7737" coordsize="4631,4631" path="m1113,12368l5745,7737e" filled="f" stroked="t" strokeweight="0.475494pt" strokecolor="#7EFF7E">
              <v:path arrowok="t"/>
            </v:shape>
            <v:shape style="position:absolute;left:1113;top:7737;width:4638;height:4638" coordorigin="1113,7737" coordsize="4638,4638" path="m1113,12374l5751,7737e" filled="f" stroked="t" strokeweight="0.475494pt" strokecolor="#7EFF7E">
              <v:path arrowok="t"/>
            </v:shape>
            <v:shape style="position:absolute;left:1113;top:7737;width:4644;height:4644" coordorigin="1113,7737" coordsize="4644,4644" path="m1113,12381l5757,7737e" filled="f" stroked="t" strokeweight="0.475494pt" strokecolor="#7EFF7E">
              <v:path arrowok="t"/>
            </v:shape>
            <v:shape style="position:absolute;left:1113;top:7737;width:4650;height:4650" coordorigin="1113,7737" coordsize="4650,4650" path="m1113,12387l5764,7737e" filled="f" stroked="t" strokeweight="0.475494pt" strokecolor="#7EFF7E">
              <v:path arrowok="t"/>
            </v:shape>
            <v:shape style="position:absolute;left:1113;top:7737;width:4657;height:4657" coordorigin="1113,7737" coordsize="4657,4657" path="m1113,12393l5770,7737e" filled="f" stroked="t" strokeweight="0.475494pt" strokecolor="#7EFF7E">
              <v:path arrowok="t"/>
            </v:shape>
            <v:shape style="position:absolute;left:1113;top:7737;width:4663;height:4663" coordorigin="1113,7737" coordsize="4663,4663" path="m1113,12400l5776,7737e" filled="f" stroked="t" strokeweight="0.475494pt" strokecolor="#7EFF7E">
              <v:path arrowok="t"/>
            </v:shape>
            <v:shape style="position:absolute;left:1113;top:7737;width:4673;height:4673" coordorigin="1113,7737" coordsize="4673,4673" path="m1113,12409l5786,7737e" filled="f" stroked="t" strokeweight="0.475494pt" strokecolor="#7EFF7E">
              <v:path arrowok="t"/>
            </v:shape>
            <v:shape style="position:absolute;left:1113;top:7737;width:4679;height:4679" coordorigin="1113,7737" coordsize="4679,4679" path="m1113,12416l5792,7737e" filled="f" stroked="t" strokeweight="0.475494pt" strokecolor="#7EFF7E">
              <v:path arrowok="t"/>
            </v:shape>
            <v:shape style="position:absolute;left:1113;top:7737;width:4685;height:4685" coordorigin="1113,7737" coordsize="4685,4685" path="m1113,12422l5798,7737e" filled="f" stroked="t" strokeweight="0.475494pt" strokecolor="#7EFF7E">
              <v:path arrowok="t"/>
            </v:shape>
            <v:shape style="position:absolute;left:1113;top:7737;width:4692;height:4692" coordorigin="1113,7737" coordsize="4692,4692" path="m1113,12428l5805,7737e" filled="f" stroked="t" strokeweight="0.475494pt" strokecolor="#7EFF7E">
              <v:path arrowok="t"/>
            </v:shape>
            <v:shape style="position:absolute;left:1113;top:7737;width:4698;height:4698" coordorigin="1113,7737" coordsize="4698,4698" path="m1113,12435l5811,7737e" filled="f" stroked="t" strokeweight="0.475494pt" strokecolor="#7EFF7E">
              <v:path arrowok="t"/>
            </v:shape>
            <v:shape style="position:absolute;left:1113;top:7737;width:4704;height:4704" coordorigin="1113,7737" coordsize="4704,4704" path="m1113,12441l5817,7737e" filled="f" stroked="t" strokeweight="0.475494pt" strokecolor="#7EFF7E">
              <v:path arrowok="t"/>
            </v:shape>
            <v:shape style="position:absolute;left:1113;top:7737;width:4711;height:4711" coordorigin="1113,7737" coordsize="4711,4711" path="m1113,12447l5824,7737e" filled="f" stroked="t" strokeweight="0.475494pt" strokecolor="#7EFF7E">
              <v:path arrowok="t"/>
            </v:shape>
            <v:shape style="position:absolute;left:1113;top:7737;width:4717;height:4717" coordorigin="1113,7737" coordsize="4717,4717" path="m1113,12454l5830,7737e" filled="f" stroked="t" strokeweight="0.475494pt" strokecolor="#7EFF7E">
              <v:path arrowok="t"/>
            </v:shape>
            <v:shape style="position:absolute;left:1113;top:7737;width:4723;height:4723" coordorigin="1113,7737" coordsize="4723,4723" path="m1113,12460l5836,7737e" filled="f" stroked="t" strokeweight="0.475494pt" strokecolor="#7EFF7E">
              <v:path arrowok="t"/>
            </v:shape>
            <v:shape style="position:absolute;left:1113;top:7737;width:4730;height:4730" coordorigin="1113,7737" coordsize="4730,4730" path="m1113,12466l5843,7737e" filled="f" stroked="t" strokeweight="0.475494pt" strokecolor="#7EFF7E">
              <v:path arrowok="t"/>
            </v:shape>
            <v:shape style="position:absolute;left:1113;top:7737;width:4736;height:4736" coordorigin="1113,7737" coordsize="4736,4736" path="m1113,12473l5849,7737e" filled="f" stroked="t" strokeweight="0.475494pt" strokecolor="#7EFF7E">
              <v:path arrowok="t"/>
            </v:shape>
            <v:shape style="position:absolute;left:1113;top:7737;width:4742;height:4745" coordorigin="1113,7737" coordsize="4742,4745" path="m1113,12482l5855,7737e" filled="f" stroked="t" strokeweight="0.475494pt" strokecolor="#7EFF7E">
              <v:path arrowok="t"/>
            </v:shape>
            <v:shape style="position:absolute;left:1113;top:7737;width:4752;height:4752" coordorigin="1113,7737" coordsize="4752,4752" path="m1113,12489l5865,7737e" filled="f" stroked="t" strokeweight="0.475494pt" strokecolor="#7EFF7E">
              <v:path arrowok="t"/>
            </v:shape>
            <v:shape style="position:absolute;left:1113;top:7737;width:4758;height:4758" coordorigin="1113,7737" coordsize="4758,4758" path="m1113,12495l5871,7737e" filled="f" stroked="t" strokeweight="0.475494pt" strokecolor="#7EFF7E">
              <v:path arrowok="t"/>
            </v:shape>
            <v:shape style="position:absolute;left:1113;top:7737;width:4764;height:4764" coordorigin="1113,7737" coordsize="4764,4764" path="m1113,12501l5878,7737e" filled="f" stroked="t" strokeweight="0.475494pt" strokecolor="#7EFF7E">
              <v:path arrowok="t"/>
            </v:shape>
            <v:shape style="position:absolute;left:1113;top:7737;width:4771;height:4771" coordorigin="1113,7737" coordsize="4771,4771" path="m1113,12508l5884,7737e" filled="f" stroked="t" strokeweight="0.475494pt" strokecolor="#7EFF7E">
              <v:path arrowok="t"/>
            </v:shape>
            <v:shape style="position:absolute;left:1113;top:7737;width:4777;height:4777" coordorigin="1113,7737" coordsize="4777,4777" path="m1113,12514l5890,7737e" filled="f" stroked="t" strokeweight="0.475494pt" strokecolor="#7EFF7E">
              <v:path arrowok="t"/>
            </v:shape>
            <v:shape style="position:absolute;left:1113;top:7737;width:4783;height:4783" coordorigin="1113,7737" coordsize="4783,4783" path="m1113,12520l5897,7737e" filled="f" stroked="t" strokeweight="0.475494pt" strokecolor="#7EFF7E">
              <v:path arrowok="t"/>
            </v:shape>
            <v:shape style="position:absolute;left:1113;top:7737;width:4790;height:4790" coordorigin="1113,7737" coordsize="4790,4790" path="m1113,12527l5903,7737e" filled="f" stroked="t" strokeweight="0.475494pt" strokecolor="#7EFF7E">
              <v:path arrowok="t"/>
            </v:shape>
            <v:shape style="position:absolute;left:1113;top:7737;width:4796;height:4796" coordorigin="1113,7737" coordsize="4796,4796" path="m1113,12533l5909,7737e" filled="f" stroked="t" strokeweight="0.475494pt" strokecolor="#7EFF7E">
              <v:path arrowok="t"/>
            </v:shape>
            <v:shape style="position:absolute;left:1113;top:7737;width:4802;height:4802" coordorigin="1113,7737" coordsize="4802,4802" path="m1113,12539l5916,7737e" filled="f" stroked="t" strokeweight="0.475494pt" strokecolor="#7EFF7E">
              <v:path arrowok="t"/>
            </v:shape>
            <v:shape style="position:absolute;left:1113;top:7737;width:4809;height:4809" coordorigin="1113,7737" coordsize="4809,4809" path="m1113,12546l5922,7737e" filled="f" stroked="t" strokeweight="0.475494pt" strokecolor="#7EFF7E">
              <v:path arrowok="t"/>
            </v:shape>
            <v:shape style="position:absolute;left:1113;top:7737;width:4815;height:4818" coordorigin="1113,7737" coordsize="4815,4818" path="m1113,12555l5928,7737e" filled="f" stroked="t" strokeweight="0.475494pt" strokecolor="#7EFF7E">
              <v:path arrowok="t"/>
            </v:shape>
            <v:shape style="position:absolute;left:1113;top:7737;width:4825;height:4825" coordorigin="1113,7737" coordsize="4825,4825" path="m1113,12562l5938,7737e" filled="f" stroked="t" strokeweight="0.475494pt" strokecolor="#7EFF7E">
              <v:path arrowok="t"/>
            </v:shape>
            <v:shape style="position:absolute;left:1113;top:7737;width:4831;height:4831" coordorigin="1113,7737" coordsize="4831,4831" path="m1113,12568l5944,7737e" filled="f" stroked="t" strokeweight="0.475494pt" strokecolor="#7EFF7E">
              <v:path arrowok="t"/>
            </v:shape>
            <v:shape style="position:absolute;left:1113;top:7737;width:4837;height:4837" coordorigin="1113,7737" coordsize="4837,4837" path="m1113,12574l5951,7737e" filled="f" stroked="t" strokeweight="0.475494pt" strokecolor="#7EFF7E">
              <v:path arrowok="t"/>
            </v:shape>
            <v:shape style="position:absolute;left:1113;top:7737;width:4844;height:4844" coordorigin="1113,7737" coordsize="4844,4844" path="m1113,12581l5957,7737e" filled="f" stroked="t" strokeweight="0.475494pt" strokecolor="#7EFF7E">
              <v:path arrowok="t"/>
            </v:shape>
            <v:shape style="position:absolute;left:1113;top:7737;width:4850;height:4850" coordorigin="1113,7737" coordsize="4850,4850" path="m1113,12587l5963,7737e" filled="f" stroked="t" strokeweight="0.475494pt" strokecolor="#7EFF7E">
              <v:path arrowok="t"/>
            </v:shape>
            <v:shape style="position:absolute;left:1113;top:7737;width:4856;height:4856" coordorigin="1113,7737" coordsize="4856,4856" path="m1113,12593l5970,7737e" filled="f" stroked="t" strokeweight="0.475494pt" strokecolor="#7EFF7E">
              <v:path arrowok="t"/>
            </v:shape>
            <v:shape style="position:absolute;left:1113;top:7737;width:4863;height:4863" coordorigin="1113,7737" coordsize="4863,4863" path="m1113,12600l5976,7737e" filled="f" stroked="t" strokeweight="0.475494pt" strokecolor="#7EFF7E">
              <v:path arrowok="t"/>
            </v:shape>
            <v:shape style="position:absolute;left:1113;top:7737;width:4869;height:4869" coordorigin="1113,7737" coordsize="4869,4869" path="m1113,12606l5982,7737e" filled="f" stroked="t" strokeweight="0.475494pt" strokecolor="#7EFF7E">
              <v:path arrowok="t"/>
            </v:shape>
            <v:shape style="position:absolute;left:1113;top:7737;width:4875;height:4875" coordorigin="1113,7737" coordsize="4875,4875" path="m1113,12612l5989,7737e" filled="f" stroked="t" strokeweight="0.475494pt" strokecolor="#7EFF7E">
              <v:path arrowok="t"/>
            </v:shape>
            <v:shape style="position:absolute;left:1113;top:7737;width:4882;height:4882" coordorigin="1113,7737" coordsize="4882,4882" path="m1113,12619l5995,7737e" filled="f" stroked="t" strokeweight="0.475494pt" strokecolor="#7EFF7E">
              <v:path arrowok="t"/>
            </v:shape>
            <v:shape style="position:absolute;left:1113;top:7737;width:4888;height:4888" coordorigin="1113,7737" coordsize="4888,4888" path="m1113,12625l6001,7737e" filled="f" stroked="t" strokeweight="0.475494pt" strokecolor="#7EFF7E">
              <v:path arrowok="t"/>
            </v:shape>
            <v:shape style="position:absolute;left:1113;top:7737;width:4898;height:4898" coordorigin="1113,7737" coordsize="4898,4898" path="m1113,12634l6011,7737e" filled="f" stroked="t" strokeweight="0.475494pt" strokecolor="#7EFF7E">
              <v:path arrowok="t"/>
            </v:shape>
            <v:shape style="position:absolute;left:1113;top:7737;width:4904;height:4904" coordorigin="1113,7737" coordsize="4904,4904" path="m1113,12641l6017,7737e" filled="f" stroked="t" strokeweight="0.475494pt" strokecolor="#7EFF7E">
              <v:path arrowok="t"/>
            </v:shape>
            <v:shape style="position:absolute;left:1113;top:7737;width:4910;height:4910" coordorigin="1113,7737" coordsize="4910,4910" path="m1113,12647l6023,7737e" filled="f" stroked="t" strokeweight="0.475494pt" strokecolor="#7EFF7E">
              <v:path arrowok="t"/>
            </v:shape>
            <v:shape style="position:absolute;left:1113;top:7737;width:4917;height:4917" coordorigin="1113,7737" coordsize="4917,4917" path="m1113,12653l6030,7737e" filled="f" stroked="t" strokeweight="0.475494pt" strokecolor="#7EFF7E">
              <v:path arrowok="t"/>
            </v:shape>
            <v:shape style="position:absolute;left:1113;top:7737;width:4923;height:4923" coordorigin="1113,7737" coordsize="4923,4923" path="m1113,12660l6036,7737e" filled="f" stroked="t" strokeweight="0.475494pt" strokecolor="#7EFF7E">
              <v:path arrowok="t"/>
            </v:shape>
            <v:shape style="position:absolute;left:1113;top:7737;width:4929;height:4929" coordorigin="1113,7737" coordsize="4929,4929" path="m1113,12666l6042,7737e" filled="f" stroked="t" strokeweight="0.475494pt" strokecolor="#7EFF7E">
              <v:path arrowok="t"/>
            </v:shape>
            <v:shape style="position:absolute;left:1113;top:7737;width:4936;height:4936" coordorigin="1113,7737" coordsize="4936,4936" path="m1113,12672l6049,7737e" filled="f" stroked="t" strokeweight="0.475494pt" strokecolor="#7EFF7E">
              <v:path arrowok="t"/>
            </v:shape>
            <v:shape style="position:absolute;left:1113;top:7737;width:4942;height:4942" coordorigin="1113,7737" coordsize="4942,4942" path="m1113,12679l6055,7737e" filled="f" stroked="t" strokeweight="0.475494pt" strokecolor="#7EFF7E">
              <v:path arrowok="t"/>
            </v:shape>
            <v:shape style="position:absolute;left:1113;top:7737;width:4948;height:4948" coordorigin="1113,7737" coordsize="4948,4948" path="m1113,12685l6062,7737e" filled="f" stroked="t" strokeweight="0.475494pt" strokecolor="#7EFF7E">
              <v:path arrowok="t"/>
            </v:shape>
            <v:shape style="position:absolute;left:1113;top:7737;width:4955;height:4955" coordorigin="1113,7737" coordsize="4955,4955" path="m1113,12691l6068,7737e" filled="f" stroked="t" strokeweight="0.475494pt" strokecolor="#7EFF7E">
              <v:path arrowok="t"/>
            </v:shape>
            <v:shape style="position:absolute;left:1113;top:7737;width:4961;height:4961" coordorigin="1113,7737" coordsize="4961,4961" path="m1113,12698l6074,7737e" filled="f" stroked="t" strokeweight="0.475494pt" strokecolor="#7EFF7E">
              <v:path arrowok="t"/>
            </v:shape>
            <v:shape style="position:absolute;left:1113;top:7737;width:4967;height:4971" coordorigin="1113,7737" coordsize="4967,4971" path="m1113,12707l6081,7737e" filled="f" stroked="t" strokeweight="0.475494pt" strokecolor="#7EFF7E">
              <v:path arrowok="t"/>
            </v:shape>
            <v:shape style="position:absolute;left:1113;top:7737;width:4977;height:4977" coordorigin="1113,7737" coordsize="4977,4977" path="m1113,12714l6090,7737e" filled="f" stroked="t" strokeweight="0.475494pt" strokecolor="#7EFF7E">
              <v:path arrowok="t"/>
            </v:shape>
            <v:shape style="position:absolute;left:1113;top:7737;width:4983;height:4983" coordorigin="1113,7737" coordsize="4983,4983" path="m1113,12720l6096,7737e" filled="f" stroked="t" strokeweight="0.475494pt" strokecolor="#7EFF7E">
              <v:path arrowok="t"/>
            </v:shape>
            <v:shape style="position:absolute;left:1113;top:7737;width:4990;height:4990" coordorigin="1113,7737" coordsize="4990,4990" path="m1113,12726l6103,7737e" filled="f" stroked="t" strokeweight="0.475494pt" strokecolor="#7EFF7E">
              <v:path arrowok="t"/>
            </v:shape>
            <v:shape style="position:absolute;left:1116;top:7737;width:4993;height:4993" coordorigin="1116,7737" coordsize="4993,4993" path="m1116,12730l6109,7737e" filled="f" stroked="t" strokeweight="0.475494pt" strokecolor="#7EFF7E">
              <v:path arrowok="t"/>
            </v:shape>
            <v:shape style="position:absolute;left:1123;top:7737;width:4993;height:4993" coordorigin="1123,7737" coordsize="4993,4993" path="m1123,12730l6115,7737e" filled="f" stroked="t" strokeweight="0.475494pt" strokecolor="#7EFF7E">
              <v:path arrowok="t"/>
            </v:shape>
            <v:shape style="position:absolute;left:1129;top:7737;width:4993;height:4993" coordorigin="1129,7737" coordsize="4993,4993" path="m1129,12730l6122,7737e" filled="f" stroked="t" strokeweight="0.475494pt" strokecolor="#7EFF7E">
              <v:path arrowok="t"/>
            </v:shape>
            <v:shape style="position:absolute;left:1139;top:7740;width:4990;height:4990" coordorigin="1139,7740" coordsize="4990,4990" path="m1139,12730l6128,7740e" filled="f" stroked="t" strokeweight="0.475494pt" strokecolor="#7EFF7E">
              <v:path arrowok="t"/>
            </v:shape>
            <v:shape style="position:absolute;left:1145;top:7746;width:4983;height:4983" coordorigin="1145,7746" coordsize="4983,4983" path="m1145,12730l6128,7746e" filled="f" stroked="t" strokeweight="0.475494pt" strokecolor="#7EFF7E">
              <v:path arrowok="t"/>
            </v:shape>
            <v:shape style="position:absolute;left:1151;top:7753;width:4977;height:4977" coordorigin="1151,7753" coordsize="4977,4977" path="m1151,12730l6128,7753e" filled="f" stroked="t" strokeweight="0.475494pt" strokecolor="#7EFF7E">
              <v:path arrowok="t"/>
            </v:shape>
            <v:shape style="position:absolute;left:1158;top:7759;width:4971;height:4971" coordorigin="1158,7759" coordsize="4971,4971" path="m1158,12730l6128,7759e" filled="f" stroked="t" strokeweight="0.475494pt" strokecolor="#7EFF7E">
              <v:path arrowok="t"/>
            </v:shape>
            <v:shape style="position:absolute;left:1164;top:7765;width:4964;height:4964" coordorigin="1164,7765" coordsize="4964,4964" path="m1164,12730l6128,7765e" filled="f" stroked="t" strokeweight="0.475494pt" strokecolor="#7EFF7E">
              <v:path arrowok="t"/>
            </v:shape>
            <v:shape style="position:absolute;left:1170;top:7772;width:4958;height:4958" coordorigin="1170,7772" coordsize="4958,4958" path="m1170,12730l6128,7772e" filled="f" stroked="t" strokeweight="0.475494pt" strokecolor="#7EFF7E">
              <v:path arrowok="t"/>
            </v:shape>
            <v:shape style="position:absolute;left:1177;top:7778;width:4951;height:4951" coordorigin="1177,7778" coordsize="4951,4951" path="m1177,12730l6128,7778e" filled="f" stroked="t" strokeweight="0.475494pt" strokecolor="#7EFF7E">
              <v:path arrowok="t"/>
            </v:shape>
            <v:shape style="position:absolute;left:1183;top:7784;width:4945;height:4945" coordorigin="1183,7784" coordsize="4945,4945" path="m1183,12730l6128,7784e" filled="f" stroked="t" strokeweight="0.475494pt" strokecolor="#7EFF7E">
              <v:path arrowok="t"/>
            </v:shape>
            <v:shape style="position:absolute;left:1189;top:7794;width:4939;height:4936" coordorigin="1189,7794" coordsize="4939,4936" path="m1189,12730l6128,7794e" filled="f" stroked="t" strokeweight="0.475494pt" strokecolor="#7EFF7E">
              <v:path arrowok="t"/>
            </v:shape>
            <v:shape style="position:absolute;left:1196;top:7800;width:4932;height:4929" coordorigin="1196,7800" coordsize="4932,4929" path="m1196,12730l6128,7800e" filled="f" stroked="t" strokeweight="0.475494pt" strokecolor="#7EFF7E">
              <v:path arrowok="t"/>
            </v:shape>
            <v:shape style="position:absolute;left:1202;top:7807;width:4926;height:4923" coordorigin="1202,7807" coordsize="4926,4923" path="m1202,12730l6128,7807e" filled="f" stroked="t" strokeweight="0.475494pt" strokecolor="#7EFF7E">
              <v:path arrowok="t"/>
            </v:shape>
            <v:shape style="position:absolute;left:1208;top:7813;width:4920;height:4917" coordorigin="1208,7813" coordsize="4920,4917" path="m1208,12730l6128,7813e" filled="f" stroked="t" strokeweight="0.475494pt" strokecolor="#7EFF7E">
              <v:path arrowok="t"/>
            </v:shape>
            <v:shape style="position:absolute;left:1218;top:7819;width:4910;height:4910" coordorigin="1218,7819" coordsize="4910,4910" path="m1218,12730l6128,7819e" filled="f" stroked="t" strokeweight="0.475494pt" strokecolor="#7EFF7E">
              <v:path arrowok="t"/>
            </v:shape>
            <v:shape style="position:absolute;left:1224;top:7826;width:4904;height:4904" coordorigin="1224,7826" coordsize="4904,4904" path="m1224,12730l6128,7826e" filled="f" stroked="t" strokeweight="0.475494pt" strokecolor="#7EFF7E">
              <v:path arrowok="t"/>
            </v:shape>
            <v:shape style="position:absolute;left:1230;top:7832;width:4898;height:4898" coordorigin="1230,7832" coordsize="4898,4898" path="m1230,12730l6128,7832e" filled="f" stroked="t" strokeweight="0.475494pt" strokecolor="#7EFF7E">
              <v:path arrowok="t"/>
            </v:shape>
            <v:shape style="position:absolute;left:1237;top:7838;width:4891;height:4891" coordorigin="1237,7838" coordsize="4891,4891" path="m1237,12730l6128,7838e" filled="f" stroked="t" strokeweight="0.475494pt" strokecolor="#7EFF7E">
              <v:path arrowok="t"/>
            </v:shape>
            <v:shape style="position:absolute;left:1243;top:7845;width:4885;height:4885" coordorigin="1243,7845" coordsize="4885,4885" path="m1243,12730l6128,7845e" filled="f" stroked="t" strokeweight="0.475494pt" strokecolor="#7EFF7E">
              <v:path arrowok="t"/>
            </v:shape>
            <v:shape style="position:absolute;left:1250;top:7851;width:4879;height:4879" coordorigin="1250,7851" coordsize="4879,4879" path="m1250,12730l6128,7851e" filled="f" stroked="t" strokeweight="0.475494pt" strokecolor="#7EFF7E">
              <v:path arrowok="t"/>
            </v:shape>
            <v:shape style="position:absolute;left:1256;top:7857;width:4872;height:4872" coordorigin="1256,7857" coordsize="4872,4872" path="m1256,12730l6128,7857e" filled="f" stroked="t" strokeweight="0.475494pt" strokecolor="#7EFF7E">
              <v:path arrowok="t"/>
            </v:shape>
            <v:shape style="position:absolute;left:1262;top:7864;width:4866;height:4866" coordorigin="1262,7864" coordsize="4866,4866" path="m1262,12730l6128,7864e" filled="f" stroked="t" strokeweight="0.475494pt" strokecolor="#7EFF7E">
              <v:path arrowok="t"/>
            </v:shape>
            <v:shape style="position:absolute;left:1269;top:7873;width:4860;height:4856" coordorigin="1269,7873" coordsize="4860,4856" path="m1269,12730l6128,7873e" filled="f" stroked="t" strokeweight="0.475494pt" strokecolor="#7EFF7E">
              <v:path arrowok="t"/>
            </v:shape>
            <v:shape style="position:absolute;left:1275;top:7879;width:4853;height:4850" coordorigin="1275,7879" coordsize="4853,4850" path="m1275,12730l6128,7879e" filled="f" stroked="t" strokeweight="0.475494pt" strokecolor="#7EFF7E">
              <v:path arrowok="t"/>
            </v:shape>
            <v:shape style="position:absolute;left:1281;top:7886;width:4847;height:4844" coordorigin="1281,7886" coordsize="4847,4844" path="m1281,12730l6128,7886e" filled="f" stroked="t" strokeweight="0.475494pt" strokecolor="#7EFF7E">
              <v:path arrowok="t"/>
            </v:shape>
            <v:shape style="position:absolute;left:1291;top:7892;width:4837;height:4837" coordorigin="1291,7892" coordsize="4837,4837" path="m1291,12730l6128,7892e" filled="f" stroked="t" strokeweight="0.475494pt" strokecolor="#7EFF7E">
              <v:path arrowok="t"/>
            </v:shape>
            <v:shape style="position:absolute;left:1297;top:7898;width:4831;height:4831" coordorigin="1297,7898" coordsize="4831,4831" path="m1297,12730l6128,7898e" filled="f" stroked="t" strokeweight="0.475494pt" strokecolor="#7EFF7E">
              <v:path arrowok="t"/>
            </v:shape>
            <v:shape style="position:absolute;left:1303;top:7905;width:4825;height:4825" coordorigin="1303,7905" coordsize="4825,4825" path="m1303,12730l6128,7905e" filled="f" stroked="t" strokeweight="0.475494pt" strokecolor="#7EFF7E">
              <v:path arrowok="t"/>
            </v:shape>
            <v:shape style="position:absolute;left:1310;top:7911;width:4818;height:4818" coordorigin="1310,7911" coordsize="4818,4818" path="m1310,12730l6128,7911e" filled="f" stroked="t" strokeweight="0.475494pt" strokecolor="#7EFF7E">
              <v:path arrowok="t"/>
            </v:shape>
            <v:shape style="position:absolute;left:1316;top:7918;width:4812;height:4812" coordorigin="1316,7918" coordsize="4812,4812" path="m1316,12730l6128,7918e" filled="f" stroked="t" strokeweight="0.475494pt" strokecolor="#7EFF7E">
              <v:path arrowok="t"/>
            </v:shape>
            <v:shape style="position:absolute;left:1322;top:7924;width:4806;height:4806" coordorigin="1322,7924" coordsize="4806,4806" path="m1322,12730l6128,7924e" filled="f" stroked="t" strokeweight="0.475494pt" strokecolor="#7EFF7E">
              <v:path arrowok="t"/>
            </v:shape>
            <v:shape style="position:absolute;left:1329;top:7930;width:4799;height:4799" coordorigin="1329,7930" coordsize="4799,4799" path="m1329,12730l6128,7930e" filled="f" stroked="t" strokeweight="0.475494pt" strokecolor="#7EFF7E">
              <v:path arrowok="t"/>
            </v:shape>
            <v:shape style="position:absolute;left:1335;top:7937;width:4793;height:4793" coordorigin="1335,7937" coordsize="4793,4793" path="m1335,12730l6128,7937e" filled="f" stroked="t" strokeweight="0.475494pt" strokecolor="#7EFF7E">
              <v:path arrowok="t"/>
            </v:shape>
            <v:shape style="position:absolute;left:1341;top:7946;width:4787;height:4783" coordorigin="1341,7946" coordsize="4787,4783" path="m1341,12730l6128,7946e" filled="f" stroked="t" strokeweight="0.475494pt" strokecolor="#7EFF7E">
              <v:path arrowok="t"/>
            </v:shape>
            <v:shape style="position:absolute;left:1348;top:7952;width:4780;height:4777" coordorigin="1348,7952" coordsize="4780,4777" path="m1348,12730l6128,7952e" filled="f" stroked="t" strokeweight="0.475494pt" strokecolor="#7EFF7E">
              <v:path arrowok="t"/>
            </v:shape>
            <v:shape style="position:absolute;left:1354;top:7959;width:4774;height:4771" coordorigin="1354,7959" coordsize="4774,4771" path="m1354,12730l6128,7959e" filled="f" stroked="t" strokeweight="0.475494pt" strokecolor="#7EFF7E">
              <v:path arrowok="t"/>
            </v:shape>
            <v:shape style="position:absolute;left:1364;top:7965;width:4764;height:4764" coordorigin="1364,7965" coordsize="4764,4764" path="m1364,12730l6128,7965e" filled="f" stroked="t" strokeweight="0.475494pt" strokecolor="#7EFF7E">
              <v:path arrowok="t"/>
            </v:shape>
            <v:shape style="position:absolute;left:1370;top:7971;width:4758;height:4758" coordorigin="1370,7971" coordsize="4758,4758" path="m1370,12730l6128,7971e" filled="f" stroked="t" strokeweight="0.475494pt" strokecolor="#7EFF7E">
              <v:path arrowok="t"/>
            </v:shape>
            <v:shape style="position:absolute;left:1376;top:7978;width:4752;height:4752" coordorigin="1376,7978" coordsize="4752,4752" path="m1376,12730l6128,7978e" filled="f" stroked="t" strokeweight="0.475494pt" strokecolor="#7EFF7E">
              <v:path arrowok="t"/>
            </v:shape>
            <v:shape style="position:absolute;left:1383;top:7984;width:4745;height:4745" coordorigin="1383,7984" coordsize="4745,4745" path="m1383,12730l6128,7984e" filled="f" stroked="t" strokeweight="0.475494pt" strokecolor="#7EFF7E">
              <v:path arrowok="t"/>
            </v:shape>
            <v:shape style="position:absolute;left:1389;top:7990;width:4739;height:4739" coordorigin="1389,7990" coordsize="4739,4739" path="m1389,12730l6128,7990e" filled="f" stroked="t" strokeweight="0.475494pt" strokecolor="#7EFF7E">
              <v:path arrowok="t"/>
            </v:shape>
            <v:shape style="position:absolute;left:1395;top:7997;width:4733;height:4733" coordorigin="1395,7997" coordsize="4733,4733" path="m1395,12730l6128,7997e" filled="f" stroked="t" strokeweight="0.475494pt" strokecolor="#7EFF7E">
              <v:path arrowok="t"/>
            </v:shape>
            <v:shape style="position:absolute;left:1402;top:8003;width:4726;height:4726" coordorigin="1402,8003" coordsize="4726,4726" path="m1402,12730l6128,8003e" filled="f" stroked="t" strokeweight="0.475494pt" strokecolor="#7EFF7E">
              <v:path arrowok="t"/>
            </v:shape>
            <v:shape style="position:absolute;left:1408;top:8009;width:4720;height:4720" coordorigin="1408,8009" coordsize="4720,4720" path="m1408,12730l6128,8009e" filled="f" stroked="t" strokeweight="0.475494pt" strokecolor="#7EFF7E">
              <v:path arrowok="t"/>
            </v:shape>
            <v:shape style="position:absolute;left:1414;top:8019;width:4714;height:4711" coordorigin="1414,8019" coordsize="4714,4711" path="m1414,12730l6128,8019e" filled="f" stroked="t" strokeweight="0.475494pt" strokecolor="#7EFF7E">
              <v:path arrowok="t"/>
            </v:shape>
            <v:shape style="position:absolute;left:1421;top:8025;width:4707;height:4704" coordorigin="1421,8025" coordsize="4707,4704" path="m1421,12730l6128,8025e" filled="f" stroked="t" strokeweight="0.475494pt" strokecolor="#7EFF7E">
              <v:path arrowok="t"/>
            </v:shape>
            <v:shape style="position:absolute;left:1427;top:8032;width:4701;height:4698" coordorigin="1427,8032" coordsize="4701,4698" path="m1427,12730l6128,8032e" filled="f" stroked="t" strokeweight="0.475494pt" strokecolor="#7EFF7E">
              <v:path arrowok="t"/>
            </v:shape>
            <v:shape style="position:absolute;left:1433;top:8038;width:4695;height:4692" coordorigin="1433,8038" coordsize="4695,4692" path="m1433,12730l6128,8038e" filled="f" stroked="t" strokeweight="0.475494pt" strokecolor="#7EFF7E">
              <v:path arrowok="t"/>
            </v:shape>
            <v:shape style="position:absolute;left:1443;top:8044;width:4685;height:4685" coordorigin="1443,8044" coordsize="4685,4685" path="m1443,12730l6128,8044e" filled="f" stroked="t" strokeweight="0.475494pt" strokecolor="#7EFF7E">
              <v:path arrowok="t"/>
            </v:shape>
            <v:shape style="position:absolute;left:1449;top:8051;width:4679;height:4679" coordorigin="1449,8051" coordsize="4679,4679" path="m1449,12730l6128,8051e" filled="f" stroked="t" strokeweight="0.475494pt" strokecolor="#7EFF7E">
              <v:path arrowok="t"/>
            </v:shape>
            <v:shape style="position:absolute;left:1456;top:8057;width:4673;height:4673" coordorigin="1456,8057" coordsize="4673,4673" path="m1456,12730l6128,8057e" filled="f" stroked="t" strokeweight="0.475494pt" strokecolor="#7EFF7E">
              <v:path arrowok="t"/>
            </v:shape>
            <v:shape style="position:absolute;left:1462;top:8063;width:4666;height:4666" coordorigin="1462,8063" coordsize="4666,4666" path="m1462,12730l6128,8063e" filled="f" stroked="t" strokeweight="0.475494pt" strokecolor="#7EFF7E">
              <v:path arrowok="t"/>
            </v:shape>
            <v:shape style="position:absolute;left:1468;top:8070;width:4660;height:4660" coordorigin="1468,8070" coordsize="4660,4660" path="m1468,12730l6128,8070e" filled="f" stroked="t" strokeweight="0.475494pt" strokecolor="#7EFF7E">
              <v:path arrowok="t"/>
            </v:shape>
            <v:shape style="position:absolute;left:1475;top:8076;width:4654;height:4654" coordorigin="1475,8076" coordsize="4654,4654" path="m1475,12730l6128,8076e" filled="f" stroked="t" strokeweight="0.475494pt" strokecolor="#7EFF7E">
              <v:path arrowok="t"/>
            </v:shape>
            <v:shape style="position:absolute;left:1481;top:8082;width:4647;height:4647" coordorigin="1481,8082" coordsize="4647,4647" path="m1481,12730l6128,8082e" filled="f" stroked="t" strokeweight="0.475494pt" strokecolor="#7EFF7E">
              <v:path arrowok="t"/>
            </v:shape>
            <v:shape style="position:absolute;left:1487;top:8089;width:4641;height:4641" coordorigin="1487,8089" coordsize="4641,4641" path="m1487,12730l6128,8089e" filled="f" stroked="t" strokeweight="0.475494pt" strokecolor="#7EFF7E">
              <v:path arrowok="t"/>
            </v:shape>
            <v:shape style="position:absolute;left:1494;top:8098;width:4634;height:4631" coordorigin="1494,8098" coordsize="4634,4631" path="m1494,12730l6128,8098e" filled="f" stroked="t" strokeweight="0.475494pt" strokecolor="#7EFF7E">
              <v:path arrowok="t"/>
            </v:shape>
            <v:shape style="position:absolute;left:1500;top:8105;width:4628;height:4625" coordorigin="1500,8105" coordsize="4628,4625" path="m1500,12730l6128,8105e" filled="f" stroked="t" strokeweight="0.475494pt" strokecolor="#7EFF7E">
              <v:path arrowok="t"/>
            </v:shape>
            <v:shape style="position:absolute;left:1506;top:8111;width:4622;height:4619" coordorigin="1506,8111" coordsize="4622,4619" path="m1506,12730l6128,8111e" filled="f" stroked="t" strokeweight="0.475494pt" strokecolor="#7EFF7E">
              <v:path arrowok="t"/>
            </v:shape>
            <v:shape style="position:absolute;left:1516;top:8117;width:4612;height:4612" coordorigin="1516,8117" coordsize="4612,4612" path="m1516,12730l6128,8117e" filled="f" stroked="t" strokeweight="0.475494pt" strokecolor="#7EFF7E">
              <v:path arrowok="t"/>
            </v:shape>
            <v:shape style="position:absolute;left:1522;top:8124;width:4606;height:4606" coordorigin="1522,8124" coordsize="4606,4606" path="m1522,12730l6128,8124e" filled="f" stroked="t" strokeweight="0.475494pt" strokecolor="#7EFF7E">
              <v:path arrowok="t"/>
            </v:shape>
            <v:shape style="position:absolute;left:1528;top:8130;width:4600;height:4600" coordorigin="1528,8130" coordsize="4600,4600" path="m1528,12730l6128,8130e" filled="f" stroked="t" strokeweight="0.475494pt" strokecolor="#7EFF7E">
              <v:path arrowok="t"/>
            </v:shape>
            <v:shape style="position:absolute;left:1535;top:8136;width:4593;height:4593" coordorigin="1535,8136" coordsize="4593,4593" path="m1535,12730l6128,8136e" filled="f" stroked="t" strokeweight="0.475494pt" strokecolor="#7EFF7E">
              <v:path arrowok="t"/>
            </v:shape>
            <v:shape style="position:absolute;left:1541;top:8143;width:4587;height:4587" coordorigin="1541,8143" coordsize="4587,4587" path="m1541,12730l6128,8143e" filled="f" stroked="t" strokeweight="0.475494pt" strokecolor="#7EFF7E">
              <v:path arrowok="t"/>
            </v:shape>
            <v:shape style="position:absolute;left:1547;top:8149;width:4581;height:4581" coordorigin="1547,8149" coordsize="4581,4581" path="m1547,12730l6128,8149e" filled="f" stroked="t" strokeweight="0.475494pt" strokecolor="#7EFF7E">
              <v:path arrowok="t"/>
            </v:shape>
            <v:shape style="position:absolute;left:1554;top:8155;width:4574;height:4574" coordorigin="1554,8155" coordsize="4574,4574" path="m1554,12730l6128,8155e" filled="f" stroked="t" strokeweight="0.475494pt" strokecolor="#7EFF7E">
              <v:path arrowok="t"/>
            </v:shape>
            <v:shape style="position:absolute;left:1560;top:8162;width:4568;height:4568" coordorigin="1560,8162" coordsize="4568,4568" path="m1560,12730l6128,8162e" filled="f" stroked="t" strokeweight="0.475494pt" strokecolor="#7EFF7E">
              <v:path arrowok="t"/>
            </v:shape>
            <v:shape style="position:absolute;left:1567;top:8171;width:4562;height:4558" coordorigin="1567,8171" coordsize="4562,4558" path="m1567,12730l6128,8171e" filled="f" stroked="t" strokeweight="0.475494pt" strokecolor="#7EFF7E">
              <v:path arrowok="t"/>
            </v:shape>
            <v:shape style="position:absolute;left:1573;top:8177;width:4555;height:4552" coordorigin="1573,8177" coordsize="4555,4552" path="m1573,12730l6128,8177e" filled="f" stroked="t" strokeweight="0.475494pt" strokecolor="#7EFF7E">
              <v:path arrowok="t"/>
            </v:shape>
            <v:shape style="position:absolute;left:1579;top:8184;width:4549;height:4546" coordorigin="1579,8184" coordsize="4549,4546" path="m1579,12730l6128,8184e" filled="f" stroked="t" strokeweight="0.475494pt" strokecolor="#7EFF7E">
              <v:path arrowok="t"/>
            </v:shape>
            <v:shape style="position:absolute;left:1589;top:8190;width:4539;height:4539" coordorigin="1589,8190" coordsize="4539,4539" path="m1589,12730l6128,8190e" filled="f" stroked="t" strokeweight="0.475494pt" strokecolor="#7EFF7E">
              <v:path arrowok="t"/>
            </v:shape>
            <v:shape style="position:absolute;left:1595;top:8196;width:4533;height:4533" coordorigin="1595,8196" coordsize="4533,4533" path="m1595,12730l6128,8196e" filled="f" stroked="t" strokeweight="0.475494pt" strokecolor="#7EFF7E">
              <v:path arrowok="t"/>
            </v:shape>
            <v:shape style="position:absolute;left:1601;top:8203;width:4527;height:4527" coordorigin="1601,8203" coordsize="4527,4527" path="m1601,12730l6128,8203e" filled="f" stroked="t" strokeweight="0.475494pt" strokecolor="#7EFF7E">
              <v:path arrowok="t"/>
            </v:shape>
            <v:shape style="position:absolute;left:1608;top:8209;width:4520;height:4520" coordorigin="1608,8209" coordsize="4520,4520" path="m1608,12730l6128,8209e" filled="f" stroked="t" strokeweight="0.475494pt" strokecolor="#7EFF7E">
              <v:path arrowok="t"/>
            </v:shape>
            <v:shape style="position:absolute;left:1614;top:8215;width:4514;height:4514" coordorigin="1614,8215" coordsize="4514,4514" path="m1614,12730l6128,8215e" filled="f" stroked="t" strokeweight="0.475494pt" strokecolor="#7EFF7E">
              <v:path arrowok="t"/>
            </v:shape>
            <v:shape style="position:absolute;left:1620;top:8222;width:4508;height:4508" coordorigin="1620,8222" coordsize="4508,4508" path="m1620,12730l6128,8222e" filled="f" stroked="t" strokeweight="0.475494pt" strokecolor="#7EFF7E">
              <v:path arrowok="t"/>
            </v:shape>
            <v:shape style="position:absolute;left:1627;top:8228;width:4501;height:4501" coordorigin="1627,8228" coordsize="4501,4501" path="m1627,12730l6128,8228e" filled="f" stroked="t" strokeweight="0.475494pt" strokecolor="#7EFF7E">
              <v:path arrowok="t"/>
            </v:shape>
            <v:shape style="position:absolute;left:1633;top:8235;width:4495;height:4495" coordorigin="1633,8235" coordsize="4495,4495" path="m1633,12730l6128,8235e" filled="f" stroked="t" strokeweight="0.475494pt" strokecolor="#7EFF7E">
              <v:path arrowok="t"/>
            </v:shape>
            <v:shape style="position:absolute;left:1639;top:8241;width:4489;height:4489" coordorigin="1639,8241" coordsize="4489,4489" path="m1639,12730l6128,8241e" filled="f" stroked="t" strokeweight="0.475494pt" strokecolor="#7EFF7E">
              <v:path arrowok="t"/>
            </v:shape>
            <v:shape style="position:absolute;left:1646;top:8250;width:4482;height:4479" coordorigin="1646,8250" coordsize="4482,4479" path="m1646,12730l6128,8250e" filled="f" stroked="t" strokeweight="0.475494pt" strokecolor="#7EFF7E">
              <v:path arrowok="t"/>
            </v:shape>
            <v:shape style="position:absolute;left:1652;top:8257;width:4476;height:4473" coordorigin="1652,8257" coordsize="4476,4473" path="m1652,12730l6128,8257e" filled="f" stroked="t" strokeweight="0.475494pt" strokecolor="#7EFF7E">
              <v:path arrowok="t"/>
            </v:shape>
            <v:shape style="position:absolute;left:1658;top:8263;width:4470;height:4466" coordorigin="1658,8263" coordsize="4470,4466" path="m1658,12730l6128,8263e" filled="f" stroked="t" strokeweight="0.475494pt" strokecolor="#7EFF7E">
              <v:path arrowok="t"/>
            </v:shape>
            <v:shape style="position:absolute;left:1668;top:8269;width:4460;height:4460" coordorigin="1668,8269" coordsize="4460,4460" path="m1668,12730l6128,8269e" filled="f" stroked="t" strokeweight="0.475494pt" strokecolor="#7EFF7E">
              <v:path arrowok="t"/>
            </v:shape>
            <v:shape style="position:absolute;left:1674;top:8276;width:4454;height:4454" coordorigin="1674,8276" coordsize="4454,4454" path="m1674,12730l6128,8276e" filled="f" stroked="t" strokeweight="0.475494pt" strokecolor="#7EFF7E">
              <v:path arrowok="t"/>
            </v:shape>
            <v:shape style="position:absolute;left:1681;top:8282;width:4447;height:4447" coordorigin="1681,8282" coordsize="4447,4447" path="m1681,12730l6128,8282e" filled="f" stroked="t" strokeweight="0.475494pt" strokecolor="#7EFF7E">
              <v:path arrowok="t"/>
            </v:shape>
            <v:shape style="position:absolute;left:1687;top:8288;width:4441;height:4441" coordorigin="1687,8288" coordsize="4441,4441" path="m1687,12730l6128,8288e" filled="f" stroked="t" strokeweight="0.475494pt" strokecolor="#7EFF7E">
              <v:path arrowok="t"/>
            </v:shape>
            <v:shape style="position:absolute;left:1693;top:8295;width:4435;height:4435" coordorigin="1693,8295" coordsize="4435,4435" path="m1693,12730l6128,8295e" filled="f" stroked="t" strokeweight="0.475494pt" strokecolor="#7EFF7E">
              <v:path arrowok="t"/>
            </v:shape>
            <v:shape style="position:absolute;left:1700;top:8301;width:4428;height:4428" coordorigin="1700,8301" coordsize="4428,4428" path="m1700,12730l6128,8301e" filled="f" stroked="t" strokeweight="0.475494pt" strokecolor="#7EFF7E">
              <v:path arrowok="t"/>
            </v:shape>
            <v:shape style="position:absolute;left:1706;top:8307;width:4422;height:4422" coordorigin="1706,8307" coordsize="4422,4422" path="m1706,12730l6128,8307e" filled="f" stroked="t" strokeweight="0.475494pt" strokecolor="#7EFF7E">
              <v:path arrowok="t"/>
            </v:shape>
            <v:shape style="position:absolute;left:1712;top:8314;width:4416;height:4416" coordorigin="1712,8314" coordsize="4416,4416" path="m1712,12730l6128,8314e" filled="f" stroked="t" strokeweight="0.475494pt" strokecolor="#7EFF7E">
              <v:path arrowok="t"/>
            </v:shape>
            <v:shape style="position:absolute;left:1719;top:8323;width:4409;height:4406" coordorigin="1719,8323" coordsize="4409,4406" path="m1719,12730l6128,8323e" filled="f" stroked="t" strokeweight="0.475494pt" strokecolor="#7EFF7E">
              <v:path arrowok="t"/>
            </v:shape>
            <v:shape style="position:absolute;left:1725;top:8330;width:4403;height:4400" coordorigin="1725,8330" coordsize="4403,4400" path="m1725,12730l6128,8330e" filled="f" stroked="t" strokeweight="0.475494pt" strokecolor="#7EFF7E">
              <v:path arrowok="t"/>
            </v:shape>
            <v:shape style="position:absolute;left:1731;top:8336;width:4397;height:4394" coordorigin="1731,8336" coordsize="4397,4394" path="m1731,12730l6128,8336e" filled="f" stroked="t" strokeweight="0.475494pt" strokecolor="#7EFF7E">
              <v:path arrowok="t"/>
            </v:shape>
            <v:shape style="position:absolute;left:1741;top:8342;width:4387;height:4387" coordorigin="1741,8342" coordsize="4387,4387" path="m1741,12730l6128,8342e" filled="f" stroked="t" strokeweight="0.475494pt" strokecolor="#7EFF7E">
              <v:path arrowok="t"/>
            </v:shape>
            <v:shape style="position:absolute;left:1747;top:8349;width:4381;height:4381" coordorigin="1747,8349" coordsize="4381,4381" path="m1747,12730l6128,8349e" filled="f" stroked="t" strokeweight="0.475494pt" strokecolor="#7EFF7E">
              <v:path arrowok="t"/>
            </v:shape>
            <v:shape style="position:absolute;left:1754;top:8355;width:4375;height:4375" coordorigin="1754,8355" coordsize="4375,4375" path="m1754,12730l6128,8355e" filled="f" stroked="t" strokeweight="0.475494pt" strokecolor="#7EFF7E">
              <v:path arrowok="t"/>
            </v:shape>
            <v:shape style="position:absolute;left:1760;top:8361;width:4368;height:4368" coordorigin="1760,8361" coordsize="4368,4368" path="m1760,12730l6128,8361e" filled="f" stroked="t" strokeweight="0.475494pt" strokecolor="#7EFF7E">
              <v:path arrowok="t"/>
            </v:shape>
            <v:shape style="position:absolute;left:1766;top:8368;width:4362;height:4362" coordorigin="1766,8368" coordsize="4362,4362" path="m1766,12730l6128,8368e" filled="f" stroked="t" strokeweight="0.475494pt" strokecolor="#7EFF7E">
              <v:path arrowok="t"/>
            </v:shape>
            <v:shape style="position:absolute;left:1773;top:8374;width:4356;height:4356" coordorigin="1773,8374" coordsize="4356,4356" path="m1773,12730l6128,8374e" filled="f" stroked="t" strokeweight="0.475494pt" strokecolor="#7EFF7E">
              <v:path arrowok="t"/>
            </v:shape>
            <v:shape style="position:absolute;left:1779;top:8380;width:4349;height:4349" coordorigin="1779,8380" coordsize="4349,4349" path="m1779,12730l6128,8380e" filled="f" stroked="t" strokeweight="0.475494pt" strokecolor="#7EFF7E">
              <v:path arrowok="t"/>
            </v:shape>
            <v:shape style="position:absolute;left:1785;top:8387;width:4343;height:4343" coordorigin="1785,8387" coordsize="4343,4343" path="m1785,12730l6128,8387e" filled="f" stroked="t" strokeweight="0.475494pt" strokecolor="#7EFF7E">
              <v:path arrowok="t"/>
            </v:shape>
            <v:shape style="position:absolute;left:1792;top:8396;width:4337;height:4333" coordorigin="1792,8396" coordsize="4337,4333" path="m1792,12730l6128,8396e" filled="f" stroked="t" strokeweight="0.475494pt" strokecolor="#7EFF7E">
              <v:path arrowok="t"/>
            </v:shape>
            <v:shape style="position:absolute;left:1798;top:8403;width:4330;height:4327" coordorigin="1798,8403" coordsize="4330,4327" path="m1798,12730l6128,8403e" filled="f" stroked="t" strokeweight="0.475494pt" strokecolor="#7EFF7E">
              <v:path arrowok="t"/>
            </v:shape>
            <v:shape style="position:absolute;left:1804;top:8409;width:4324;height:4321" coordorigin="1804,8409" coordsize="4324,4321" path="m1804,12730l6128,8409e" filled="f" stroked="t" strokeweight="0.475494pt" strokecolor="#7EFF7E">
              <v:path arrowok="t"/>
            </v:shape>
            <v:shape style="position:absolute;left:1811;top:8415;width:4317;height:4314" coordorigin="1811,8415" coordsize="4317,4314" path="m1811,12730l6128,8415e" filled="f" stroked="t" strokeweight="0.475494pt" strokecolor="#7EFF7E">
              <v:path arrowok="t"/>
            </v:shape>
            <v:shape style="position:absolute;left:1820;top:8422;width:4308;height:4308" coordorigin="1820,8422" coordsize="4308,4308" path="m1820,12730l6128,8422e" filled="f" stroked="t" strokeweight="0.475494pt" strokecolor="#7EFF7E">
              <v:path arrowok="t"/>
            </v:shape>
            <v:shape style="position:absolute;left:1826;top:8428;width:4302;height:4302" coordorigin="1826,8428" coordsize="4302,4302" path="m1826,12730l6128,8428e" filled="f" stroked="t" strokeweight="0.475494pt" strokecolor="#7EFF7E">
              <v:path arrowok="t"/>
            </v:shape>
            <v:shape style="position:absolute;left:1833;top:8434;width:4295;height:4295" coordorigin="1833,8434" coordsize="4295,4295" path="m1833,12730l6128,8434e" filled="f" stroked="t" strokeweight="0.475494pt" strokecolor="#7EFF7E">
              <v:path arrowok="t"/>
            </v:shape>
            <v:shape style="position:absolute;left:1839;top:8441;width:4289;height:4289" coordorigin="1839,8441" coordsize="4289,4289" path="m1839,12730l6128,8441e" filled="f" stroked="t" strokeweight="0.475494pt" strokecolor="#7EFF7E">
              <v:path arrowok="t"/>
            </v:shape>
            <v:shape style="position:absolute;left:1845;top:8447;width:4283;height:4283" coordorigin="1845,8447" coordsize="4283,4283" path="m1845,12730l6128,8447e" filled="f" stroked="t" strokeweight="0.475494pt" strokecolor="#7EFF7E">
              <v:path arrowok="t"/>
            </v:shape>
            <v:shape style="position:absolute;left:1852;top:8453;width:4276;height:4276" coordorigin="1852,8453" coordsize="4276,4276" path="m1852,12730l6128,8453e" filled="f" stroked="t" strokeweight="0.475494pt" strokecolor="#7EFF7E">
              <v:path arrowok="t"/>
            </v:shape>
            <v:shape style="position:absolute;left:1858;top:8460;width:4270;height:4270" coordorigin="1858,8460" coordsize="4270,4270" path="m1858,12730l6128,8460e" filled="f" stroked="t" strokeweight="0.475494pt" strokecolor="#7EFF7E">
              <v:path arrowok="t"/>
            </v:shape>
            <v:shape style="position:absolute;left:1864;top:8466;width:4264;height:4264" coordorigin="1864,8466" coordsize="4264,4264" path="m1864,12730l6128,8466e" filled="f" stroked="t" strokeweight="0.475494pt" strokecolor="#7EFF7E">
              <v:path arrowok="t"/>
            </v:shape>
            <v:shape style="position:absolute;left:1871;top:8475;width:4257;height:4254" coordorigin="1871,8475" coordsize="4257,4254" path="m1871,12730l6128,8475e" filled="f" stroked="t" strokeweight="0.475494pt" strokecolor="#7EFF7E">
              <v:path arrowok="t"/>
            </v:shape>
            <v:shape style="position:absolute;left:1877;top:8482;width:4251;height:4248" coordorigin="1877,8482" coordsize="4251,4248" path="m1877,12730l6128,8482e" filled="f" stroked="t" strokeweight="0.475494pt" strokecolor="#7EFF7E">
              <v:path arrowok="t"/>
            </v:shape>
            <v:shape style="position:absolute;left:1883;top:8488;width:4245;height:4241" coordorigin="1883,8488" coordsize="4245,4241" path="m1883,12730l6128,8488e" filled="f" stroked="t" strokeweight="0.475494pt" strokecolor="#7EFF7E">
              <v:path arrowok="t"/>
            </v:shape>
            <v:shape style="position:absolute;left:1893;top:8494;width:4235;height:4235" coordorigin="1893,8494" coordsize="4235,4235" path="m1893,12730l6128,8494e" filled="f" stroked="t" strokeweight="0.475494pt" strokecolor="#7EFF7E">
              <v:path arrowok="t"/>
            </v:shape>
            <v:shape style="position:absolute;left:1899;top:8501;width:4229;height:4229" coordorigin="1899,8501" coordsize="4229,4229" path="m1899,12730l6128,8501e" filled="f" stroked="t" strokeweight="0.475494pt" strokecolor="#7EFF7E">
              <v:path arrowok="t"/>
            </v:shape>
            <v:shape style="position:absolute;left:1906;top:8507;width:4222;height:4222" coordorigin="1906,8507" coordsize="4222,4222" path="m1906,12730l6128,8507e" filled="f" stroked="t" strokeweight="0.475494pt" strokecolor="#7EFF7E">
              <v:path arrowok="t"/>
            </v:shape>
            <v:shape style="position:absolute;left:1912;top:8513;width:4216;height:4216" coordorigin="1912,8513" coordsize="4216,4216" path="m1912,12730l6128,8513e" filled="f" stroked="t" strokeweight="0.475494pt" strokecolor="#7EFF7E">
              <v:path arrowok="t"/>
            </v:shape>
            <v:shape style="position:absolute;left:1918;top:8520;width:4210;height:4210" coordorigin="1918,8520" coordsize="4210,4210" path="m1918,12730l6128,8520e" filled="f" stroked="t" strokeweight="0.475494pt" strokecolor="#7EFF7E">
              <v:path arrowok="t"/>
            </v:shape>
            <v:shape style="position:absolute;left:1925;top:8526;width:4203;height:4203" coordorigin="1925,8526" coordsize="4203,4203" path="m1925,12730l6128,8526e" filled="f" stroked="t" strokeweight="0.475494pt" strokecolor="#7EFF7E">
              <v:path arrowok="t"/>
            </v:shape>
            <v:shape style="position:absolute;left:1931;top:8532;width:4197;height:4197" coordorigin="1931,8532" coordsize="4197,4197" path="m1931,12730l6128,8532e" filled="f" stroked="t" strokeweight="0.475494pt" strokecolor="#7EFF7E">
              <v:path arrowok="t"/>
            </v:shape>
            <v:shape style="position:absolute;left:1937;top:8539;width:4191;height:4191" coordorigin="1937,8539" coordsize="4191,4191" path="m1937,12730l6128,8539e" filled="f" stroked="t" strokeweight="0.475494pt" strokecolor="#7EFF7E">
              <v:path arrowok="t"/>
            </v:shape>
            <v:shape style="position:absolute;left:1944;top:8548;width:4184;height:4181" coordorigin="1944,8548" coordsize="4184,4181" path="m1944,12730l6128,8548e" filled="f" stroked="t" strokeweight="0.475494pt" strokecolor="#7EFF7E">
              <v:path arrowok="t"/>
            </v:shape>
            <v:shape style="position:absolute;left:1950;top:8555;width:4178;height:4175" coordorigin="1950,8555" coordsize="4178,4175" path="m1950,12730l6128,8555e" filled="f" stroked="t" strokeweight="0.475494pt" strokecolor="#7EFF7E">
              <v:path arrowok="t"/>
            </v:shape>
            <v:shape style="position:absolute;left:1956;top:8561;width:4172;height:4169" coordorigin="1956,8561" coordsize="4172,4169" path="m1956,12730l6128,8561e" filled="f" stroked="t" strokeweight="0.475494pt" strokecolor="#7EFF7E">
              <v:path arrowok="t"/>
            </v:shape>
            <v:shape style="position:absolute;left:1966;top:8567;width:4162;height:4162" coordorigin="1966,8567" coordsize="4162,4162" path="m1966,12730l6128,8567e" filled="f" stroked="t" strokeweight="0.475494pt" strokecolor="#7EFF7E">
              <v:path arrowok="t"/>
            </v:shape>
            <v:shape style="position:absolute;left:1972;top:8574;width:4156;height:4156" coordorigin="1972,8574" coordsize="4156,4156" path="m1972,12730l6128,8574e" filled="f" stroked="t" strokeweight="0.475494pt" strokecolor="#7EFF7E">
              <v:path arrowok="t"/>
            </v:shape>
            <v:shape style="position:absolute;left:1979;top:8580;width:4149;height:4149" coordorigin="1979,8580" coordsize="4149,4149" path="m1979,12730l6128,8580e" filled="f" stroked="t" strokeweight="0.475494pt" strokecolor="#7EFF7E">
              <v:path arrowok="t"/>
            </v:shape>
            <v:shape style="position:absolute;left:1985;top:8586;width:4143;height:4143" coordorigin="1985,8586" coordsize="4143,4143" path="m1985,12730l6128,8586e" filled="f" stroked="t" strokeweight="0.475494pt" strokecolor="#7EFF7E">
              <v:path arrowok="t"/>
            </v:shape>
            <v:shape style="position:absolute;left:1991;top:8593;width:4137;height:4137" coordorigin="1991,8593" coordsize="4137,4137" path="m1991,12730l6128,8593e" filled="f" stroked="t" strokeweight="0.475494pt" strokecolor="#7EFF7E">
              <v:path arrowok="t"/>
            </v:shape>
            <v:shape style="position:absolute;left:1998;top:8599;width:4130;height:4130" coordorigin="1998,8599" coordsize="4130,4130" path="m1998,12730l6128,8599e" filled="f" stroked="t" strokeweight="0.475494pt" strokecolor="#7EFF7E">
              <v:path arrowok="t"/>
            </v:shape>
            <v:shape style="position:absolute;left:2004;top:8605;width:4124;height:4124" coordorigin="2004,8605" coordsize="4124,4124" path="m2004,12730l6128,8605e" filled="f" stroked="t" strokeweight="0.475494pt" strokecolor="#7EFF7E">
              <v:path arrowok="t"/>
            </v:shape>
            <v:shape style="position:absolute;left:2010;top:8612;width:4118;height:4118" coordorigin="2010,8612" coordsize="4118,4118" path="m2010,12730l6128,8612e" filled="f" stroked="t" strokeweight="0.475494pt" strokecolor="#7EFF7E">
              <v:path arrowok="t"/>
            </v:shape>
            <v:shape style="position:absolute;left:2017;top:8618;width:4111;height:4111" coordorigin="2017,8618" coordsize="4111,4111" path="m2017,12730l6128,8618e" filled="f" stroked="t" strokeweight="0.475494pt" strokecolor="#7EFF7E">
              <v:path arrowok="t"/>
            </v:shape>
            <v:shape style="position:absolute;left:2023;top:8628;width:4105;height:4102" coordorigin="2023,8628" coordsize="4105,4102" path="m2023,12730l6128,8628e" filled="f" stroked="t" strokeweight="0.475494pt" strokecolor="#7EFF7E">
              <v:path arrowok="t"/>
            </v:shape>
            <v:shape style="position:absolute;left:2029;top:8634;width:4099;height:4096" coordorigin="2029,8634" coordsize="4099,4096" path="m2029,12730l6128,8634e" filled="f" stroked="t" strokeweight="0.475494pt" strokecolor="#7EFF7E">
              <v:path arrowok="t"/>
            </v:shape>
            <v:shape style="position:absolute;left:2036;top:8640;width:4092;height:4089" coordorigin="2036,8640" coordsize="4092,4089" path="m2036,12730l6128,8640e" filled="f" stroked="t" strokeweight="0.475494pt" strokecolor="#7EFF7E">
              <v:path arrowok="t"/>
            </v:shape>
            <v:shape style="position:absolute;left:2045;top:8647;width:4083;height:4083" coordorigin="2045,8647" coordsize="4083,4083" path="m2045,12730l6128,8647e" filled="f" stroked="t" strokeweight="0.475494pt" strokecolor="#7EFF7E">
              <v:path arrowok="t"/>
            </v:shape>
            <v:shape style="position:absolute;left:2052;top:8653;width:4077;height:4077" coordorigin="2052,8653" coordsize="4077,4077" path="m2052,12730l6128,8653e" filled="f" stroked="t" strokeweight="0.475494pt" strokecolor="#7EFF7E">
              <v:path arrowok="t"/>
            </v:shape>
            <v:shape style="position:absolute;left:2058;top:8659;width:4070;height:4070" coordorigin="2058,8659" coordsize="4070,4070" path="m2058,12730l6128,8659e" filled="f" stroked="t" strokeweight="0.475494pt" strokecolor="#7EFF7E">
              <v:path arrowok="t"/>
            </v:shape>
            <v:shape style="position:absolute;left:2064;top:8666;width:4064;height:4064" coordorigin="2064,8666" coordsize="4064,4064" path="m2064,12730l6128,8666e" filled="f" stroked="t" strokeweight="0.475494pt" strokecolor="#7EFF7E">
              <v:path arrowok="t"/>
            </v:shape>
            <v:shape style="position:absolute;left:2071;top:8672;width:4058;height:4058" coordorigin="2071,8672" coordsize="4058,4058" path="m2071,12730l6128,8672e" filled="f" stroked="t" strokeweight="0.475494pt" strokecolor="#7EFF7E">
              <v:path arrowok="t"/>
            </v:shape>
            <v:shape style="position:absolute;left:2077;top:8678;width:4051;height:4051" coordorigin="2077,8678" coordsize="4051,4051" path="m2077,12730l6128,8678e" filled="f" stroked="t" strokeweight="0.475494pt" strokecolor="#7EFF7E">
              <v:path arrowok="t"/>
            </v:shape>
            <v:shape style="position:absolute;left:2083;top:8685;width:4045;height:4045" coordorigin="2083,8685" coordsize="4045,4045" path="m2083,12730l6128,8685e" filled="f" stroked="t" strokeweight="0.475494pt" strokecolor="#7EFF7E">
              <v:path arrowok="t"/>
            </v:shape>
            <v:shape style="position:absolute;left:2090;top:8691;width:4039;height:4039" coordorigin="2090,8691" coordsize="4039,4039" path="m2090,12730l6128,8691e" filled="f" stroked="t" strokeweight="0.475494pt" strokecolor="#7EFF7E">
              <v:path arrowok="t"/>
            </v:shape>
            <v:shape style="position:absolute;left:2096;top:8700;width:4032;height:4029" coordorigin="2096,8700" coordsize="4032,4029" path="m2096,12730l6128,8700e" filled="f" stroked="t" strokeweight="0.475494pt" strokecolor="#7EFF7E">
              <v:path arrowok="t"/>
            </v:shape>
            <v:shape style="position:absolute;left:2102;top:8707;width:4026;height:4023" coordorigin="2102,8707" coordsize="4026,4023" path="m2102,12730l6128,8707e" filled="f" stroked="t" strokeweight="0.475494pt" strokecolor="#7EFF7E">
              <v:path arrowok="t"/>
            </v:shape>
            <v:shape style="position:absolute;left:2109;top:8713;width:4020;height:4016" coordorigin="2109,8713" coordsize="4020,4016" path="m2109,12730l6128,8713e" filled="f" stroked="t" strokeweight="0.475494pt" strokecolor="#7EFF7E">
              <v:path arrowok="t"/>
            </v:shape>
            <v:shape style="position:absolute;left:2118;top:8720;width:4010;height:4010" coordorigin="2118,8720" coordsize="4010,4010" path="m2118,12730l6128,8720e" filled="f" stroked="t" strokeweight="0.475494pt" strokecolor="#7EFF7E">
              <v:path arrowok="t"/>
            </v:shape>
            <v:shape style="position:absolute;left:2124;top:8726;width:4004;height:4004" coordorigin="2124,8726" coordsize="4004,4004" path="m2124,12730l6128,8726e" filled="f" stroked="t" strokeweight="0.475494pt" strokecolor="#7EFF7E">
              <v:path arrowok="t"/>
            </v:shape>
            <v:shape style="position:absolute;left:2131;top:8732;width:3997;height:3997" coordorigin="2131,8732" coordsize="3997,3997" path="m2131,12730l6128,8732e" filled="f" stroked="t" strokeweight="0.475494pt" strokecolor="#7EFF7E">
              <v:path arrowok="t"/>
            </v:shape>
            <v:shape style="position:absolute;left:2137;top:8739;width:3991;height:3991" coordorigin="2137,8739" coordsize="3991,3991" path="m2137,12730l6128,8739e" filled="f" stroked="t" strokeweight="0.475494pt" strokecolor="#7EFF7E">
              <v:path arrowok="t"/>
            </v:shape>
            <v:shape style="position:absolute;left:2143;top:8745;width:3985;height:3985" coordorigin="2143,8745" coordsize="3985,3985" path="m2143,12730l6128,8745e" filled="f" stroked="t" strokeweight="0.475494pt" strokecolor="#7EFF7E">
              <v:path arrowok="t"/>
            </v:shape>
            <v:shape style="position:absolute;left:2150;top:8751;width:3978;height:3978" coordorigin="2150,8751" coordsize="3978,3978" path="m2150,12730l6128,8751e" filled="f" stroked="t" strokeweight="0.475494pt" strokecolor="#7EFF7E">
              <v:path arrowok="t"/>
            </v:shape>
            <v:shape style="position:absolute;left:2156;top:8758;width:3972;height:3972" coordorigin="2156,8758" coordsize="3972,3972" path="m2156,12730l6128,8758e" filled="f" stroked="t" strokeweight="0.475494pt" strokecolor="#7EFF7E">
              <v:path arrowok="t"/>
            </v:shape>
            <v:shape style="position:absolute;left:2162;top:8764;width:3966;height:3966" coordorigin="2162,8764" coordsize="3966,3966" path="m2162,12730l6128,8764e" filled="f" stroked="t" strokeweight="0.475494pt" strokecolor="#7EFF7E">
              <v:path arrowok="t"/>
            </v:shape>
            <v:shape style="position:absolute;left:2169;top:8773;width:3959;height:3956" coordorigin="2169,8773" coordsize="3959,3956" path="m2169,12730l6128,8773e" filled="f" stroked="t" strokeweight="0.475494pt" strokecolor="#7EFF7E">
              <v:path arrowok="t"/>
            </v:shape>
            <v:shape style="position:absolute;left:2175;top:8780;width:3953;height:3950" coordorigin="2175,8780" coordsize="3953,3950" path="m2175,12730l6128,8780e" filled="f" stroked="t" strokeweight="0.475494pt" strokecolor="#7EFF7E">
              <v:path arrowok="t"/>
            </v:shape>
            <v:shape style="position:absolute;left:2181;top:8786;width:3947;height:3943" coordorigin="2181,8786" coordsize="3947,3943" path="m2181,12730l6128,8786e" filled="f" stroked="t" strokeweight="0.475494pt" strokecolor="#7EFF7E">
              <v:path arrowok="t"/>
            </v:shape>
            <v:shape style="position:absolute;left:2191;top:8792;width:3937;height:3937" coordorigin="2191,8792" coordsize="3937,3937" path="m2191,12730l6128,8792e" filled="f" stroked="t" strokeweight="0.475494pt" strokecolor="#7EFF7E">
              <v:path arrowok="t"/>
            </v:shape>
            <v:shape style="position:absolute;left:2197;top:8799;width:3931;height:3931" coordorigin="2197,8799" coordsize="3931,3931" path="m2197,12730l6128,8799e" filled="f" stroked="t" strokeweight="0.475494pt" strokecolor="#7EFF7E">
              <v:path arrowok="t"/>
            </v:shape>
            <v:shape style="position:absolute;left:2204;top:8805;width:3924;height:3924" coordorigin="2204,8805" coordsize="3924,3924" path="m2204,12730l6128,8805e" filled="f" stroked="t" strokeweight="0.475494pt" strokecolor="#7EFF7E">
              <v:path arrowok="t"/>
            </v:shape>
            <v:shape style="position:absolute;left:2210;top:8811;width:3918;height:3918" coordorigin="2210,8811" coordsize="3918,3918" path="m2210,12730l6128,8811e" filled="f" stroked="t" strokeweight="0.475494pt" strokecolor="#7EFF7E">
              <v:path arrowok="t"/>
            </v:shape>
            <v:shape style="position:absolute;left:2216;top:8818;width:3912;height:3912" coordorigin="2216,8818" coordsize="3912,3912" path="m2216,12730l6128,8818e" filled="f" stroked="t" strokeweight="0.475494pt" strokecolor="#7EFF7E">
              <v:path arrowok="t"/>
            </v:shape>
            <v:shape style="position:absolute;left:2223;top:8824;width:3905;height:3905" coordorigin="2223,8824" coordsize="3905,3905" path="m2223,12730l6128,8824e" filled="f" stroked="t" strokeweight="0.475494pt" strokecolor="#7EFF7E">
              <v:path arrowok="t"/>
            </v:shape>
            <v:shape style="position:absolute;left:2229;top:8830;width:3899;height:3899" coordorigin="2229,8830" coordsize="3899,3899" path="m2229,12730l6128,8830e" filled="f" stroked="t" strokeweight="0.475494pt" strokecolor="#7EFF7E">
              <v:path arrowok="t"/>
            </v:shape>
            <v:shape style="position:absolute;left:2235;top:8837;width:3893;height:3893" coordorigin="2235,8837" coordsize="3893,3893" path="m2235,12730l6128,8837e" filled="f" stroked="t" strokeweight="0.475494pt" strokecolor="#7EFF7E">
              <v:path arrowok="t"/>
            </v:shape>
            <v:shape style="position:absolute;left:2242;top:8843;width:3886;height:3886" coordorigin="2242,8843" coordsize="3886,3886" path="m2242,12730l6128,8843e" filled="f" stroked="t" strokeweight="0.475494pt" strokecolor="#7EFF7E">
              <v:path arrowok="t"/>
            </v:shape>
            <v:shape style="position:absolute;left:2248;top:8853;width:3880;height:3877" coordorigin="2248,8853" coordsize="3880,3877" path="m2248,12730l6128,8853e" filled="f" stroked="t" strokeweight="0.475494pt" strokecolor="#7EFF7E">
              <v:path arrowok="t"/>
            </v:shape>
            <v:shape style="position:absolute;left:2254;top:8859;width:3874;height:3871" coordorigin="2254,8859" coordsize="3874,3871" path="m2254,12730l6128,8859e" filled="f" stroked="t" strokeweight="0.475494pt" strokecolor="#7EFF7E">
              <v:path arrowok="t"/>
            </v:shape>
            <v:shape style="position:absolute;left:2261;top:8865;width:3867;height:3864" coordorigin="2261,8865" coordsize="3867,3864" path="m2261,12730l6128,8865e" filled="f" stroked="t" strokeweight="0.475494pt" strokecolor="#7EFF7E">
              <v:path arrowok="t"/>
            </v:shape>
            <v:shape style="position:absolute;left:2270;top:8872;width:3858;height:3858" coordorigin="2270,8872" coordsize="3858,3858" path="m2270,12730l6128,8872e" filled="f" stroked="t" strokeweight="0.475494pt" strokecolor="#7EFF7E">
              <v:path arrowok="t"/>
            </v:shape>
            <v:shape style="position:absolute;left:2277;top:8878;width:3852;height:3852" coordorigin="2277,8878" coordsize="3852,3852" path="m2277,12730l6128,8878e" filled="f" stroked="t" strokeweight="0.475494pt" strokecolor="#7EFF7E">
              <v:path arrowok="t"/>
            </v:shape>
            <v:shape style="position:absolute;left:2283;top:8884;width:3845;height:3845" coordorigin="2283,8884" coordsize="3845,3845" path="m2283,12730l6128,8884e" filled="f" stroked="t" strokeweight="0.475494pt" strokecolor="#7EFF7E">
              <v:path arrowok="t"/>
            </v:shape>
            <v:shape style="position:absolute;left:2289;top:8891;width:3839;height:3839" coordorigin="2289,8891" coordsize="3839,3839" path="m2289,12730l6128,8891e" filled="f" stroked="t" strokeweight="0.475494pt" strokecolor="#7EFF7E">
              <v:path arrowok="t"/>
            </v:shape>
            <v:shape style="position:absolute;left:2296;top:8897;width:3832;height:3832" coordorigin="2296,8897" coordsize="3832,3832" path="m2296,12730l6128,8897e" filled="f" stroked="t" strokeweight="0.475494pt" strokecolor="#7EFF7E">
              <v:path arrowok="t"/>
            </v:shape>
            <v:shape style="position:absolute;left:2302;top:8903;width:3826;height:3826" coordorigin="2302,8903" coordsize="3826,3826" path="m2302,12730l6128,8903e" filled="f" stroked="t" strokeweight="0.475494pt" strokecolor="#7EFF7E">
              <v:path arrowok="t"/>
            </v:shape>
            <v:shape style="position:absolute;left:2308;top:8910;width:3820;height:3820" coordorigin="2308,8910" coordsize="3820,3820" path="m2308,12730l6128,8910e" filled="f" stroked="t" strokeweight="0.475494pt" strokecolor="#7EFF7E">
              <v:path arrowok="t"/>
            </v:shape>
            <v:shape style="position:absolute;left:2315;top:8916;width:3813;height:3813" coordorigin="2315,8916" coordsize="3813,3813" path="m2315,12730l6128,8916e" filled="f" stroked="t" strokeweight="0.475494pt" strokecolor="#7EFF7E">
              <v:path arrowok="t"/>
            </v:shape>
            <v:shape style="position:absolute;left:2321;top:8926;width:3807;height:3804" coordorigin="2321,8926" coordsize="3807,3804" path="m2321,12730l6128,8926e" filled="f" stroked="t" strokeweight="0.475494pt" strokecolor="#7EFF7E">
              <v:path arrowok="t"/>
            </v:shape>
            <v:shape style="position:absolute;left:2327;top:8932;width:3801;height:3798" coordorigin="2327,8932" coordsize="3801,3798" path="m2327,12730l6128,8932e" filled="f" stroked="t" strokeweight="0.475494pt" strokecolor="#7EFF7E">
              <v:path arrowok="t"/>
            </v:shape>
            <v:shape style="position:absolute;left:2334;top:8938;width:3794;height:3791" coordorigin="2334,8938" coordsize="3794,3791" path="m2334,12730l6128,8938e" filled="f" stroked="t" strokeweight="0.475494pt" strokecolor="#7EFF7E">
              <v:path arrowok="t"/>
            </v:shape>
            <v:shape style="position:absolute;left:2343;top:8945;width:3785;height:3785" coordorigin="2343,8945" coordsize="3785,3785" path="m2343,12730l6128,8945e" filled="f" stroked="t" strokeweight="0.475494pt" strokecolor="#7EFF7E">
              <v:path arrowok="t"/>
            </v:shape>
            <v:shape style="position:absolute;left:2349;top:8951;width:3779;height:3779" coordorigin="2349,8951" coordsize="3779,3779" path="m2349,12730l6128,8951e" filled="f" stroked="t" strokeweight="0.475494pt" strokecolor="#7EFF7E">
              <v:path arrowok="t"/>
            </v:shape>
            <v:shape style="position:absolute;left:2356;top:8957;width:3772;height:3772" coordorigin="2356,8957" coordsize="3772,3772" path="m2356,12730l6128,8957e" filled="f" stroked="t" strokeweight="0.475494pt" strokecolor="#7EFF7E">
              <v:path arrowok="t"/>
            </v:shape>
            <v:shape style="position:absolute;left:2362;top:8964;width:3766;height:3766" coordorigin="2362,8964" coordsize="3766,3766" path="m2362,12730l6128,8964e" filled="f" stroked="t" strokeweight="0.475494pt" strokecolor="#7EFF7E">
              <v:path arrowok="t"/>
            </v:shape>
            <v:shape style="position:absolute;left:2369;top:8970;width:3760;height:3760" coordorigin="2369,8970" coordsize="3760,3760" path="m2369,12730l6128,8970e" filled="f" stroked="t" strokeweight="0.475494pt" strokecolor="#7EFF7E">
              <v:path arrowok="t"/>
            </v:shape>
            <v:shape style="position:absolute;left:2375;top:8976;width:3753;height:3753" coordorigin="2375,8976" coordsize="3753,3753" path="m2375,12730l6128,8976e" filled="f" stroked="t" strokeweight="0.475494pt" strokecolor="#7EFF7E">
              <v:path arrowok="t"/>
            </v:shape>
            <v:shape style="position:absolute;left:2381;top:8983;width:3747;height:3747" coordorigin="2381,8983" coordsize="3747,3747" path="m2381,12730l6128,8983e" filled="f" stroked="t" strokeweight="0.475494pt" strokecolor="#7EFF7E">
              <v:path arrowok="t"/>
            </v:shape>
            <v:shape style="position:absolute;left:2388;top:8989;width:3741;height:3741" coordorigin="2388,8989" coordsize="3741,3741" path="m2388,12730l6128,8989e" filled="f" stroked="t" strokeweight="0.475494pt" strokecolor="#7EFF7E">
              <v:path arrowok="t"/>
            </v:shape>
            <v:shape style="position:absolute;left:2394;top:8995;width:3734;height:3734" coordorigin="2394,8995" coordsize="3734,3734" path="m2394,12730l6128,8995e" filled="f" stroked="t" strokeweight="0.475494pt" strokecolor="#7EFF7E">
              <v:path arrowok="t"/>
            </v:shape>
            <v:shape style="position:absolute;left:2400;top:9005;width:3728;height:3725" coordorigin="2400,9005" coordsize="3728,3725" path="m2400,12730l6128,9005e" filled="f" stroked="t" strokeweight="0.475494pt" strokecolor="#7EFF7E">
              <v:path arrowok="t"/>
            </v:shape>
            <v:shape style="position:absolute;left:2407;top:9011;width:3722;height:3718" coordorigin="2407,9011" coordsize="3722,3718" path="m2407,12730l6128,9011e" filled="f" stroked="t" strokeweight="0.475494pt" strokecolor="#7EFF7E">
              <v:path arrowok="t"/>
            </v:shape>
            <v:shape style="position:absolute;left:2413;top:9017;width:3715;height:3712" coordorigin="2413,9017" coordsize="3715,3712" path="m2413,12730l6128,9017e" filled="f" stroked="t" strokeweight="0.475494pt" strokecolor="#7EFF7E">
              <v:path arrowok="t"/>
            </v:shape>
            <v:shape style="position:absolute;left:2422;top:9024;width:3706;height:3706" coordorigin="2422,9024" coordsize="3706,3706" path="m2422,12730l6128,9024e" filled="f" stroked="t" strokeweight="0.475494pt" strokecolor="#7EFF7E">
              <v:path arrowok="t"/>
            </v:shape>
            <v:shape style="position:absolute;left:2429;top:9030;width:3699;height:3699" coordorigin="2429,9030" coordsize="3699,3699" path="m2429,12730l6128,9030e" filled="f" stroked="t" strokeweight="0.475494pt" strokecolor="#7EFF7E">
              <v:path arrowok="t"/>
            </v:shape>
            <v:shape style="position:absolute;left:2435;top:9037;width:3693;height:3693" coordorigin="2435,9037" coordsize="3693,3693" path="m2435,12730l6128,9037e" filled="f" stroked="t" strokeweight="0.475494pt" strokecolor="#7EFF7E">
              <v:path arrowok="t"/>
            </v:shape>
            <v:shape style="position:absolute;left:2441;top:9043;width:3687;height:3687" coordorigin="2441,9043" coordsize="3687,3687" path="m2441,12730l6128,9043e" filled="f" stroked="t" strokeweight="0.475494pt" strokecolor="#7EFF7E">
              <v:path arrowok="t"/>
            </v:shape>
            <v:shape style="position:absolute;left:2448;top:9049;width:3680;height:3680" coordorigin="2448,9049" coordsize="3680,3680" path="m2448,12730l6128,9049e" filled="f" stroked="t" strokeweight="0.475494pt" strokecolor="#7EFF7E">
              <v:path arrowok="t"/>
            </v:shape>
            <v:shape style="position:absolute;left:2454;top:9056;width:3674;height:3674" coordorigin="2454,9056" coordsize="3674,3674" path="m2454,12730l6128,9056e" filled="f" stroked="t" strokeweight="0.475494pt" strokecolor="#7EFF7E">
              <v:path arrowok="t"/>
            </v:shape>
            <v:shape style="position:absolute;left:2460;top:9062;width:3668;height:3668" coordorigin="2460,9062" coordsize="3668,3668" path="m2460,12730l6128,9062e" filled="f" stroked="t" strokeweight="0.475494pt" strokecolor="#7EFF7E">
              <v:path arrowok="t"/>
            </v:shape>
            <v:shape style="position:absolute;left:2467;top:9068;width:3661;height:3661" coordorigin="2467,9068" coordsize="3661,3661" path="m2467,12730l6128,9068e" filled="f" stroked="t" strokeweight="0.475494pt" strokecolor="#7EFF7E">
              <v:path arrowok="t"/>
            </v:shape>
            <v:shape style="position:absolute;left:2473;top:9078;width:3655;height:3652" coordorigin="2473,9078" coordsize="3655,3652" path="m2473,12730l6128,9078e" filled="f" stroked="t" strokeweight="0.475494pt" strokecolor="#7EFF7E">
              <v:path arrowok="t"/>
            </v:shape>
            <v:shape style="position:absolute;left:2479;top:9084;width:3649;height:3645" coordorigin="2479,9084" coordsize="3649,3645" path="m2479,12730l6128,9084e" filled="f" stroked="t" strokeweight="0.475494pt" strokecolor="#7EFF7E">
              <v:path arrowok="t"/>
            </v:shape>
            <v:shape style="position:absolute;left:2486;top:9090;width:3642;height:3639" coordorigin="2486,9090" coordsize="3642,3639" path="m2486,12730l6128,9090e" filled="f" stroked="t" strokeweight="0.475494pt" strokecolor="#7EFF7E">
              <v:path arrowok="t"/>
            </v:shape>
            <v:shape style="position:absolute;left:2495;top:9097;width:3633;height:3633" coordorigin="2495,9097" coordsize="3633,3633" path="m2495,12730l6128,9097e" filled="f" stroked="t" strokeweight="0.475494pt" strokecolor="#7EFF7E">
              <v:path arrowok="t"/>
            </v:shape>
            <v:shape style="position:absolute;left:2502;top:9103;width:3626;height:3626" coordorigin="2502,9103" coordsize="3626,3626" path="m2502,12730l6128,9103e" filled="f" stroked="t" strokeweight="0.475494pt" strokecolor="#7EFF7E">
              <v:path arrowok="t"/>
            </v:shape>
            <v:shape style="position:absolute;left:2508;top:9109;width:3620;height:3620" coordorigin="2508,9109" coordsize="3620,3620" path="m2508,12730l6128,9109e" filled="f" stroked="t" strokeweight="0.475494pt" strokecolor="#7EFF7E">
              <v:path arrowok="t"/>
            </v:shape>
            <v:shape style="position:absolute;left:2514;top:9116;width:3614;height:3614" coordorigin="2514,9116" coordsize="3614,3614" path="m2514,12730l6128,9116e" filled="f" stroked="t" strokeweight="0.475494pt" strokecolor="#7EFF7E">
              <v:path arrowok="t"/>
            </v:shape>
            <v:shape style="position:absolute;left:2521;top:9122;width:3607;height:3607" coordorigin="2521,9122" coordsize="3607,3607" path="m2521,12730l6128,9122e" filled="f" stroked="t" strokeweight="0.475494pt" strokecolor="#7EFF7E">
              <v:path arrowok="t"/>
            </v:shape>
            <v:shape style="position:absolute;left:2527;top:9128;width:3601;height:3601" coordorigin="2527,9128" coordsize="3601,3601" path="m2527,12730l6128,9128e" filled="f" stroked="t" strokeweight="0.475494pt" strokecolor="#7EFF7E">
              <v:path arrowok="t"/>
            </v:shape>
            <v:shape style="position:absolute;left:2533;top:9135;width:3595;height:3595" coordorigin="2533,9135" coordsize="3595,3595" path="m2533,12730l6128,9135e" filled="f" stroked="t" strokeweight="0.475494pt" strokecolor="#7EFF7E">
              <v:path arrowok="t"/>
            </v:shape>
            <v:shape style="position:absolute;left:2540;top:9141;width:3588;height:3588" coordorigin="2540,9141" coordsize="3588,3588" path="m2540,12730l6128,9141e" filled="f" stroked="t" strokeweight="0.475494pt" strokecolor="#7EFF7E">
              <v:path arrowok="t"/>
            </v:shape>
            <v:shape style="position:absolute;left:2546;top:9151;width:3582;height:3579" coordorigin="2546,9151" coordsize="3582,3579" path="m2546,12730l6128,9151e" filled="f" stroked="t" strokeweight="0.475494pt" strokecolor="#7EFF7E">
              <v:path arrowok="t"/>
            </v:shape>
            <v:shape style="position:absolute;left:2552;top:9157;width:3576;height:3573" coordorigin="2552,9157" coordsize="3576,3573" path="m2552,12730l6128,9157e" filled="f" stroked="t" strokeweight="0.475494pt" strokecolor="#7EFF7E">
              <v:path arrowok="t"/>
            </v:shape>
            <v:shape style="position:absolute;left:2559;top:9163;width:3569;height:3566" coordorigin="2559,9163" coordsize="3569,3566" path="m2559,12730l6128,9163e" filled="f" stroked="t" strokeweight="0.475494pt" strokecolor="#7EFF7E">
              <v:path arrowok="t"/>
            </v:shape>
            <v:shape style="position:absolute;left:2568;top:9170;width:3560;height:3560" coordorigin="2568,9170" coordsize="3560,3560" path="m2568,12730l6128,9170e" filled="f" stroked="t" strokeweight="0.475494pt" strokecolor="#7EFF7E">
              <v:path arrowok="t"/>
            </v:shape>
            <v:shape style="position:absolute;left:2575;top:9176;width:3554;height:3554" coordorigin="2575,9176" coordsize="3554,3554" path="m2575,12730l6128,9176e" filled="f" stroked="t" strokeweight="0.475494pt" strokecolor="#7EFF7E">
              <v:path arrowok="t"/>
            </v:shape>
            <v:shape style="position:absolute;left:2581;top:9182;width:3547;height:3547" coordorigin="2581,9182" coordsize="3547,3547" path="m2581,12730l6128,9182e" filled="f" stroked="t" strokeweight="0.475494pt" strokecolor="#7EFF7E">
              <v:path arrowok="t"/>
            </v:shape>
            <v:shape style="position:absolute;left:2587;top:9189;width:3541;height:3541" coordorigin="2587,9189" coordsize="3541,3541" path="m2587,12730l6128,9189e" filled="f" stroked="t" strokeweight="0.475494pt" strokecolor="#7EFF7E">
              <v:path arrowok="t"/>
            </v:shape>
            <v:shape style="position:absolute;left:2594;top:9195;width:3535;height:3535" coordorigin="2594,9195" coordsize="3535,3535" path="m2594,12730l6128,9195e" filled="f" stroked="t" strokeweight="0.475494pt" strokecolor="#7EFF7E">
              <v:path arrowok="t"/>
            </v:shape>
            <v:shape style="position:absolute;left:2600;top:9201;width:3528;height:3528" coordorigin="2600,9201" coordsize="3528,3528" path="m2600,12730l6128,9201e" filled="f" stroked="t" strokeweight="0.475494pt" strokecolor="#7EFF7E">
              <v:path arrowok="t"/>
            </v:shape>
            <v:shape style="position:absolute;left:2606;top:9208;width:3522;height:3522" coordorigin="2606,9208" coordsize="3522,3522" path="m2606,12730l6128,9208e" filled="f" stroked="t" strokeweight="0.475494pt" strokecolor="#7EFF7E">
              <v:path arrowok="t"/>
            </v:shape>
            <v:shape style="position:absolute;left:2613;top:9214;width:3515;height:3515" coordorigin="2613,9214" coordsize="3515,3515" path="m2613,12730l6128,9214e" filled="f" stroked="t" strokeweight="0.475494pt" strokecolor="#7EFF7E">
              <v:path arrowok="t"/>
            </v:shape>
            <v:shape style="position:absolute;left:2619;top:9220;width:3509;height:3509" coordorigin="2619,9220" coordsize="3509,3509" path="m2619,12730l6128,9220e" filled="f" stroked="t" strokeweight="0.475494pt" strokecolor="#7EFF7E">
              <v:path arrowok="t"/>
            </v:shape>
            <v:shape style="position:absolute;left:2625;top:9230;width:3503;height:3500" coordorigin="2625,9230" coordsize="3503,3500" path="m2625,12730l6128,9230e" filled="f" stroked="t" strokeweight="0.475494pt" strokecolor="#7EFF7E">
              <v:path arrowok="t"/>
            </v:shape>
            <v:shape style="position:absolute;left:2632;top:9236;width:3496;height:3493" coordorigin="2632,9236" coordsize="3496,3493" path="m2632,12730l6128,9236e" filled="f" stroked="t" strokeweight="0.475494pt" strokecolor="#7EFF7E">
              <v:path arrowok="t"/>
            </v:shape>
            <v:shape style="position:absolute;left:2638;top:9243;width:3490;height:3487" coordorigin="2638,9243" coordsize="3490,3487" path="m2638,12730l6128,9243e" filled="f" stroked="t" strokeweight="0.475494pt" strokecolor="#7EFF7E">
              <v:path arrowok="t"/>
            </v:shape>
            <v:shape style="position:absolute;left:2647;top:9249;width:3481;height:3481" coordorigin="2647,9249" coordsize="3481,3481" path="m2647,12730l6128,9249e" filled="f" stroked="t" strokeweight="0.475494pt" strokecolor="#7EFF7E">
              <v:path arrowok="t"/>
            </v:shape>
            <v:shape style="position:absolute;left:2654;top:9255;width:3474;height:3474" coordorigin="2654,9255" coordsize="3474,3474" path="m2654,12730l6128,9255e" filled="f" stroked="t" strokeweight="0.475494pt" strokecolor="#7EFF7E">
              <v:path arrowok="t"/>
            </v:shape>
            <v:shape style="position:absolute;left:2660;top:9262;width:3468;height:3468" coordorigin="2660,9262" coordsize="3468,3468" path="m2660,12730l6128,9262e" filled="f" stroked="t" strokeweight="0.475494pt" strokecolor="#7EFF7E">
              <v:path arrowok="t"/>
            </v:shape>
            <v:shape style="position:absolute;left:2666;top:9268;width:3462;height:3462" coordorigin="2666,9268" coordsize="3462,3462" path="m2666,12730l6128,9268e" filled="f" stroked="t" strokeweight="0.475494pt" strokecolor="#7EFF7E">
              <v:path arrowok="t"/>
            </v:shape>
            <v:shape style="position:absolute;left:2673;top:9274;width:3455;height:3455" coordorigin="2673,9274" coordsize="3455,3455" path="m2673,12730l6128,9274e" filled="f" stroked="t" strokeweight="0.475494pt" strokecolor="#7EFF7E">
              <v:path arrowok="t"/>
            </v:shape>
            <v:shape style="position:absolute;left:2679;top:9281;width:3449;height:3449" coordorigin="2679,9281" coordsize="3449,3449" path="m2679,12730l6128,9281e" filled="f" stroked="t" strokeweight="0.475494pt" strokecolor="#7EFF7E">
              <v:path arrowok="t"/>
            </v:shape>
            <v:shape style="position:absolute;left:2685;top:9287;width:3443;height:3443" coordorigin="2685,9287" coordsize="3443,3443" path="m2685,12730l6128,9287e" filled="f" stroked="t" strokeweight="0.475494pt" strokecolor="#7EFF7E">
              <v:path arrowok="t"/>
            </v:shape>
            <v:shape style="position:absolute;left:2692;top:9293;width:3436;height:3436" coordorigin="2692,9293" coordsize="3436,3436" path="m2692,12730l6128,9293e" filled="f" stroked="t" strokeweight="0.475494pt" strokecolor="#7EFF7E">
              <v:path arrowok="t"/>
            </v:shape>
            <v:shape style="position:absolute;left:2698;top:9303;width:3430;height:3427" coordorigin="2698,9303" coordsize="3430,3427" path="m2698,12730l6128,9303e" filled="f" stroked="t" strokeweight="0.475494pt" strokecolor="#7EFF7E">
              <v:path arrowok="t"/>
            </v:shape>
            <v:shape style="position:absolute;left:2705;top:9309;width:3424;height:3420" coordorigin="2705,9309" coordsize="3424,3420" path="m2705,12730l6128,9309e" filled="f" stroked="t" strokeweight="0.475494pt" strokecolor="#7EFF7E">
              <v:path arrowok="t"/>
            </v:shape>
            <v:shape style="position:absolute;left:2711;top:9315;width:3417;height:3414" coordorigin="2711,9315" coordsize="3417,3414" path="m2711,12730l6128,9315e" filled="f" stroked="t" strokeweight="0.475494pt" strokecolor="#7EFF7E">
              <v:path arrowok="t"/>
            </v:shape>
            <v:shape style="position:absolute;left:2720;top:9322;width:3408;height:3408" coordorigin="2720,9322" coordsize="3408,3408" path="m2720,12730l6128,9322e" filled="f" stroked="t" strokeweight="0.475494pt" strokecolor="#7EFF7E">
              <v:path arrowok="t"/>
            </v:shape>
            <v:shape style="position:absolute;left:2727;top:9328;width:3401;height:3401" coordorigin="2727,9328" coordsize="3401,3401" path="m2727,12730l6128,9328e" filled="f" stroked="t" strokeweight="0.475494pt" strokecolor="#7EFF7E">
              <v:path arrowok="t"/>
            </v:shape>
            <v:shape style="position:absolute;left:2733;top:9334;width:3395;height:3395" coordorigin="2733,9334" coordsize="3395,3395" path="m2733,12730l6128,9334e" filled="f" stroked="t" strokeweight="0.475494pt" strokecolor="#7EFF7E">
              <v:path arrowok="t"/>
            </v:shape>
            <v:shape style="position:absolute;left:2739;top:9341;width:3389;height:3389" coordorigin="2739,9341" coordsize="3389,3389" path="m2739,12730l6128,9341e" filled="f" stroked="t" strokeweight="0.475494pt" strokecolor="#7EFF7E">
              <v:path arrowok="t"/>
            </v:shape>
            <v:shape style="position:absolute;left:2746;top:9347;width:3382;height:3382" coordorigin="2746,9347" coordsize="3382,3382" path="m2746,12730l6128,9347e" filled="f" stroked="t" strokeweight="0.475494pt" strokecolor="#7EFF7E">
              <v:path arrowok="t"/>
            </v:shape>
            <v:shape style="position:absolute;left:2752;top:9354;width:3376;height:3376" coordorigin="2752,9354" coordsize="3376,3376" path="m2752,12730l6128,9354e" filled="f" stroked="t" strokeweight="0.475494pt" strokecolor="#7EFF7E">
              <v:path arrowok="t"/>
            </v:shape>
            <v:shape style="position:absolute;left:2758;top:9360;width:3370;height:3370" coordorigin="2758,9360" coordsize="3370,3370" path="m2758,12730l6128,9360e" filled="f" stroked="t" strokeweight="0.475494pt" strokecolor="#7EFF7E">
              <v:path arrowok="t"/>
            </v:shape>
            <v:shape style="position:absolute;left:2765;top:9366;width:3363;height:3363" coordorigin="2765,9366" coordsize="3363,3363" path="m2765,12730l6128,9366e" filled="f" stroked="t" strokeweight="0.475494pt" strokecolor="#7EFF7E">
              <v:path arrowok="t"/>
            </v:shape>
            <v:shape style="position:absolute;left:2771;top:9373;width:3357;height:3357" coordorigin="2771,9373" coordsize="3357,3357" path="m2771,12730l6128,9373e" filled="f" stroked="t" strokeweight="0.475494pt" strokecolor="#7EFF7E">
              <v:path arrowok="t"/>
            </v:shape>
            <v:shape style="position:absolute;left:2777;top:9382;width:3351;height:3347" coordorigin="2777,9382" coordsize="3351,3347" path="m2777,12730l6128,9382e" filled="f" stroked="t" strokeweight="0.475494pt" strokecolor="#7EFF7E">
              <v:path arrowok="t"/>
            </v:shape>
            <v:shape style="position:absolute;left:2784;top:9388;width:3344;height:3341" coordorigin="2784,9388" coordsize="3344,3341" path="m2784,12730l6128,9388e" filled="f" stroked="t" strokeweight="0.475494pt" strokecolor="#7EFF7E">
              <v:path arrowok="t"/>
            </v:shape>
            <v:shape style="position:absolute;left:2793;top:9395;width:3335;height:3335" coordorigin="2793,9395" coordsize="3335,3335" path="m2793,12730l6128,9395e" filled="f" stroked="t" strokeweight="0.475494pt" strokecolor="#7EFF7E">
              <v:path arrowok="t"/>
            </v:shape>
            <v:shape style="position:absolute;left:2800;top:9401;width:3328;height:3328" coordorigin="2800,9401" coordsize="3328,3328" path="m2800,12730l6128,9401e" filled="f" stroked="t" strokeweight="0.475494pt" strokecolor="#7EFF7E">
              <v:path arrowok="t"/>
            </v:shape>
            <v:shape style="position:absolute;left:2806;top:9407;width:3322;height:3322" coordorigin="2806,9407" coordsize="3322,3322" path="m2806,12730l6128,9407e" filled="f" stroked="t" strokeweight="0.475494pt" strokecolor="#7EFF7E">
              <v:path arrowok="t"/>
            </v:shape>
            <v:shape style="position:absolute;left:2812;top:9414;width:3316;height:3316" coordorigin="2812,9414" coordsize="3316,3316" path="m2812,12730l6128,9414e" filled="f" stroked="t" strokeweight="0.475494pt" strokecolor="#7EFF7E">
              <v:path arrowok="t"/>
            </v:shape>
            <v:shape style="position:absolute;left:2819;top:9420;width:3309;height:3309" coordorigin="2819,9420" coordsize="3309,3309" path="m2819,12730l6128,9420e" filled="f" stroked="t" strokeweight="0.475494pt" strokecolor="#7EFF7E">
              <v:path arrowok="t"/>
            </v:shape>
            <v:shape style="position:absolute;left:2825;top:9426;width:3303;height:3303" coordorigin="2825,9426" coordsize="3303,3303" path="m2825,12730l6128,9426e" filled="f" stroked="t" strokeweight="0.475494pt" strokecolor="#7EFF7E">
              <v:path arrowok="t"/>
            </v:shape>
            <v:shape style="position:absolute;left:2831;top:9433;width:3297;height:3297" coordorigin="2831,9433" coordsize="3297,3297" path="m2831,12730l6128,9433e" filled="f" stroked="t" strokeweight="0.475494pt" strokecolor="#7EFF7E">
              <v:path arrowok="t"/>
            </v:shape>
            <v:shape style="position:absolute;left:2838;top:9439;width:3290;height:3290" coordorigin="2838,9439" coordsize="3290,3290" path="m2838,12730l6128,9439e" filled="f" stroked="t" strokeweight="0.475494pt" strokecolor="#7EFF7E">
              <v:path arrowok="t"/>
            </v:shape>
            <v:shape style="position:absolute;left:2844;top:9445;width:3284;height:3284" coordorigin="2844,9445" coordsize="3284,3284" path="m2844,12730l6128,9445e" filled="f" stroked="t" strokeweight="0.475494pt" strokecolor="#7EFF7E">
              <v:path arrowok="t"/>
            </v:shape>
            <v:shape style="position:absolute;left:2850;top:9455;width:3278;height:3275" coordorigin="2850,9455" coordsize="3278,3275" path="m2850,12730l6128,9455e" filled="f" stroked="t" strokeweight="0.475494pt" strokecolor="#7EFF7E">
              <v:path arrowok="t"/>
            </v:shape>
            <v:shape style="position:absolute;left:2857;top:9461;width:3271;height:3268" coordorigin="2857,9461" coordsize="3271,3268" path="m2857,12730l6128,9461e" filled="f" stroked="t" strokeweight="0.475494pt" strokecolor="#7EFF7E">
              <v:path arrowok="t"/>
            </v:shape>
            <v:shape style="position:absolute;left:2863;top:9468;width:3265;height:3262" coordorigin="2863,9468" coordsize="3265,3262" path="m2863,12730l6128,9468e" filled="f" stroked="t" strokeweight="0.475494pt" strokecolor="#7EFF7E">
              <v:path arrowok="t"/>
            </v:shape>
            <v:shape style="position:absolute;left:2873;top:9474;width:3256;height:3256" coordorigin="2873,9474" coordsize="3256,3256" path="m2873,12730l6128,9474e" filled="f" stroked="t" strokeweight="0.475494pt" strokecolor="#7EFF7E">
              <v:path arrowok="t"/>
            </v:shape>
            <v:shape style="position:absolute;left:2879;top:9480;width:3249;height:3249" coordorigin="2879,9480" coordsize="3249,3249" path="m2879,12730l6128,9480e" filled="f" stroked="t" strokeweight="0.475494pt" strokecolor="#7EFF7E">
              <v:path arrowok="t"/>
            </v:shape>
            <v:shape style="position:absolute;left:2885;top:9487;width:3243;height:3243" coordorigin="2885,9487" coordsize="3243,3243" path="m2885,12730l6128,9487e" filled="f" stroked="t" strokeweight="0.475494pt" strokecolor="#7EFF7E">
              <v:path arrowok="t"/>
            </v:shape>
            <v:shape style="position:absolute;left:2892;top:9493;width:3237;height:3237" coordorigin="2892,9493" coordsize="3237,3237" path="m2892,12730l6128,9493e" filled="f" stroked="t" strokeweight="0.475494pt" strokecolor="#7EFF7E">
              <v:path arrowok="t"/>
            </v:shape>
            <v:shape style="position:absolute;left:2898;top:9499;width:3230;height:3230" coordorigin="2898,9499" coordsize="3230,3230" path="m2898,12730l6128,9499e" filled="f" stroked="t" strokeweight="0.475494pt" strokecolor="#7EFF7E">
              <v:path arrowok="t"/>
            </v:shape>
            <v:shape style="position:absolute;left:2904;top:9506;width:3224;height:3224" coordorigin="2904,9506" coordsize="3224,3224" path="m2904,12730l6128,9506e" filled="f" stroked="t" strokeweight="0.475494pt" strokecolor="#7EFF7E">
              <v:path arrowok="t"/>
            </v:shape>
            <v:shape style="position:absolute;left:2911;top:9512;width:3218;height:3218" coordorigin="2911,9512" coordsize="3218,3218" path="m2911,12730l6128,9512e" filled="f" stroked="t" strokeweight="0.475494pt" strokecolor="#7EFF7E">
              <v:path arrowok="t"/>
            </v:shape>
            <v:shape style="position:absolute;left:2917;top:9518;width:3211;height:3211" coordorigin="2917,9518" coordsize="3211,3211" path="m2917,12730l6128,9518e" filled="f" stroked="t" strokeweight="0.475494pt" strokecolor="#7EFF7E">
              <v:path arrowok="t"/>
            </v:shape>
            <v:shape style="position:absolute;left:2923;top:9528;width:3205;height:3202" coordorigin="2923,9528" coordsize="3205,3202" path="m2923,12730l6128,9528e" filled="f" stroked="t" strokeweight="0.475494pt" strokecolor="#7EFF7E">
              <v:path arrowok="t"/>
            </v:shape>
            <v:shape style="position:absolute;left:2930;top:9534;width:3198;height:3195" coordorigin="2930,9534" coordsize="3198,3195" path="m2930,12730l6128,9534e" filled="f" stroked="t" strokeweight="0.475494pt" strokecolor="#7EFF7E">
              <v:path arrowok="t"/>
            </v:shape>
            <v:shape style="position:absolute;left:2936;top:9541;width:3192;height:3189" coordorigin="2936,9541" coordsize="3192,3189" path="m2936,12730l6128,9541e" filled="f" stroked="t" strokeweight="0.475494pt" strokecolor="#7EFF7E">
              <v:path arrowok="t"/>
            </v:shape>
            <v:shape style="position:absolute;left:2945;top:9547;width:3183;height:3183" coordorigin="2945,9547" coordsize="3183,3183" path="m2945,12730l6128,9547e" filled="f" stroked="t" strokeweight="0.475494pt" strokecolor="#7EFF7E">
              <v:path arrowok="t"/>
            </v:shape>
            <v:shape style="position:absolute;left:2952;top:9553;width:3176;height:3176" coordorigin="2952,9553" coordsize="3176,3176" path="m2952,12730l6128,9553e" filled="f" stroked="t" strokeweight="0.475494pt" strokecolor="#7EFF7E">
              <v:path arrowok="t"/>
            </v:shape>
            <v:shape style="position:absolute;left:2958;top:9560;width:3170;height:3170" coordorigin="2958,9560" coordsize="3170,3170" path="m2958,12730l6128,9560e" filled="f" stroked="t" strokeweight="0.475494pt" strokecolor="#7EFF7E">
              <v:path arrowok="t"/>
            </v:shape>
            <v:shape style="position:absolute;left:2964;top:9566;width:3164;height:3164" coordorigin="2964,9566" coordsize="3164,3164" path="m2964,12730l6128,9566e" filled="f" stroked="t" strokeweight="0.475494pt" strokecolor="#7EFF7E">
              <v:path arrowok="t"/>
            </v:shape>
            <v:shape style="position:absolute;left:2971;top:9572;width:3157;height:3157" coordorigin="2971,9572" coordsize="3157,3157" path="m2971,12730l6128,9572e" filled="f" stroked="t" strokeweight="0.475494pt" strokecolor="#7EFF7E">
              <v:path arrowok="t"/>
            </v:shape>
            <v:shape style="position:absolute;left:2977;top:9579;width:3151;height:3151" coordorigin="2977,9579" coordsize="3151,3151" path="m2977,12730l6128,9579e" filled="f" stroked="t" strokeweight="0.475494pt" strokecolor="#7EFF7E">
              <v:path arrowok="t"/>
            </v:shape>
            <v:shape style="position:absolute;left:2983;top:9585;width:3145;height:3145" coordorigin="2983,9585" coordsize="3145,3145" path="m2983,12730l6128,9585e" filled="f" stroked="t" strokeweight="0.475494pt" strokecolor="#7EFF7E">
              <v:path arrowok="t"/>
            </v:shape>
            <v:shape style="position:absolute;left:2990;top:9591;width:3138;height:3138" coordorigin="2990,9591" coordsize="3138,3138" path="m2990,12730l6128,9591e" filled="f" stroked="t" strokeweight="0.475494pt" strokecolor="#7EFF7E">
              <v:path arrowok="t"/>
            </v:shape>
            <v:shape style="position:absolute;left:2996;top:9598;width:3132;height:3132" coordorigin="2996,9598" coordsize="3132,3132" path="m2996,12730l6128,9598e" filled="f" stroked="t" strokeweight="0.475494pt" strokecolor="#7EFF7E">
              <v:path arrowok="t"/>
            </v:shape>
            <v:shape style="position:absolute;left:3002;top:9607;width:3126;height:3122" coordorigin="3002,9607" coordsize="3126,3122" path="m3002,12730l6128,9607e" filled="f" stroked="t" strokeweight="0.475494pt" strokecolor="#7EFF7E">
              <v:path arrowok="t"/>
            </v:shape>
            <v:shape style="position:absolute;left:3009;top:9613;width:3119;height:3116" coordorigin="3009,9613" coordsize="3119,3116" path="m3009,12730l6128,9613e" filled="f" stroked="t" strokeweight="0.475494pt" strokecolor="#7EFF7E">
              <v:path arrowok="t"/>
            </v:shape>
            <v:shape style="position:absolute;left:3015;top:9620;width:3113;height:3110" coordorigin="3015,9620" coordsize="3113,3110" path="m3015,12730l6128,9620e" filled="f" stroked="t" strokeweight="0.475494pt" strokecolor="#7EFF7E">
              <v:path arrowok="t"/>
            </v:shape>
            <v:shape style="position:absolute;left:3025;top:9626;width:3103;height:3103" coordorigin="3025,9626" coordsize="3103,3103" path="m3025,12730l6128,9626e" filled="f" stroked="t" strokeweight="0.475494pt" strokecolor="#7EFF7E">
              <v:path arrowok="t"/>
            </v:shape>
            <v:shape style="position:absolute;left:3031;top:9632;width:3097;height:3097" coordorigin="3031,9632" coordsize="3097,3097" path="m3031,12730l6128,9632e" filled="f" stroked="t" strokeweight="0.475494pt" strokecolor="#7EFF7E">
              <v:path arrowok="t"/>
            </v:shape>
            <v:shape style="position:absolute;left:3037;top:9639;width:3091;height:3091" coordorigin="3037,9639" coordsize="3091,3091" path="m3037,12730l6128,9639e" filled="f" stroked="t" strokeweight="0.475494pt" strokecolor="#7EFF7E">
              <v:path arrowok="t"/>
            </v:shape>
            <v:shape style="position:absolute;left:3044;top:9645;width:3084;height:3084" coordorigin="3044,9645" coordsize="3084,3084" path="m3044,12730l6128,9645e" filled="f" stroked="t" strokeweight="0.475494pt" strokecolor="#7EFF7E">
              <v:path arrowok="t"/>
            </v:shape>
            <v:shape style="position:absolute;left:3050;top:9651;width:3078;height:3078" coordorigin="3050,9651" coordsize="3078,3078" path="m3050,12730l6128,9651e" filled="f" stroked="t" strokeweight="0.475494pt" strokecolor="#7EFF7E">
              <v:path arrowok="t"/>
            </v:shape>
            <v:shape style="position:absolute;left:3056;top:9658;width:3072;height:3072" coordorigin="3056,9658" coordsize="3072,3072" path="m3056,12730l6128,9658e" filled="f" stroked="t" strokeweight="0.475494pt" strokecolor="#7EFF7E">
              <v:path arrowok="t"/>
            </v:shape>
            <v:shape style="position:absolute;left:3063;top:9664;width:3065;height:3065" coordorigin="3063,9664" coordsize="3065,3065" path="m3063,12730l6128,9664e" filled="f" stroked="t" strokeweight="0.475494pt" strokecolor="#7EFF7E">
              <v:path arrowok="t"/>
            </v:shape>
            <v:shape style="position:absolute;left:3069;top:9670;width:3059;height:3059" coordorigin="3069,9670" coordsize="3059,3059" path="m3069,12730l6128,9670e" filled="f" stroked="t" strokeweight="0.475494pt" strokecolor="#7EFF7E">
              <v:path arrowok="t"/>
            </v:shape>
            <v:shape style="position:absolute;left:3075;top:9680;width:3053;height:3050" coordorigin="3075,9680" coordsize="3053,3050" path="m3075,12730l6128,9680e" filled="f" stroked="t" strokeweight="0.475494pt" strokecolor="#7EFF7E">
              <v:path arrowok="t"/>
            </v:shape>
            <v:shape style="position:absolute;left:3082;top:9686;width:3046;height:3043" coordorigin="3082,9686" coordsize="3046,3043" path="m3082,12730l6128,9686e" filled="f" stroked="t" strokeweight="0.475494pt" strokecolor="#7EFF7E">
              <v:path arrowok="t"/>
            </v:shape>
            <v:shape style="position:absolute;left:3088;top:9693;width:3040;height:3037" coordorigin="3088,9693" coordsize="3040,3037" path="m3088,12730l6128,9693e" filled="f" stroked="t" strokeweight="0.475494pt" strokecolor="#7EFF7E">
              <v:path arrowok="t"/>
            </v:shape>
            <v:shape style="position:absolute;left:3098;top:9699;width:3030;height:3030" coordorigin="3098,9699" coordsize="3030,3030" path="m3098,12730l6128,9699e" filled="f" stroked="t" strokeweight="0.475494pt" strokecolor="#7EFF7E">
              <v:path arrowok="t"/>
            </v:shape>
            <v:shape style="position:absolute;left:3104;top:9705;width:3024;height:3024" coordorigin="3104,9705" coordsize="3024,3024" path="m3104,12730l6128,9705e" filled="f" stroked="t" strokeweight="0.475494pt" strokecolor="#7EFF7E">
              <v:path arrowok="t"/>
            </v:shape>
            <v:shape style="position:absolute;left:3110;top:9712;width:3018;height:3018" coordorigin="3110,9712" coordsize="3018,3018" path="m3110,12730l6128,9712e" filled="f" stroked="t" strokeweight="0.475494pt" strokecolor="#7EFF7E">
              <v:path arrowok="t"/>
            </v:shape>
            <v:shape style="position:absolute;left:3117;top:9718;width:3011;height:3011" coordorigin="3117,9718" coordsize="3011,3011" path="m3117,12730l6128,9718e" filled="f" stroked="t" strokeweight="0.475494pt" strokecolor="#7EFF7E">
              <v:path arrowok="t"/>
            </v:shape>
            <v:shape style="position:absolute;left:3123;top:9724;width:3005;height:3005" coordorigin="3123,9724" coordsize="3005,3005" path="m3123,12730l6128,9724e" filled="f" stroked="t" strokeweight="0.475494pt" strokecolor="#7EFF7E">
              <v:path arrowok="t"/>
            </v:shape>
            <v:shape type="#_x0000_t75" style="position:absolute;left:3125;top:9726;width:4641;height:3008">
              <v:imagedata o:title="" r:id="rId21"/>
            </v:shape>
            <v:shape style="position:absolute;left:1113;top:7737;width:6647;height:4993" coordorigin="1113,7737" coordsize="6647,4993" path="m1113,7737l6128,7737,6128,10992,7761,12330,6128,11325,6128,12730,1113,12730,1113,7737xe" filled="f" stroked="t" strokeweight="0.316996pt" strokecolor="#000000">
              <v:path arrowok="t"/>
            </v:shape>
            <v:shape style="position:absolute;left:24799;top:6684;width:5785;height:3091" coordorigin="24799,6684" coordsize="5785,3091" path="m26092,8783l30584,8783,30584,6684,26092,6684,26092,8517,24799,9775,26092,8700,26092,8783xe" filled="f" stroked="t" strokeweight="0.316996pt" strokecolor="#000000">
              <v:path arrowok="t"/>
            </v:shape>
            <v:shape style="position:absolute;left:11558;top:7623;width:4495;height:2032" coordorigin="11558,7623" coordsize="4495,2032" path="m11558,8758l13745,8758,14050,9655,13923,8758,16053,8758,16053,7623,11558,7623,11558,8758xe" filled="f" stroked="t" strokeweight="0.316996pt" strokecolor="#000000">
              <v:path arrowok="t"/>
            </v:shape>
            <v:shape style="position:absolute;left:21198;top:7372;width:4495;height:1284" coordorigin="21198,7372" coordsize="4495,1284" path="m21198,7372l21198,8656,25693,8656,21198,7372xe" filled="t" fillcolor="#EBB2FF" stroked="f">
              <v:path arrowok="t"/>
              <v:fill/>
            </v:shape>
            <v:shape style="position:absolute;left:21198;top:7372;width:4495;height:1284" coordorigin="21198,7372" coordsize="4495,1284" path="m21198,7372l25693,8656,25693,7372,21198,7372xe" filled="t" fillcolor="#EBB2FF" stroked="f">
              <v:path arrowok="t"/>
              <v:fill/>
            </v:shape>
            <v:shape style="position:absolute;left:21198;top:7372;width:4495;height:1284" coordorigin="21198,7372" coordsize="4495,1284" path="m21198,8656l25693,8656,25693,7372,21198,7372,21198,8656xe" filled="f" stroked="t" strokeweight="0.316996pt" strokecolor="#000000">
              <v:path arrowok="t"/>
            </v:shape>
            <v:shape style="position:absolute;left:13032;top:18156;width:4492;height:726" coordorigin="13032,18156" coordsize="4492,726" path="m17524,18882l17524,18156,13032,18156,13032,18882,17524,18882xe" filled="f" stroked="t" strokeweight="0.316996pt" strokecolor="#000000">
              <v:path arrowok="t"/>
            </v:shape>
            <v:shape style="position:absolute;left:6258;top:14692;width:6555;height:3820" coordorigin="6258,14692" coordsize="6555,3820" path="m6258,14692l12814,14692,12814,18512,6261,18512,6258,14692xe" filled="f" stroked="t" strokeweight="0.316996pt" strokecolor="#000000">
              <v:path arrowok="t"/>
            </v:shape>
            <v:shape style="position:absolute;left:13029;top:17259;width:4492;height:840" coordorigin="13029,17259" coordsize="4492,840" path="m17521,18099l17521,17259,13029,17259,13029,18099,17521,18099xe" filled="f" stroked="t" strokeweight="0.316996pt" strokecolor="#000000">
              <v:path arrowok="t"/>
            </v:shape>
            <v:shape style="position:absolute;left:22501;top:13037;width:4495;height:1848" coordorigin="22501,13037" coordsize="4495,1848" path="m22501,13037l22501,14885,26996,14885,22501,13037xe" filled="t" fillcolor="#EBB2FF" stroked="f">
              <v:path arrowok="t"/>
              <v:fill/>
            </v:shape>
            <v:shape style="position:absolute;left:22501;top:13037;width:4495;height:1848" coordorigin="22501,13037" coordsize="4495,1848" path="m22501,13037l26996,14885,26996,13037,22501,13037xe" filled="t" fillcolor="#EBB2FF" stroked="f">
              <v:path arrowok="t"/>
              <v:fill/>
            </v:shape>
            <v:shape style="position:absolute;left:22501;top:14987;width:4530;height:463" coordorigin="22501,14987" coordsize="4530,463" path="m22501,14987l22501,15449,27031,15449,22501,14987xe" filled="t" fillcolor="#EBB2FF" stroked="f">
              <v:path arrowok="t"/>
              <v:fill/>
            </v:shape>
            <v:shape style="position:absolute;left:22501;top:14987;width:4530;height:463" coordorigin="22501,14987" coordsize="4530,463" path="m22501,14987l27031,15449,27031,14987,22501,14987xe" filled="t" fillcolor="#EBB2FF" stroked="f">
              <v:path arrowok="t"/>
              <v:fill/>
            </v:shape>
            <v:shape style="position:absolute;left:22514;top:15947;width:4495;height:831" coordorigin="22514,15947" coordsize="4495,831" path="m22514,15947l22514,16778,27009,16778,22514,15947xe" filled="t" fillcolor="#EBB2FF" stroked="f">
              <v:path arrowok="t"/>
              <v:fill/>
            </v:shape>
            <v:shape style="position:absolute;left:22514;top:15947;width:4495;height:831" coordorigin="22514,15947" coordsize="4495,831" path="m22514,15947l27009,16778,27009,15947,22514,15947xe" filled="t" fillcolor="#EBB2FF" stroked="f">
              <v:path arrowok="t"/>
              <v:fill/>
            </v:shape>
            <v:shape style="position:absolute;left:22514;top:16892;width:4495;height:678" coordorigin="22514,16892" coordsize="4495,678" path="m22514,16892l22514,17570,27009,17570,22514,16892xe" filled="t" fillcolor="#EBB2FF" stroked="f">
              <v:path arrowok="t"/>
              <v:fill/>
            </v:shape>
            <v:shape style="position:absolute;left:22514;top:16892;width:4495;height:678" coordorigin="22514,16892" coordsize="4495,678" path="m22514,16892l27009,17570,27009,16892,22514,16892xe" filled="t" fillcolor="#EBB2FF" stroked="f">
              <v:path arrowok="t"/>
              <v:fill/>
            </v:shape>
            <v:shape style="position:absolute;left:22514;top:17684;width:4495;height:742" coordorigin="22514,17684" coordsize="4495,742" path="m22514,17684l22514,18426,27009,18426,22514,17684xe" filled="t" fillcolor="#EBB2FF" stroked="f">
              <v:path arrowok="t"/>
              <v:fill/>
            </v:shape>
            <v:shape style="position:absolute;left:22514;top:17684;width:4495;height:742" coordorigin="22514,17684" coordsize="4495,742" path="m22514,17684l27009,18426,27009,17684,22514,17684xe" filled="t" fillcolor="#EBB2FF" stroked="f">
              <v:path arrowok="t"/>
              <v:fill/>
            </v:shape>
            <v:shape style="position:absolute;left:22514;top:16892;width:4495;height:678" coordorigin="22514,16892" coordsize="4495,678" path="m27009,17570l27009,16892,22514,16892,22514,17570,27009,17570xe" filled="f" stroked="t" strokeweight="0.316996pt" strokecolor="#000000">
              <v:path arrowok="t"/>
            </v:shape>
            <v:shape style="position:absolute;left:22514;top:17684;width:4495;height:742" coordorigin="22514,17684" coordsize="4495,742" path="m27009,18426l27009,17684,22514,17684,22514,18426,27009,18426xe" filled="f" stroked="t" strokeweight="0.316996pt" strokecolor="#000000">
              <v:path arrowok="t"/>
            </v:shape>
            <v:shape style="position:absolute;left:22514;top:15947;width:4495;height:831" coordorigin="22514,15947" coordsize="4495,831" path="m27009,16778l27009,15947,22514,15947,22514,16778,27009,16778xe" filled="f" stroked="t" strokeweight="0.316996pt" strokecolor="#000000">
              <v:path arrowok="t"/>
            </v:shape>
            <v:shape type="#_x0000_t75" style="position:absolute;left:1089;top:12874;width:5043;height:2121">
              <v:imagedata o:title="" r:id="rId22"/>
            </v:shape>
            <v:shape style="position:absolute;left:1094;top:12879;width:5034;height:2111" coordorigin="1094,12879" coordsize="5034,2111" path="m1101,12879l6128,12879,6128,14990,1094,14990,1101,12879xe" filled="f" stroked="t" strokeweight="0.316996pt" strokecolor="#000000">
              <v:path arrowok="t"/>
            </v:shape>
            <v:shape style="position:absolute;left:17733;top:17608;width:4492;height:831" coordorigin="17733,17608" coordsize="4492,831" path="m17733,17608l17733,18439,22225,18439,17733,17608xe" filled="t" fillcolor="#EBB2FF" stroked="f">
              <v:path arrowok="t"/>
              <v:fill/>
            </v:shape>
            <v:shape style="position:absolute;left:17733;top:17608;width:4492;height:831" coordorigin="17733,17608" coordsize="4492,831" path="m17733,17608l22225,18439,22225,17608,17733,17608xe" filled="t" fillcolor="#EBB2FF" stroked="f">
              <v:path arrowok="t"/>
              <v:fill/>
            </v:shape>
            <v:shape style="position:absolute;left:26143;top:2808;width:4492;height:983" coordorigin="26143,2808" coordsize="4492,983" path="m30635,3790l30635,2808,26143,2808,26143,3790,30635,3790xe" filled="f" stroked="t" strokeweight="0.316996pt" strokecolor="#000000">
              <v:path arrowok="t"/>
            </v:shape>
            <v:shape style="position:absolute;left:26143;top:3901;width:4492;height:682" coordorigin="26143,3901" coordsize="4492,682" path="m30635,4583l30635,3901,26143,3901,26143,4583,30635,4583xe" filled="f" stroked="t" strokeweight="0.316996pt" strokecolor="#000000">
              <v:path arrowok="t"/>
            </v:shape>
            <v:shape style="position:absolute;left:26143;top:4694;width:4492;height:377" coordorigin="26143,4694" coordsize="4492,377" path="m30635,5071l30635,4694,26143,4694,26143,5071,30635,5071xe" filled="f" stroked="t" strokeweight="0.316996pt" strokecolor="#000000">
              <v:path arrowok="t"/>
            </v:shape>
            <v:shape style="position:absolute;left:26127;top:2044;width:4568;height:529" coordorigin="26127,2044" coordsize="4568,529" path="m30695,2573l30695,2044,26127,2044,26127,2573,30695,2573xe" filled="f" stroked="t" strokeweight="0.316996pt" strokecolor="#000000">
              <v:path arrowok="t"/>
            </v:shape>
            <v:shape style="position:absolute;left:27180;top:9154;width:0;height:3" coordorigin="27180,9154" coordsize="0,3" path="m27180,9157l27180,9154e" filled="f" stroked="t" strokeweight="0.475494pt" strokecolor="#DFFF7E">
              <v:path arrowok="t"/>
            </v:shape>
            <v:shape style="position:absolute;left:27180;top:9154;width:6;height:10" coordorigin="27180,9154" coordsize="6,10" path="m27180,9163l27186,9154e" filled="f" stroked="t" strokeweight="0.475494pt" strokecolor="#DFFF7E">
              <v:path arrowok="t"/>
            </v:shape>
            <v:shape style="position:absolute;left:27180;top:9154;width:16;height:16" coordorigin="27180,9154" coordsize="16,16" path="m27180,9170l27196,9154e" filled="f" stroked="t" strokeweight="0.475494pt" strokecolor="#DFFF7E">
              <v:path arrowok="t"/>
            </v:shape>
            <v:shape style="position:absolute;left:27180;top:9154;width:22;height:22" coordorigin="27180,9154" coordsize="22,22" path="m27180,9176l27202,9154e" filled="f" stroked="t" strokeweight="0.475494pt" strokecolor="#DFFF7E">
              <v:path arrowok="t"/>
            </v:shape>
            <v:shape style="position:absolute;left:27180;top:9154;width:29;height:29" coordorigin="27180,9154" coordsize="29,29" path="m27180,9182l27208,9154e" filled="f" stroked="t" strokeweight="0.475494pt" strokecolor="#DFFF7E">
              <v:path arrowok="t"/>
            </v:shape>
            <v:shape style="position:absolute;left:27180;top:9154;width:35;height:38" coordorigin="27180,9154" coordsize="35,38" path="m27180,9192l27215,9154e" filled="f" stroked="t" strokeweight="0.475494pt" strokecolor="#DFFF7E">
              <v:path arrowok="t"/>
            </v:shape>
            <v:shape style="position:absolute;left:27180;top:9154;width:41;height:44" coordorigin="27180,9154" coordsize="41,44" path="m27180,9198l27221,9154e" filled="f" stroked="t" strokeweight="0.475494pt" strokecolor="#DFFF7E">
              <v:path arrowok="t"/>
            </v:shape>
            <v:shape style="position:absolute;left:27180;top:9154;width:48;height:51" coordorigin="27180,9154" coordsize="48,51" path="m27180,9205l27227,9154e" filled="f" stroked="t" strokeweight="0.475494pt" strokecolor="#DFFF7E">
              <v:path arrowok="t"/>
            </v:shape>
            <v:shape style="position:absolute;left:27180;top:9154;width:54;height:57" coordorigin="27180,9154" coordsize="54,57" path="m27180,9211l27234,9154e" filled="f" stroked="t" strokeweight="0.475494pt" strokecolor="#DFFF7E">
              <v:path arrowok="t"/>
            </v:shape>
            <v:shape style="position:absolute;left:27180;top:9154;width:60;height:63" coordorigin="27180,9154" coordsize="60,63" path="m27180,9217l27240,9154e" filled="f" stroked="t" strokeweight="0.475494pt" strokecolor="#DFFF7E">
              <v:path arrowok="t"/>
            </v:shape>
            <v:shape style="position:absolute;left:27180;top:9154;width:67;height:70" coordorigin="27180,9154" coordsize="67,70" path="m27180,9224l27246,9154e" filled="f" stroked="t" strokeweight="0.475494pt" strokecolor="#DFFF7E">
              <v:path arrowok="t"/>
            </v:shape>
            <v:shape style="position:absolute;left:27180;top:9154;width:73;height:76" coordorigin="27180,9154" coordsize="73,76" path="m27180,9230l27253,9154e" filled="f" stroked="t" strokeweight="0.475494pt" strokecolor="#DFFF7E">
              <v:path arrowok="t"/>
            </v:shape>
            <v:shape style="position:absolute;left:27180;top:9154;width:79;height:82" coordorigin="27180,9154" coordsize="79,82" path="m27180,9236l27259,9154e" filled="f" stroked="t" strokeweight="0.475494pt" strokecolor="#DFFF7E">
              <v:path arrowok="t"/>
            </v:shape>
            <v:shape style="position:absolute;left:27180;top:9154;width:86;height:89" coordorigin="27180,9154" coordsize="86,89" path="m27180,9243l27265,9154e" filled="f" stroked="t" strokeweight="0.475494pt" strokecolor="#DFFF7E">
              <v:path arrowok="t"/>
            </v:shape>
            <v:shape style="position:absolute;left:27180;top:9154;width:95;height:95" coordorigin="27180,9154" coordsize="95,95" path="m27180,9249l27275,9154e" filled="f" stroked="t" strokeweight="0.475494pt" strokecolor="#DFFF7E">
              <v:path arrowok="t"/>
            </v:shape>
            <v:shape style="position:absolute;left:27180;top:9154;width:101;height:101" coordorigin="27180,9154" coordsize="101,101" path="m27180,9255l27281,9154e" filled="f" stroked="t" strokeweight="0.475494pt" strokecolor="#DFFF7E">
              <v:path arrowok="t"/>
            </v:shape>
            <v:shape style="position:absolute;left:27180;top:9154;width:108;height:111" coordorigin="27180,9154" coordsize="108,111" path="m27180,9265l27288,9154e" filled="f" stroked="t" strokeweight="0.475494pt" strokecolor="#DFFF7E">
              <v:path arrowok="t"/>
            </v:shape>
            <v:shape style="position:absolute;left:27180;top:9154;width:114;height:117" coordorigin="27180,9154" coordsize="114,117" path="m27180,9271l27294,9154e" filled="f" stroked="t" strokeweight="0.475494pt" strokecolor="#DFFF7E">
              <v:path arrowok="t"/>
            </v:shape>
            <v:shape style="position:absolute;left:27180;top:9154;width:120;height:124" coordorigin="27180,9154" coordsize="120,124" path="m27180,9277l27300,9154e" filled="f" stroked="t" strokeweight="0.475494pt" strokecolor="#DFFF7E">
              <v:path arrowok="t"/>
            </v:shape>
            <v:shape style="position:absolute;left:27180;top:9154;width:127;height:130" coordorigin="27180,9154" coordsize="127,130" path="m27180,9284l27307,9154e" filled="f" stroked="t" strokeweight="0.475494pt" strokecolor="#DFFF7E">
              <v:path arrowok="t"/>
            </v:shape>
            <v:shape style="position:absolute;left:27180;top:9154;width:133;height:136" coordorigin="27180,9154" coordsize="133,136" path="m27180,9290l27313,9154e" filled="f" stroked="t" strokeweight="0.475494pt" strokecolor="#DFFF7E">
              <v:path arrowok="t"/>
            </v:shape>
            <v:shape style="position:absolute;left:27180;top:9154;width:139;height:143" coordorigin="27180,9154" coordsize="139,143" path="m27180,9296l27319,9154e" filled="f" stroked="t" strokeweight="0.475494pt" strokecolor="#DFFF7E">
              <v:path arrowok="t"/>
            </v:shape>
            <v:shape style="position:absolute;left:27180;top:9154;width:146;height:149" coordorigin="27180,9154" coordsize="146,149" path="m27180,9303l27326,9154e" filled="f" stroked="t" strokeweight="0.475494pt" strokecolor="#DFFF7E">
              <v:path arrowok="t"/>
            </v:shape>
            <v:shape style="position:absolute;left:27180;top:9154;width:152;height:155" coordorigin="27180,9154" coordsize="152,155" path="m27180,9309l27332,9154e" filled="f" stroked="t" strokeweight="0.475494pt" strokecolor="#DFFF7E">
              <v:path arrowok="t"/>
            </v:shape>
            <v:shape style="position:absolute;left:27180;top:9154;width:158;height:162" coordorigin="27180,9154" coordsize="158,162" path="m27180,9315l27338,9154e" filled="f" stroked="t" strokeweight="0.475494pt" strokecolor="#DFFF7E">
              <v:path arrowok="t"/>
            </v:shape>
            <v:shape style="position:absolute;left:27180;top:9154;width:168;height:168" coordorigin="27180,9154" coordsize="168,168" path="m27180,9322l27348,9154e" filled="f" stroked="t" strokeweight="0.475494pt" strokecolor="#DFFF7E">
              <v:path arrowok="t"/>
            </v:shape>
            <v:shape style="position:absolute;left:27180;top:9154;width:174;height:174" coordorigin="27180,9154" coordsize="174,174" path="m27180,9328l27354,9154e" filled="f" stroked="t" strokeweight="0.475494pt" strokecolor="#DFFF7E">
              <v:path arrowok="t"/>
            </v:shape>
            <v:shape style="position:absolute;left:27180;top:9154;width:181;height:181" coordorigin="27180,9154" coordsize="181,181" path="m27180,9334l27360,9154e" filled="f" stroked="t" strokeweight="0.475494pt" strokecolor="#DFFF7E">
              <v:path arrowok="t"/>
            </v:shape>
            <v:shape style="position:absolute;left:27180;top:9154;width:187;height:190" coordorigin="27180,9154" coordsize="187,190" path="m27180,9344l27367,9154e" filled="f" stroked="t" strokeweight="0.475494pt" strokecolor="#DFFF7E">
              <v:path arrowok="t"/>
            </v:shape>
            <v:shape style="position:absolute;left:27180;top:9154;width:193;height:197" coordorigin="27180,9154" coordsize="193,197" path="m27180,9350l27373,9154e" filled="f" stroked="t" strokeweight="0.475494pt" strokecolor="#DFFF7E">
              <v:path arrowok="t"/>
            </v:shape>
            <v:shape style="position:absolute;left:27180;top:9154;width:200;height:203" coordorigin="27180,9154" coordsize="200,203" path="m27180,9357l27380,9154e" filled="f" stroked="t" strokeweight="0.475494pt" strokecolor="#DFFF7E">
              <v:path arrowok="t"/>
            </v:shape>
            <v:shape style="position:absolute;left:27180;top:9154;width:206;height:209" coordorigin="27180,9154" coordsize="206,209" path="m27180,9363l27386,9154e" filled="f" stroked="t" strokeweight="0.475494pt" strokecolor="#DFFF7E">
              <v:path arrowok="t"/>
            </v:shape>
            <v:shape style="position:absolute;left:27180;top:9154;width:212;height:216" coordorigin="27180,9154" coordsize="212,216" path="m27180,9369l27392,9154e" filled="f" stroked="t" strokeweight="0.475494pt" strokecolor="#DFFF7E">
              <v:path arrowok="t"/>
            </v:shape>
            <v:shape style="position:absolute;left:27180;top:9154;width:219;height:222" coordorigin="27180,9154" coordsize="219,222" path="m27180,9376l27399,9154e" filled="f" stroked="t" strokeweight="0.475494pt" strokecolor="#DFFF7E">
              <v:path arrowok="t"/>
            </v:shape>
            <v:shape style="position:absolute;left:27180;top:9154;width:225;height:228" coordorigin="27180,9154" coordsize="225,228" path="m27180,9382l27405,9154e" filled="f" stroked="t" strokeweight="0.475494pt" strokecolor="#DFFF7E">
              <v:path arrowok="t"/>
            </v:shape>
            <v:shape style="position:absolute;left:27180;top:9154;width:231;height:235" coordorigin="27180,9154" coordsize="231,235" path="m27180,9388l27411,9154e" filled="f" stroked="t" strokeweight="0.475494pt" strokecolor="#DFFF7E">
              <v:path arrowok="t"/>
            </v:shape>
            <v:shape style="position:absolute;left:27180;top:9154;width:241;height:241" coordorigin="27180,9154" coordsize="241,241" path="m27180,9395l27421,9154e" filled="f" stroked="t" strokeweight="0.475494pt" strokecolor="#DFFF7E">
              <v:path arrowok="t"/>
            </v:shape>
            <v:shape style="position:absolute;left:27180;top:9154;width:247;height:247" coordorigin="27180,9154" coordsize="247,247" path="m27180,9401l27427,9154e" filled="f" stroked="t" strokeweight="0.475494pt" strokecolor="#DFFF7E">
              <v:path arrowok="t"/>
            </v:shape>
            <v:shape style="position:absolute;left:27180;top:9154;width:254;height:254" coordorigin="27180,9154" coordsize="254,254" path="m27180,9407l27433,9154e" filled="f" stroked="t" strokeweight="0.475494pt" strokecolor="#DFFF7E">
              <v:path arrowok="t"/>
            </v:shape>
            <v:shape style="position:absolute;left:27180;top:9154;width:260;height:263" coordorigin="27180,9154" coordsize="260,263" path="m27180,9417l27440,9154e" filled="f" stroked="t" strokeweight="0.475494pt" strokecolor="#DFFF7E">
              <v:path arrowok="t"/>
            </v:shape>
            <v:shape style="position:absolute;left:27180;top:9154;width:266;height:269" coordorigin="27180,9154" coordsize="266,269" path="m27180,9423l27446,9154e" filled="f" stroked="t" strokeweight="0.475494pt" strokecolor="#DFFF7E">
              <v:path arrowok="t"/>
            </v:shape>
            <v:shape style="position:absolute;left:27180;top:9154;width:273;height:276" coordorigin="27180,9154" coordsize="273,276" path="m27180,9430l27452,9154e" filled="f" stroked="t" strokeweight="0.475494pt" strokecolor="#DFFF7E">
              <v:path arrowok="t"/>
            </v:shape>
            <v:shape style="position:absolute;left:27180;top:9154;width:279;height:282" coordorigin="27180,9154" coordsize="279,282" path="m27180,9436l27459,9154e" filled="f" stroked="t" strokeweight="0.475494pt" strokecolor="#DFFF7E">
              <v:path arrowok="t"/>
            </v:shape>
            <v:shape style="position:absolute;left:27180;top:9154;width:285;height:288" coordorigin="27180,9154" coordsize="285,288" path="m27180,9442l27465,9154e" filled="f" stroked="t" strokeweight="0.475494pt" strokecolor="#DFFF7E">
              <v:path arrowok="t"/>
            </v:shape>
            <v:shape style="position:absolute;left:27180;top:9154;width:292;height:295" coordorigin="27180,9154" coordsize="292,295" path="m27180,9449l27471,9154e" filled="f" stroked="t" strokeweight="0.475494pt" strokecolor="#DFFF7E">
              <v:path arrowok="t"/>
            </v:shape>
            <v:shape style="position:absolute;left:27180;top:9154;width:298;height:301" coordorigin="27180,9154" coordsize="298,301" path="m27180,9455l27478,9154e" filled="f" stroked="t" strokeweight="0.475494pt" strokecolor="#DFFF7E">
              <v:path arrowok="t"/>
            </v:shape>
            <v:shape style="position:absolute;left:27180;top:9154;width:304;height:307" coordorigin="27180,9154" coordsize="304,307" path="m27180,9461l27484,9154e" filled="f" stroked="t" strokeweight="0.475494pt" strokecolor="#DFFF7E">
              <v:path arrowok="t"/>
            </v:shape>
            <v:shape style="position:absolute;left:27180;top:9154;width:311;height:314" coordorigin="27180,9154" coordsize="311,314" path="m27180,9468l27490,9154e" filled="f" stroked="t" strokeweight="0.475494pt" strokecolor="#DFFF7E">
              <v:path arrowok="t"/>
            </v:shape>
            <v:shape style="position:absolute;left:27180;top:9154;width:320;height:320" coordorigin="27180,9154" coordsize="320,320" path="m27180,9474l27500,9154e" filled="f" stroked="t" strokeweight="0.475494pt" strokecolor="#DFFF7E">
              <v:path arrowok="t"/>
            </v:shape>
            <v:shape style="position:absolute;left:27180;top:9154;width:327;height:327" coordorigin="27180,9154" coordsize="327,327" path="m27180,9480l27506,9154e" filled="f" stroked="t" strokeweight="0.475494pt" strokecolor="#DFFF7E">
              <v:path arrowok="t"/>
            </v:shape>
            <v:shape style="position:absolute;left:27180;top:9154;width:333;height:336" coordorigin="27180,9154" coordsize="333,336" path="m27180,9490l27513,9154e" filled="f" stroked="t" strokeweight="0.475494pt" strokecolor="#DFFF7E">
              <v:path arrowok="t"/>
            </v:shape>
            <v:shape style="position:absolute;left:27180;top:9154;width:339;height:342" coordorigin="27180,9154" coordsize="339,342" path="m27180,9496l27519,9154e" filled="f" stroked="t" strokeweight="0.475494pt" strokecolor="#DFFF7E">
              <v:path arrowok="t"/>
            </v:shape>
            <v:shape style="position:absolute;left:27180;top:9154;width:346;height:349" coordorigin="27180,9154" coordsize="346,349" path="m27180,9502l27525,9154e" filled="f" stroked="t" strokeweight="0.475494pt" strokecolor="#DFFF7E">
              <v:path arrowok="t"/>
            </v:shape>
            <v:shape style="position:absolute;left:27180;top:9154;width:352;height:355" coordorigin="27180,9154" coordsize="352,355" path="m27180,9509l27532,9154e" filled="f" stroked="t" strokeweight="0.475494pt" strokecolor="#DFFF7E">
              <v:path arrowok="t"/>
            </v:shape>
            <v:shape style="position:absolute;left:27180;top:9154;width:358;height:361" coordorigin="27180,9154" coordsize="358,361" path="m27180,9515l27538,9154e" filled="f" stroked="t" strokeweight="0.475494pt" strokecolor="#DFFF7E">
              <v:path arrowok="t"/>
            </v:shape>
            <v:shape style="position:absolute;left:27180;top:9154;width:365;height:368" coordorigin="27180,9154" coordsize="365,368" path="m27180,9522l27544,9154e" filled="f" stroked="t" strokeweight="0.475494pt" strokecolor="#DFFF7E">
              <v:path arrowok="t"/>
            </v:shape>
            <v:shape style="position:absolute;left:27180;top:9154;width:371;height:374" coordorigin="27180,9154" coordsize="371,374" path="m27180,9528l27551,9154e" filled="f" stroked="t" strokeweight="0.475494pt" strokecolor="#DFFF7E">
              <v:path arrowok="t"/>
            </v:shape>
            <v:shape style="position:absolute;left:27180;top:9154;width:377;height:380" coordorigin="27180,9154" coordsize="377,380" path="m27180,9534l27557,9154e" filled="f" stroked="t" strokeweight="0.475494pt" strokecolor="#DFFF7E">
              <v:path arrowok="t"/>
            </v:shape>
            <v:shape style="position:absolute;left:27180;top:9154;width:384;height:387" coordorigin="27180,9154" coordsize="384,387" path="m27180,9541l27563,9154e" filled="f" stroked="t" strokeweight="0.475494pt" strokecolor="#DFFF7E">
              <v:path arrowok="t"/>
            </v:shape>
            <v:shape style="position:absolute;left:27180;top:9154;width:393;height:393" coordorigin="27180,9154" coordsize="393,393" path="m27180,9547l27573,9154e" filled="f" stroked="t" strokeweight="0.475494pt" strokecolor="#DFFF7E">
              <v:path arrowok="t"/>
            </v:shape>
            <v:shape style="position:absolute;left:27180;top:9154;width:399;height:399" coordorigin="27180,9154" coordsize="399,399" path="m27180,9553l27579,9154e" filled="f" stroked="t" strokeweight="0.475494pt" strokecolor="#DFFF7E">
              <v:path arrowok="t"/>
            </v:shape>
            <v:shape style="position:absolute;left:27180;top:9154;width:406;height:406" coordorigin="27180,9154" coordsize="406,406" path="m27180,9560l27586,9154e" filled="f" stroked="t" strokeweight="0.475494pt" strokecolor="#DFFF7E">
              <v:path arrowok="t"/>
            </v:shape>
            <v:shape style="position:absolute;left:27180;top:9154;width:412;height:415" coordorigin="27180,9154" coordsize="412,415" path="m27180,9569l27592,9154e" filled="f" stroked="t" strokeweight="0.475494pt" strokecolor="#DFFF7E">
              <v:path arrowok="t"/>
            </v:shape>
            <v:shape style="position:absolute;left:27180;top:9154;width:418;height:422" coordorigin="27180,9154" coordsize="418,422" path="m27180,9575l27598,9154e" filled="f" stroked="t" strokeweight="0.475494pt" strokecolor="#DFFF7E">
              <v:path arrowok="t"/>
            </v:shape>
            <v:shape style="position:absolute;left:27180;top:9154;width:425;height:428" coordorigin="27180,9154" coordsize="425,428" path="m27180,9582l27605,9154e" filled="f" stroked="t" strokeweight="0.475494pt" strokecolor="#DFFF7E">
              <v:path arrowok="t"/>
            </v:shape>
            <v:shape style="position:absolute;left:27180;top:9154;width:431;height:434" coordorigin="27180,9154" coordsize="431,434" path="m27180,9588l27611,9154e" filled="f" stroked="t" strokeweight="0.475494pt" strokecolor="#DFFF7E">
              <v:path arrowok="t"/>
            </v:shape>
            <v:shape style="position:absolute;left:27180;top:9154;width:437;height:441" coordorigin="27180,9154" coordsize="437,441" path="m27180,9594l27617,9154e" filled="f" stroked="t" strokeweight="0.475494pt" strokecolor="#DFFF7E">
              <v:path arrowok="t"/>
            </v:shape>
            <v:shape style="position:absolute;left:27180;top:9154;width:444;height:447" coordorigin="27180,9154" coordsize="444,447" path="m27180,9601l27624,9154e" filled="f" stroked="t" strokeweight="0.475494pt" strokecolor="#DFFF7E">
              <v:path arrowok="t"/>
            </v:shape>
            <v:shape style="position:absolute;left:27180;top:9154;width:450;height:453" coordorigin="27180,9154" coordsize="450,453" path="m27180,9607l27630,9154e" filled="f" stroked="t" strokeweight="0.475494pt" strokecolor="#DFFF7E">
              <v:path arrowok="t"/>
            </v:shape>
            <v:shape style="position:absolute;left:27180;top:9154;width:456;height:460" coordorigin="27180,9154" coordsize="456,460" path="m27180,9613l27636,9154e" filled="f" stroked="t" strokeweight="0.475494pt" strokecolor="#DFFF7E">
              <v:path arrowok="t"/>
            </v:shape>
            <v:shape style="position:absolute;left:27180;top:9154;width:466;height:466" coordorigin="27180,9154" coordsize="466,466" path="m27180,9620l27646,9154e" filled="f" stroked="t" strokeweight="0.475494pt" strokecolor="#DFFF7E">
              <v:path arrowok="t"/>
            </v:shape>
            <v:shape style="position:absolute;left:27180;top:9154;width:472;height:472" coordorigin="27180,9154" coordsize="472,472" path="m27180,9626l27652,9154e" filled="f" stroked="t" strokeweight="0.475494pt" strokecolor="#DFFF7E">
              <v:path arrowok="t"/>
            </v:shape>
            <v:shape style="position:absolute;left:27180;top:9154;width:479;height:479" coordorigin="27180,9154" coordsize="479,479" path="m27180,9632l27658,9154e" filled="f" stroked="t" strokeweight="0.475494pt" strokecolor="#DFFF7E">
              <v:path arrowok="t"/>
            </v:shape>
            <v:shape style="position:absolute;left:27180;top:9154;width:485;height:488" coordorigin="27180,9154" coordsize="485,488" path="m27180,9642l27665,9154e" filled="f" stroked="t" strokeweight="0.475494pt" strokecolor="#DFFF7E">
              <v:path arrowok="t"/>
            </v:shape>
            <v:shape style="position:absolute;left:27180;top:9154;width:491;height:495" coordorigin="27180,9154" coordsize="491,495" path="m27180,9648l27671,9154e" filled="f" stroked="t" strokeweight="0.475494pt" strokecolor="#DFFF7E">
              <v:path arrowok="t"/>
            </v:shape>
            <v:shape style="position:absolute;left:27180;top:9154;width:498;height:501" coordorigin="27180,9154" coordsize="498,501" path="m27180,9655l27677,9154e" filled="f" stroked="t" strokeweight="0.475494pt" strokecolor="#DFFF7E">
              <v:path arrowok="t"/>
            </v:shape>
            <v:shape style="position:absolute;left:27180;top:9154;width:504;height:507" coordorigin="27180,9154" coordsize="504,507" path="m27180,9661l27684,9154e" filled="f" stroked="t" strokeweight="0.475494pt" strokecolor="#DFFF7E">
              <v:path arrowok="t"/>
            </v:shape>
            <v:shape style="position:absolute;left:27180;top:9154;width:510;height:514" coordorigin="27180,9154" coordsize="510,514" path="m27180,9667l27690,9154e" filled="f" stroked="t" strokeweight="0.475494pt" strokecolor="#DFFF7E">
              <v:path arrowok="t"/>
            </v:shape>
            <v:shape style="position:absolute;left:27180;top:9154;width:517;height:520" coordorigin="27180,9154" coordsize="517,520" path="m27180,9674l27697,9154e" filled="f" stroked="t" strokeweight="0.475494pt" strokecolor="#DFFF7E">
              <v:path arrowok="t"/>
            </v:shape>
            <v:shape style="position:absolute;left:27180;top:9154;width:523;height:526" coordorigin="27180,9154" coordsize="523,526" path="m27180,9680l27703,9154e" filled="f" stroked="t" strokeweight="0.475494pt" strokecolor="#DFFF7E">
              <v:path arrowok="t"/>
            </v:shape>
            <v:shape style="position:absolute;left:27180;top:9154;width:529;height:533" coordorigin="27180,9154" coordsize="529,533" path="m27180,9686l27709,9154e" filled="f" stroked="t" strokeweight="0.475494pt" strokecolor="#DFFF7E">
              <v:path arrowok="t"/>
            </v:shape>
            <v:shape style="position:absolute;left:27180;top:9154;width:536;height:539" coordorigin="27180,9154" coordsize="536,539" path="m27180,9693l27716,9154e" filled="f" stroked="t" strokeweight="0.475494pt" strokecolor="#DFFF7E">
              <v:path arrowok="t"/>
            </v:shape>
            <v:shape style="position:absolute;left:27180;top:9154;width:545;height:545" coordorigin="27180,9154" coordsize="545,545" path="m27180,9699l27725,9154e" filled="f" stroked="t" strokeweight="0.475494pt" strokecolor="#DFFF7E">
              <v:path arrowok="t"/>
            </v:shape>
            <v:shape style="position:absolute;left:27180;top:9154;width:552;height:552" coordorigin="27180,9154" coordsize="552,552" path="m27180,9705l27731,9154e" filled="f" stroked="t" strokeweight="0.475494pt" strokecolor="#DFFF7E">
              <v:path arrowok="t"/>
            </v:shape>
            <v:shape style="position:absolute;left:27180;top:9154;width:558;height:558" coordorigin="27180,9154" coordsize="558,558" path="m27180,9712l27738,9154e" filled="f" stroked="t" strokeweight="0.475494pt" strokecolor="#DFFF7E">
              <v:path arrowok="t"/>
            </v:shape>
            <v:shape style="position:absolute;left:27180;top:9154;width:564;height:567" coordorigin="27180,9154" coordsize="564,567" path="m27180,9721l27744,9154e" filled="f" stroked="t" strokeweight="0.475494pt" strokecolor="#DFFF7E">
              <v:path arrowok="t"/>
            </v:shape>
            <v:shape style="position:absolute;left:27180;top:9154;width:571;height:574" coordorigin="27180,9154" coordsize="571,574" path="m27180,9728l27750,9154e" filled="f" stroked="t" strokeweight="0.475494pt" strokecolor="#DFFF7E">
              <v:path arrowok="t"/>
            </v:shape>
            <v:shape style="position:absolute;left:27180;top:9154;width:577;height:580" coordorigin="27180,9154" coordsize="577,580" path="m27180,9734l27757,9154e" filled="f" stroked="t" strokeweight="0.475494pt" strokecolor="#DFFF7E">
              <v:path arrowok="t"/>
            </v:shape>
            <v:shape style="position:absolute;left:27180;top:9154;width:583;height:586" coordorigin="27180,9154" coordsize="583,586" path="m27180,9740l27763,9154e" filled="f" stroked="t" strokeweight="0.475494pt" strokecolor="#DFFF7E">
              <v:path arrowok="t"/>
            </v:shape>
            <v:shape style="position:absolute;left:27180;top:9154;width:590;height:593" coordorigin="27180,9154" coordsize="590,593" path="m27180,9747l27769,9154e" filled="f" stroked="t" strokeweight="0.475494pt" strokecolor="#DFFF7E">
              <v:path arrowok="t"/>
            </v:shape>
            <v:shape style="position:absolute;left:27180;top:9154;width:596;height:599" coordorigin="27180,9154" coordsize="596,599" path="m27180,9753l27776,9154e" filled="f" stroked="t" strokeweight="0.475494pt" strokecolor="#DFFF7E">
              <v:path arrowok="t"/>
            </v:shape>
            <v:shape style="position:absolute;left:27180;top:9154;width:602;height:605" coordorigin="27180,9154" coordsize="602,605" path="m27180,9759l27782,9154e" filled="f" stroked="t" strokeweight="0.475494pt" strokecolor="#DFFF7E">
              <v:path arrowok="t"/>
            </v:shape>
            <v:shape style="position:absolute;left:27180;top:9154;width:609;height:612" coordorigin="27180,9154" coordsize="609,612" path="m27180,9766l27788,9154e" filled="f" stroked="t" strokeweight="0.475494pt" strokecolor="#DFFF7E">
              <v:path arrowok="t"/>
            </v:shape>
            <v:shape style="position:absolute;left:27180;top:9154;width:618;height:618" coordorigin="27180,9154" coordsize="618,618" path="m27180,9772l27798,9154e" filled="f" stroked="t" strokeweight="0.475494pt" strokecolor="#DFFF7E">
              <v:path arrowok="t"/>
            </v:shape>
            <v:shape style="position:absolute;left:27180;top:9154;width:624;height:624" coordorigin="27180,9154" coordsize="624,624" path="m27180,9778l27804,9154e" filled="f" stroked="t" strokeweight="0.475494pt" strokecolor="#DFFF7E">
              <v:path arrowok="t"/>
            </v:shape>
            <v:shape style="position:absolute;left:27180;top:9154;width:631;height:631" coordorigin="27180,9154" coordsize="631,631" path="m27180,9785l27811,9154e" filled="f" stroked="t" strokeweight="0.475494pt" strokecolor="#DFFF7E">
              <v:path arrowok="t"/>
            </v:shape>
            <v:shape style="position:absolute;left:27180;top:9154;width:637;height:640" coordorigin="27180,9154" coordsize="637,640" path="m27180,9794l27817,9154e" filled="f" stroked="t" strokeweight="0.475494pt" strokecolor="#DFFF7E">
              <v:path arrowok="t"/>
            </v:shape>
            <v:shape style="position:absolute;left:27180;top:9154;width:644;height:647" coordorigin="27180,9154" coordsize="644,647" path="m27180,9800l27823,9154e" filled="f" stroked="t" strokeweight="0.475494pt" strokecolor="#DFFF7E">
              <v:path arrowok="t"/>
            </v:shape>
            <v:shape style="position:absolute;left:27180;top:9154;width:650;height:653" coordorigin="27180,9154" coordsize="650,653" path="m27180,9807l27830,9154e" filled="f" stroked="t" strokeweight="0.475494pt" strokecolor="#DFFF7E">
              <v:path arrowok="t"/>
            </v:shape>
            <v:shape style="position:absolute;left:27180;top:9154;width:656;height:659" coordorigin="27180,9154" coordsize="656,659" path="m27180,9813l27836,9154e" filled="f" stroked="t" strokeweight="0.475494pt" strokecolor="#DFFF7E">
              <v:path arrowok="t"/>
            </v:shape>
            <v:shape style="position:absolute;left:27180;top:9154;width:663;height:666" coordorigin="27180,9154" coordsize="663,666" path="m27180,9819l27842,9154e" filled="f" stroked="t" strokeweight="0.475494pt" strokecolor="#DFFF7E">
              <v:path arrowok="t"/>
            </v:shape>
            <v:shape style="position:absolute;left:27180;top:9154;width:669;height:672" coordorigin="27180,9154" coordsize="669,672" path="m27180,9826l27849,9154e" filled="f" stroked="t" strokeweight="0.475494pt" strokecolor="#DFFF7E">
              <v:path arrowok="t"/>
            </v:shape>
            <v:shape style="position:absolute;left:27180;top:9154;width:675;height:678" coordorigin="27180,9154" coordsize="675,678" path="m27180,9832l27855,9154e" filled="f" stroked="t" strokeweight="0.475494pt" strokecolor="#DFFF7E">
              <v:path arrowok="t"/>
            </v:shape>
            <v:shape style="position:absolute;left:27180;top:9154;width:682;height:685" coordorigin="27180,9154" coordsize="682,685" path="m27180,9839l27861,9154e" filled="f" stroked="t" strokeweight="0.475494pt" strokecolor="#DFFF7E">
              <v:path arrowok="t"/>
            </v:shape>
            <v:shape style="position:absolute;left:27180;top:9154;width:688;height:691" coordorigin="27180,9154" coordsize="688,691" path="m27180,9845l27868,9154e" filled="f" stroked="t" strokeweight="0.475494pt" strokecolor="#DFFF7E">
              <v:path arrowok="t"/>
            </v:shape>
            <v:shape style="position:absolute;left:27180;top:9154;width:697;height:697" coordorigin="27180,9154" coordsize="697,697" path="m27180,9851l27877,9154e" filled="f" stroked="t" strokeweight="0.475494pt" strokecolor="#DFFF7E">
              <v:path arrowok="t"/>
            </v:shape>
            <v:shape style="position:absolute;left:27180;top:9154;width:704;height:704" coordorigin="27180,9154" coordsize="704,704" path="m27180,9858l27884,9154e" filled="f" stroked="t" strokeweight="0.475494pt" strokecolor="#DFFF7E">
              <v:path arrowok="t"/>
            </v:shape>
            <v:shape style="position:absolute;left:27180;top:9154;width:710;height:713" coordorigin="27180,9154" coordsize="710,713" path="m27180,9867l27890,9154e" filled="f" stroked="t" strokeweight="0.475494pt" strokecolor="#DFFF7E">
              <v:path arrowok="t"/>
            </v:shape>
            <v:shape style="position:absolute;left:27180;top:9154;width:716;height:720" coordorigin="27180,9154" coordsize="716,720" path="m27180,9873l27896,9154e" filled="f" stroked="t" strokeweight="0.475494pt" strokecolor="#DFFF7E">
              <v:path arrowok="t"/>
            </v:shape>
            <v:shape style="position:absolute;left:27180;top:9154;width:723;height:726" coordorigin="27180,9154" coordsize="723,726" path="m27180,9880l27903,9154e" filled="f" stroked="t" strokeweight="0.475494pt" strokecolor="#DFFF7E">
              <v:path arrowok="t"/>
            </v:shape>
            <v:shape style="position:absolute;left:27180;top:9154;width:729;height:732" coordorigin="27180,9154" coordsize="729,732" path="m27180,9886l27909,9154e" filled="f" stroked="t" strokeweight="0.475494pt" strokecolor="#DFFF7E">
              <v:path arrowok="t"/>
            </v:shape>
            <v:shape style="position:absolute;left:27180;top:9154;width:735;height:739" coordorigin="27180,9154" coordsize="735,739" path="m27180,9892l27915,9154e" filled="f" stroked="t" strokeweight="0.475494pt" strokecolor="#DFFF7E">
              <v:path arrowok="t"/>
            </v:shape>
            <v:shape style="position:absolute;left:27180;top:9154;width:742;height:745" coordorigin="27180,9154" coordsize="742,745" path="m27180,9899l27922,9154e" filled="f" stroked="t" strokeweight="0.475494pt" strokecolor="#DFFF7E">
              <v:path arrowok="t"/>
            </v:shape>
            <v:shape style="position:absolute;left:27180;top:9154;width:748;height:751" coordorigin="27180,9154" coordsize="748,751" path="m27180,9905l27928,9154e" filled="f" stroked="t" strokeweight="0.475494pt" strokecolor="#DFFF7E">
              <v:path arrowok="t"/>
            </v:shape>
            <v:shape style="position:absolute;left:27180;top:9154;width:754;height:758" coordorigin="27180,9154" coordsize="754,758" path="m27180,9911l27934,9154e" filled="f" stroked="t" strokeweight="0.475494pt" strokecolor="#DFFF7E">
              <v:path arrowok="t"/>
            </v:shape>
            <v:shape style="position:absolute;left:27180;top:9154;width:761;height:764" coordorigin="27180,9154" coordsize="761,764" path="m27180,9918l27941,9154e" filled="f" stroked="t" strokeweight="0.475494pt" strokecolor="#DFFF7E">
              <v:path arrowok="t"/>
            </v:shape>
            <v:shape style="position:absolute;left:27180;top:9154;width:770;height:770" coordorigin="27180,9154" coordsize="770,770" path="m27180,9924l27950,9154e" filled="f" stroked="t" strokeweight="0.475494pt" strokecolor="#DFFF7E">
              <v:path arrowok="t"/>
            </v:shape>
            <v:shape style="position:absolute;left:27180;top:9154;width:777;height:777" coordorigin="27180,9154" coordsize="777,777" path="m27180,9930l27956,9154e" filled="f" stroked="t" strokeweight="0.475494pt" strokecolor="#DFFF7E">
              <v:path arrowok="t"/>
            </v:shape>
            <v:shape style="position:absolute;left:27180;top:9154;width:783;height:783" coordorigin="27180,9154" coordsize="783,783" path="m27180,9937l27963,9154e" filled="f" stroked="t" strokeweight="0.475494pt" strokecolor="#DFFF7E">
              <v:path arrowok="t"/>
            </v:shape>
            <v:shape style="position:absolute;left:27180;top:9154;width:789;height:792" coordorigin="27180,9154" coordsize="789,792" path="m27180,9946l27969,9154e" filled="f" stroked="t" strokeweight="0.475494pt" strokecolor="#DFFF7E">
              <v:path arrowok="t"/>
            </v:shape>
            <v:shape style="position:absolute;left:27180;top:9154;width:796;height:799" coordorigin="27180,9154" coordsize="796,799" path="m27180,9953l27975,9154e" filled="f" stroked="t" strokeweight="0.475494pt" strokecolor="#DFFF7E">
              <v:path arrowok="t"/>
            </v:shape>
            <v:shape style="position:absolute;left:27180;top:9154;width:802;height:805" coordorigin="27180,9154" coordsize="802,805" path="m27180,9959l27982,9154e" filled="f" stroked="t" strokeweight="0.475494pt" strokecolor="#DFFF7E">
              <v:path arrowok="t"/>
            </v:shape>
            <v:shape style="position:absolute;left:27180;top:9154;width:808;height:812" coordorigin="27180,9154" coordsize="808,812" path="m27180,9965l27988,9154e" filled="f" stroked="t" strokeweight="0.475494pt" strokecolor="#DFFF7E">
              <v:path arrowok="t"/>
            </v:shape>
            <v:shape style="position:absolute;left:27180;top:9154;width:815;height:818" coordorigin="27180,9154" coordsize="815,818" path="m27180,9972l27994,9154e" filled="f" stroked="t" strokeweight="0.475494pt" strokecolor="#DFFF7E">
              <v:path arrowok="t"/>
            </v:shape>
            <v:shape style="position:absolute;left:27180;top:9154;width:821;height:824" coordorigin="27180,9154" coordsize="821,824" path="m27180,9978l28001,9154e" filled="f" stroked="t" strokeweight="0.475494pt" strokecolor="#DFFF7E">
              <v:path arrowok="t"/>
            </v:shape>
            <v:shape style="position:absolute;left:27180;top:9154;width:827;height:831" coordorigin="27180,9154" coordsize="827,831" path="m27180,9984l28007,9154e" filled="f" stroked="t" strokeweight="0.475494pt" strokecolor="#DFFF7E">
              <v:path arrowok="t"/>
            </v:shape>
            <v:shape style="position:absolute;left:27180;top:9154;width:834;height:837" coordorigin="27180,9154" coordsize="834,837" path="m27180,9991l28013,9154e" filled="f" stroked="t" strokeweight="0.475494pt" strokecolor="#DFFF7E">
              <v:path arrowok="t"/>
            </v:shape>
            <v:shape style="position:absolute;left:27180;top:9154;width:843;height:843" coordorigin="27180,9154" coordsize="843,843" path="m27180,9997l28023,9154e" filled="f" stroked="t" strokeweight="0.475494pt" strokecolor="#DFFF7E">
              <v:path arrowok="t"/>
            </v:shape>
            <v:shape style="position:absolute;left:27180;top:9154;width:850;height:850" coordorigin="27180,9154" coordsize="850,850" path="m27180,10003l28029,9154e" filled="f" stroked="t" strokeweight="0.475494pt" strokecolor="#DFFF7E">
              <v:path arrowok="t"/>
            </v:shape>
            <v:shape style="position:absolute;left:27180;top:9154;width:856;height:856" coordorigin="27180,9154" coordsize="856,856" path="m27180,10010l28036,9154e" filled="f" stroked="t" strokeweight="0.475494pt" strokecolor="#DFFF7E">
              <v:path arrowok="t"/>
            </v:shape>
            <v:shape style="position:absolute;left:27180;top:9154;width:862;height:865" coordorigin="27180,9154" coordsize="862,865" path="m27180,10019l28042,9154e" filled="f" stroked="t" strokeweight="0.475494pt" strokecolor="#DFFF7E">
              <v:path arrowok="t"/>
            </v:shape>
            <v:shape style="position:absolute;left:27180;top:9154;width:869;height:872" coordorigin="27180,9154" coordsize="869,872" path="m27180,10026l28048,9154e" filled="f" stroked="t" strokeweight="0.475494pt" strokecolor="#DFFF7E">
              <v:path arrowok="t"/>
            </v:shape>
            <v:shape style="position:absolute;left:27180;top:9154;width:875;height:878" coordorigin="27180,9154" coordsize="875,878" path="m27180,10032l28055,9154e" filled="f" stroked="t" strokeweight="0.475494pt" strokecolor="#DFFF7E">
              <v:path arrowok="t"/>
            </v:shape>
            <v:shape style="position:absolute;left:27180;top:9154;width:881;height:884" coordorigin="27180,9154" coordsize="881,884" path="m27180,10038l28061,9154e" filled="f" stroked="t" strokeweight="0.475494pt" strokecolor="#DFFF7E">
              <v:path arrowok="t"/>
            </v:shape>
            <v:shape style="position:absolute;left:27180;top:9154;width:888;height:891" coordorigin="27180,9154" coordsize="888,891" path="m27180,10045l28067,9154e" filled="f" stroked="t" strokeweight="0.475494pt" strokecolor="#DFFF7E">
              <v:path arrowok="t"/>
            </v:shape>
            <v:shape style="position:absolute;left:27180;top:9154;width:894;height:897" coordorigin="27180,9154" coordsize="894,897" path="m27180,10051l28074,9154e" filled="f" stroked="t" strokeweight="0.475494pt" strokecolor="#DFFF7E">
              <v:path arrowok="t"/>
            </v:shape>
            <v:shape style="position:absolute;left:27180;top:9154;width:900;height:903" coordorigin="27180,9154" coordsize="900,903" path="m27180,10057l28080,9154e" filled="f" stroked="t" strokeweight="0.475494pt" strokecolor="#DFFF7E">
              <v:path arrowok="t"/>
            </v:shape>
            <v:shape style="position:absolute;left:27180;top:9154;width:907;height:910" coordorigin="27180,9154" coordsize="907,910" path="m27180,10064l28086,9154e" filled="f" stroked="t" strokeweight="0.475494pt" strokecolor="#DFFF7E">
              <v:path arrowok="t"/>
            </v:shape>
            <v:shape style="position:absolute;left:27180;top:9154;width:913;height:916" coordorigin="27180,9154" coordsize="913,916" path="m27180,10070l28093,9154e" filled="f" stroked="t" strokeweight="0.475494pt" strokecolor="#DFFF7E">
              <v:path arrowok="t"/>
            </v:shape>
            <v:shape style="position:absolute;left:27180;top:9154;width:922;height:922" coordorigin="27180,9154" coordsize="922,922" path="m27180,10076l28102,9154e" filled="f" stroked="t" strokeweight="0.475494pt" strokecolor="#DFFF7E">
              <v:path arrowok="t"/>
            </v:shape>
            <v:shape style="position:absolute;left:27180;top:9154;width:929;height:929" coordorigin="27180,9154" coordsize="929,929" path="m27180,10083l28109,9154e" filled="f" stroked="t" strokeweight="0.475494pt" strokecolor="#DFFF7E">
              <v:path arrowok="t"/>
            </v:shape>
            <v:shape style="position:absolute;left:27180;top:9154;width:935;height:935" coordorigin="27180,9154" coordsize="935,935" path="m27180,10089l28115,9154e" filled="f" stroked="t" strokeweight="0.475494pt" strokecolor="#DFFF7E">
              <v:path arrowok="t"/>
            </v:shape>
            <v:shape style="position:absolute;left:27180;top:9154;width:941;height:945" coordorigin="27180,9154" coordsize="941,945" path="m27180,10098l28121,9154e" filled="f" stroked="t" strokeweight="0.475494pt" strokecolor="#DFFF7E">
              <v:path arrowok="t"/>
            </v:shape>
            <v:shape style="position:absolute;left:27180;top:9154;width:948;height:951" coordorigin="27180,9154" coordsize="948,951" path="m27180,10105l28128,9154e" filled="f" stroked="t" strokeweight="0.475494pt" strokecolor="#DFFF7E">
              <v:path arrowok="t"/>
            </v:shape>
            <v:shape style="position:absolute;left:27180;top:9154;width:954;height:957" coordorigin="27180,9154" coordsize="954,957" path="m27180,10111l28134,9154e" filled="f" stroked="t" strokeweight="0.475494pt" strokecolor="#DFFF7E">
              <v:path arrowok="t"/>
            </v:shape>
            <v:shape style="position:absolute;left:27180;top:9154;width:960;height:964" coordorigin="27180,9154" coordsize="960,964" path="m27180,10117l28140,9154e" filled="f" stroked="t" strokeweight="0.475494pt" strokecolor="#DFFF7E">
              <v:path arrowok="t"/>
            </v:shape>
            <v:shape style="position:absolute;left:27180;top:9154;width:967;height:970" coordorigin="27180,9154" coordsize="967,970" path="m27180,10124l28147,9154e" filled="f" stroked="t" strokeweight="0.475494pt" strokecolor="#DFFF7E">
              <v:path arrowok="t"/>
            </v:shape>
            <v:shape style="position:absolute;left:27180;top:9154;width:973;height:976" coordorigin="27180,9154" coordsize="973,976" path="m27180,10130l28153,9154e" filled="f" stroked="t" strokeweight="0.475494pt" strokecolor="#DFFF7E">
              <v:path arrowok="t"/>
            </v:shape>
            <v:shape style="position:absolute;left:27180;top:9154;width:980;height:983" coordorigin="27180,9154" coordsize="980,983" path="m27180,10136l28159,9154e" filled="f" stroked="t" strokeweight="0.475494pt" strokecolor="#DFFF7E">
              <v:path arrowok="t"/>
            </v:shape>
            <v:shape style="position:absolute;left:27180;top:9154;width:986;height:989" coordorigin="27180,9154" coordsize="986,989" path="m27180,10143l28166,9154e" filled="f" stroked="t" strokeweight="0.475494pt" strokecolor="#DFFF7E">
              <v:path arrowok="t"/>
            </v:shape>
            <v:shape style="position:absolute;left:27180;top:9154;width:995;height:995" coordorigin="27180,9154" coordsize="995,995" path="m27180,10149l28175,9154e" filled="f" stroked="t" strokeweight="0.475494pt" strokecolor="#DFFF7E">
              <v:path arrowok="t"/>
            </v:shape>
            <v:shape style="position:absolute;left:27180;top:9154;width:1002;height:1002" coordorigin="27180,9154" coordsize="1002,1002" path="m27180,10156l28182,9154e" filled="f" stroked="t" strokeweight="0.475494pt" strokecolor="#DFFF7E">
              <v:path arrowok="t"/>
            </v:shape>
            <v:shape style="position:absolute;left:27180;top:9154;width:1008;height:1008" coordorigin="27180,9154" coordsize="1008,1008" path="m27180,10162l28188,9154e" filled="f" stroked="t" strokeweight="0.475494pt" strokecolor="#DFFF7E">
              <v:path arrowok="t"/>
            </v:shape>
            <v:shape style="position:absolute;left:27180;top:9154;width:1014;height:1018" coordorigin="27180,9154" coordsize="1014,1018" path="m27180,10171l28194,9154e" filled="f" stroked="t" strokeweight="0.475494pt" strokecolor="#DFFF7E">
              <v:path arrowok="t"/>
            </v:shape>
            <v:shape style="position:absolute;left:27180;top:9154;width:1021;height:1024" coordorigin="27180,9154" coordsize="1021,1024" path="m27180,10178l28201,9154e" filled="f" stroked="t" strokeweight="0.475494pt" strokecolor="#DFFF7E">
              <v:path arrowok="t"/>
            </v:shape>
            <v:shape style="position:absolute;left:27180;top:9154;width:1027;height:1030" coordorigin="27180,9154" coordsize="1027,1030" path="m27180,10184l28207,9154e" filled="f" stroked="t" strokeweight="0.475494pt" strokecolor="#DFFF7E">
              <v:path arrowok="t"/>
            </v:shape>
            <v:shape style="position:absolute;left:27180;top:9154;width:1033;height:1037" coordorigin="27180,9154" coordsize="1033,1037" path="m27180,10190l28213,9154e" filled="f" stroked="t" strokeweight="0.475494pt" strokecolor="#DFFF7E">
              <v:path arrowok="t"/>
            </v:shape>
            <v:shape style="position:absolute;left:27180;top:9154;width:1040;height:1043" coordorigin="27180,9154" coordsize="1040,1043" path="m27180,10197l28220,9154e" filled="f" stroked="t" strokeweight="0.475494pt" strokecolor="#DFFF7E">
              <v:path arrowok="t"/>
            </v:shape>
            <v:shape style="position:absolute;left:27180;top:9154;width:1046;height:1049" coordorigin="27180,9154" coordsize="1046,1049" path="m27180,10203l28226,9154e" filled="f" stroked="t" strokeweight="0.475494pt" strokecolor="#DFFF7E">
              <v:path arrowok="t"/>
            </v:shape>
            <v:shape style="position:absolute;left:27180;top:9154;width:1052;height:1056" coordorigin="27180,9154" coordsize="1052,1056" path="m27180,10209l28232,9154e" filled="f" stroked="t" strokeweight="0.475494pt" strokecolor="#DFFF7E">
              <v:path arrowok="t"/>
            </v:shape>
            <v:shape style="position:absolute;left:27180;top:9154;width:1059;height:1062" coordorigin="27180,9154" coordsize="1059,1062" path="m27180,10216l28239,9154e" filled="f" stroked="t" strokeweight="0.475494pt" strokecolor="#DFFF7E">
              <v:path arrowok="t"/>
            </v:shape>
            <v:shape style="position:absolute;left:27180;top:9154;width:1068;height:1068" coordorigin="27180,9154" coordsize="1068,1068" path="m27180,10222l28248,9154e" filled="f" stroked="t" strokeweight="0.475494pt" strokecolor="#DFFF7E">
              <v:path arrowok="t"/>
            </v:shape>
            <v:shape style="position:absolute;left:27180;top:9154;width:1075;height:1075" coordorigin="27180,9154" coordsize="1075,1075" path="m27180,10228l28254,9154e" filled="f" stroked="t" strokeweight="0.475494pt" strokecolor="#DFFF7E">
              <v:path arrowok="t"/>
            </v:shape>
            <v:shape style="position:absolute;left:27180;top:9154;width:1081;height:1081" coordorigin="27180,9154" coordsize="1081,1081" path="m27180,10235l28261,9154e" filled="f" stroked="t" strokeweight="0.475494pt" strokecolor="#DFFF7E">
              <v:path arrowok="t"/>
            </v:shape>
            <v:shape style="position:absolute;left:27180;top:9154;width:1087;height:1090" coordorigin="27180,9154" coordsize="1087,1090" path="m27180,10244l28267,9154e" filled="f" stroked="t" strokeweight="0.475494pt" strokecolor="#DFFF7E">
              <v:path arrowok="t"/>
            </v:shape>
            <v:shape style="position:absolute;left:27180;top:9154;width:1094;height:1097" coordorigin="27180,9154" coordsize="1094,1097" path="m27180,10251l28273,9154e" filled="f" stroked="t" strokeweight="0.475494pt" strokecolor="#DFFF7E">
              <v:path arrowok="t"/>
            </v:shape>
            <v:shape style="position:absolute;left:27180;top:9154;width:1100;height:1103" coordorigin="27180,9154" coordsize="1100,1103" path="m27180,10257l28280,9154e" filled="f" stroked="t" strokeweight="0.475494pt" strokecolor="#DFFF7E">
              <v:path arrowok="t"/>
            </v:shape>
            <v:shape style="position:absolute;left:27180;top:9154;width:1106;height:1109" coordorigin="27180,9154" coordsize="1106,1109" path="m27180,10263l28286,9154e" filled="f" stroked="t" strokeweight="0.475494pt" strokecolor="#DFFF7E">
              <v:path arrowok="t"/>
            </v:shape>
            <v:shape style="position:absolute;left:27180;top:9154;width:1113;height:1116" coordorigin="27180,9154" coordsize="1113,1116" path="m27180,10270l28292,9154e" filled="f" stroked="t" strokeweight="0.475494pt" strokecolor="#DFFF7E">
              <v:path arrowok="t"/>
            </v:shape>
            <v:shape style="position:absolute;left:27180;top:9154;width:1119;height:1122" coordorigin="27180,9154" coordsize="1119,1122" path="m27180,10276l28299,9154e" filled="f" stroked="t" strokeweight="0.475494pt" strokecolor="#DFFF7E">
              <v:path arrowok="t"/>
            </v:shape>
            <v:shape style="position:absolute;left:27180;top:9154;width:1125;height:1129" coordorigin="27180,9154" coordsize="1125,1129" path="m27180,10282l28305,9154e" filled="f" stroked="t" strokeweight="0.475494pt" strokecolor="#DFFF7E">
              <v:path arrowok="t"/>
            </v:shape>
            <v:shape style="position:absolute;left:27180;top:9154;width:1132;height:1135" coordorigin="27180,9154" coordsize="1132,1135" path="m27180,10289l28311,9154e" filled="f" stroked="t" strokeweight="0.475494pt" strokecolor="#DFFF7E">
              <v:path arrowok="t"/>
            </v:shape>
            <v:shape style="position:absolute;left:27180;top:9154;width:1138;height:1141" coordorigin="27180,9154" coordsize="1138,1141" path="m27180,10295l28318,9154e" filled="f" stroked="t" strokeweight="0.475494pt" strokecolor="#DFFF7E">
              <v:path arrowok="t"/>
            </v:shape>
            <v:shape style="position:absolute;left:27180;top:9154;width:1148;height:1148" coordorigin="27180,9154" coordsize="1148,1148" path="m27180,10301l28327,9154e" filled="f" stroked="t" strokeweight="0.475494pt" strokecolor="#DFFF7E">
              <v:path arrowok="t"/>
            </v:shape>
            <v:shape style="position:absolute;left:27180;top:9154;width:1154;height:1154" coordorigin="27180,9154" coordsize="1154,1154" path="m27180,10308l28334,9154e" filled="f" stroked="t" strokeweight="0.475494pt" strokecolor="#DFFF7E">
              <v:path arrowok="t"/>
            </v:shape>
            <v:shape style="position:absolute;left:27180;top:9154;width:1160;height:1160" coordorigin="27180,9154" coordsize="1160,1160" path="m27180,10314l28340,9154e" filled="f" stroked="t" strokeweight="0.475494pt" strokecolor="#DFFF7E">
              <v:path arrowok="t"/>
            </v:shape>
            <v:shape style="position:absolute;left:27180;top:9154;width:1167;height:1170" coordorigin="27180,9154" coordsize="1167,1170" path="m27180,10324l28346,9154e" filled="f" stroked="t" strokeweight="0.475494pt" strokecolor="#DFFF7E">
              <v:path arrowok="t"/>
            </v:shape>
            <v:shape style="position:absolute;left:27180;top:9154;width:1173;height:1176" coordorigin="27180,9154" coordsize="1173,1176" path="m27180,10330l28353,9154e" filled="f" stroked="t" strokeweight="0.475494pt" strokecolor="#DFFF7E">
              <v:path arrowok="t"/>
            </v:shape>
            <v:shape style="position:absolute;left:27180;top:9154;width:1179;height:1182" coordorigin="27180,9154" coordsize="1179,1182" path="m27180,10336l28359,9154e" filled="f" stroked="t" strokeweight="0.475494pt" strokecolor="#DFFF7E">
              <v:path arrowok="t"/>
            </v:shape>
            <v:shape style="position:absolute;left:27180;top:9154;width:1186;height:1189" coordorigin="27180,9154" coordsize="1186,1189" path="m27180,10343l28365,9154e" filled="f" stroked="t" strokeweight="0.475494pt" strokecolor="#DFFF7E">
              <v:path arrowok="t"/>
            </v:shape>
            <v:shape style="position:absolute;left:27180;top:9154;width:1192;height:1195" coordorigin="27180,9154" coordsize="1192,1195" path="m27180,10349l28372,9154e" filled="f" stroked="t" strokeweight="0.475494pt" strokecolor="#DFFF7E">
              <v:path arrowok="t"/>
            </v:shape>
            <v:shape style="position:absolute;left:27180;top:9154;width:1198;height:1201" coordorigin="27180,9154" coordsize="1198,1201" path="m27180,10355l28378,9154e" filled="f" stroked="t" strokeweight="0.475494pt" strokecolor="#DFFF7E">
              <v:path arrowok="t"/>
            </v:shape>
            <v:shape style="position:absolute;left:27180;top:9154;width:1205;height:1208" coordorigin="27180,9154" coordsize="1205,1208" path="m27180,10362l28384,9154e" filled="f" stroked="t" strokeweight="0.475494pt" strokecolor="#DFFF7E">
              <v:path arrowok="t"/>
            </v:shape>
            <v:shape style="position:absolute;left:27180;top:9154;width:1211;height:1214" coordorigin="27180,9154" coordsize="1211,1214" path="m27180,10368l28391,9154e" filled="f" stroked="t" strokeweight="0.475494pt" strokecolor="#DFFF7E">
              <v:path arrowok="t"/>
            </v:shape>
            <v:shape style="position:absolute;left:27180;top:9154;width:1220;height:1220" coordorigin="27180,9154" coordsize="1220,1220" path="m27180,10374l28400,9154e" filled="f" stroked="t" strokeweight="0.475494pt" strokecolor="#DFFF7E">
              <v:path arrowok="t"/>
            </v:shape>
            <v:shape style="position:absolute;left:27180;top:9154;width:1227;height:1227" coordorigin="27180,9154" coordsize="1227,1227" path="m27180,10381l28407,9154e" filled="f" stroked="t" strokeweight="0.475494pt" strokecolor="#DFFF7E">
              <v:path arrowok="t"/>
            </v:shape>
            <v:shape style="position:absolute;left:27180;top:9154;width:1233;height:1233" coordorigin="27180,9154" coordsize="1233,1233" path="m27180,10387l28413,9154e" filled="f" stroked="t" strokeweight="0.475494pt" strokecolor="#DFFF7E">
              <v:path arrowok="t"/>
            </v:shape>
            <v:shape style="position:absolute;left:27180;top:9154;width:1239;height:1243" coordorigin="27180,9154" coordsize="1239,1243" path="m27180,10396l28419,9154e" filled="f" stroked="t" strokeweight="0.475494pt" strokecolor="#DFFF7E">
              <v:path arrowok="t"/>
            </v:shape>
            <v:shape style="position:absolute;left:27180;top:9154;width:1246;height:1249" coordorigin="27180,9154" coordsize="1246,1249" path="m27180,10403l28426,9154e" filled="f" stroked="t" strokeweight="0.475494pt" strokecolor="#DFFF7E">
              <v:path arrowok="t"/>
            </v:shape>
            <v:shape style="position:absolute;left:27180;top:9154;width:1252;height:1255" coordorigin="27180,9154" coordsize="1252,1255" path="m27180,10409l28432,9154e" filled="f" stroked="t" strokeweight="0.475494pt" strokecolor="#DFFF7E">
              <v:path arrowok="t"/>
            </v:shape>
            <v:shape style="position:absolute;left:27180;top:9154;width:1258;height:1262" coordorigin="27180,9154" coordsize="1258,1262" path="m27180,10415l28438,9154e" filled="f" stroked="t" strokeweight="0.475494pt" strokecolor="#DFFF7E">
              <v:path arrowok="t"/>
            </v:shape>
            <v:shape style="position:absolute;left:27180;top:9154;width:1265;height:1268" coordorigin="27180,9154" coordsize="1265,1268" path="m27180,10422l28445,9154e" filled="f" stroked="t" strokeweight="0.475494pt" strokecolor="#DFFF7E">
              <v:path arrowok="t"/>
            </v:shape>
            <v:shape style="position:absolute;left:27180;top:9154;width:1271;height:1274" coordorigin="27180,9154" coordsize="1271,1274" path="m27180,10428l28451,9154e" filled="f" stroked="t" strokeweight="0.475494pt" strokecolor="#DFFF7E">
              <v:path arrowok="t"/>
            </v:shape>
            <v:shape style="position:absolute;left:27180;top:9154;width:1277;height:1281" coordorigin="27180,9154" coordsize="1277,1281" path="m27180,10434l28457,9154e" filled="f" stroked="t" strokeweight="0.475494pt" strokecolor="#DFFF7E">
              <v:path arrowok="t"/>
            </v:shape>
            <v:shape style="position:absolute;left:27180;top:9154;width:1284;height:1287" coordorigin="27180,9154" coordsize="1284,1287" path="m27180,10441l28464,9154e" filled="f" stroked="t" strokeweight="0.475494pt" strokecolor="#DFFF7E">
              <v:path arrowok="t"/>
            </v:shape>
            <v:shape style="position:absolute;left:27180;top:9154;width:1290;height:1293" coordorigin="27180,9154" coordsize="1290,1293" path="m27180,10447l28470,9154e" filled="f" stroked="t" strokeweight="0.475494pt" strokecolor="#DFFF7E">
              <v:path arrowok="t"/>
            </v:shape>
            <v:shape style="position:absolute;left:27180;top:9154;width:1300;height:1300" coordorigin="27180,9154" coordsize="1300,1300" path="m27180,10453l28479,9154e" filled="f" stroked="t" strokeweight="0.475494pt" strokecolor="#DFFF7E">
              <v:path arrowok="t"/>
            </v:shape>
            <v:shape style="position:absolute;left:27180;top:9154;width:1306;height:1306" coordorigin="27180,9154" coordsize="1306,1306" path="m27180,10460l28486,9154e" filled="f" stroked="t" strokeweight="0.475494pt" strokecolor="#DFFF7E">
              <v:path arrowok="t"/>
            </v:shape>
            <v:shape style="position:absolute;left:27180;top:9154;width:1312;height:1312" coordorigin="27180,9154" coordsize="1312,1312" path="m27180,10466l28492,9154e" filled="f" stroked="t" strokeweight="0.475494pt" strokecolor="#DFFF7E">
              <v:path arrowok="t"/>
            </v:shape>
            <v:shape style="position:absolute;left:27180;top:9154;width:1319;height:1322" coordorigin="27180,9154" coordsize="1319,1322" path="m27180,10476l28498,9154e" filled="f" stroked="t" strokeweight="0.475494pt" strokecolor="#DFFF7E">
              <v:path arrowok="t"/>
            </v:shape>
            <v:shape style="position:absolute;left:27180;top:9154;width:1325;height:1328" coordorigin="27180,9154" coordsize="1325,1328" path="m27180,10482l28505,9154e" filled="f" stroked="t" strokeweight="0.475494pt" strokecolor="#DFFF7E">
              <v:path arrowok="t"/>
            </v:shape>
            <v:shape style="position:absolute;left:27180;top:9154;width:1331;height:1335" coordorigin="27180,9154" coordsize="1331,1335" path="m27180,10488l28511,9154e" filled="f" stroked="t" strokeweight="0.475494pt" strokecolor="#DFFF7E">
              <v:path arrowok="t"/>
            </v:shape>
            <v:shape style="position:absolute;left:27180;top:9154;width:1338;height:1341" coordorigin="27180,9154" coordsize="1338,1341" path="m27180,10495l28518,9154e" filled="f" stroked="t" strokeweight="0.475494pt" strokecolor="#DFFF7E">
              <v:path arrowok="t"/>
            </v:shape>
            <v:shape style="position:absolute;left:27180;top:9154;width:1344;height:1347" coordorigin="27180,9154" coordsize="1344,1347" path="m27180,10501l28524,9154e" filled="f" stroked="t" strokeweight="0.475494pt" strokecolor="#DFFF7E">
              <v:path arrowok="t"/>
            </v:shape>
            <v:shape style="position:absolute;left:27180;top:9154;width:1350;height:1354" coordorigin="27180,9154" coordsize="1350,1354" path="m27180,10507l28530,9154e" filled="f" stroked="t" strokeweight="0.475494pt" strokecolor="#DFFF7E">
              <v:path arrowok="t"/>
            </v:shape>
            <v:shape style="position:absolute;left:27180;top:9154;width:1357;height:1360" coordorigin="27180,9154" coordsize="1357,1360" path="m27180,10514l28537,9154e" filled="f" stroked="t" strokeweight="0.475494pt" strokecolor="#DFFF7E">
              <v:path arrowok="t"/>
            </v:shape>
            <v:shape style="position:absolute;left:27180;top:9154;width:1363;height:1366" coordorigin="27180,9154" coordsize="1363,1366" path="m27180,10520l28543,9154e" filled="f" stroked="t" strokeweight="0.475494pt" strokecolor="#DFFF7E">
              <v:path arrowok="t"/>
            </v:shape>
            <v:shape style="position:absolute;left:27180;top:9154;width:1373;height:1373" coordorigin="27180,9154" coordsize="1373,1373" path="m27180,10526l28552,9154e" filled="f" stroked="t" strokeweight="0.475494pt" strokecolor="#DFFF7E">
              <v:path arrowok="t"/>
            </v:shape>
            <v:shape style="position:absolute;left:27180;top:9154;width:1379;height:1379" coordorigin="27180,9154" coordsize="1379,1379" path="m27180,10533l28559,9154e" filled="f" stroked="t" strokeweight="0.475494pt" strokecolor="#DFFF7E">
              <v:path arrowok="t"/>
            </v:shape>
            <v:shape style="position:absolute;left:27180;top:9154;width:1385;height:1385" coordorigin="27180,9154" coordsize="1385,1385" path="m27180,10539l28565,9154e" filled="f" stroked="t" strokeweight="0.475494pt" strokecolor="#DFFF7E">
              <v:path arrowok="t"/>
            </v:shape>
            <v:shape style="position:absolute;left:27180;top:9154;width:1392;height:1395" coordorigin="27180,9154" coordsize="1392,1395" path="m27180,10549l28571,9154e" filled="f" stroked="t" strokeweight="0.475494pt" strokecolor="#DFFF7E">
              <v:path arrowok="t"/>
            </v:shape>
            <v:shape style="position:absolute;left:27180;top:9154;width:1398;height:1401" coordorigin="27180,9154" coordsize="1398,1401" path="m27180,10555l28578,9154e" filled="f" stroked="t" strokeweight="0.475494pt" strokecolor="#DFFF7E">
              <v:path arrowok="t"/>
            </v:shape>
            <v:shape style="position:absolute;left:27180;top:9154;width:1404;height:1407" coordorigin="27180,9154" coordsize="1404,1407" path="m27180,10561l28584,9154e" filled="f" stroked="t" strokeweight="0.475494pt" strokecolor="#DFFF7E">
              <v:path arrowok="t"/>
            </v:shape>
            <v:shape style="position:absolute;left:27180;top:9154;width:1411;height:1414" coordorigin="27180,9154" coordsize="1411,1414" path="m27180,10568l28590,9154e" filled="f" stroked="t" strokeweight="0.475494pt" strokecolor="#DFFF7E">
              <v:path arrowok="t"/>
            </v:shape>
            <v:shape style="position:absolute;left:27180;top:9154;width:1417;height:1420" coordorigin="27180,9154" coordsize="1417,1420" path="m27180,10574l28597,9154e" filled="f" stroked="t" strokeweight="0.475494pt" strokecolor="#DFFF7E">
              <v:path arrowok="t"/>
            </v:shape>
            <v:shape style="position:absolute;left:27180;top:9154;width:1423;height:1426" coordorigin="27180,9154" coordsize="1423,1426" path="m27180,10580l28603,9154e" filled="f" stroked="t" strokeweight="0.475494pt" strokecolor="#DFFF7E">
              <v:path arrowok="t"/>
            </v:shape>
            <v:shape style="position:absolute;left:27180;top:9154;width:1430;height:1433" coordorigin="27180,9154" coordsize="1430,1433" path="m27180,10587l28609,9154e" filled="f" stroked="t" strokeweight="0.475494pt" strokecolor="#DFFF7E">
              <v:path arrowok="t"/>
            </v:shape>
            <v:shape style="position:absolute;left:27180;top:9154;width:1436;height:1439" coordorigin="27180,9154" coordsize="1436,1439" path="m27180,10593l28616,9154e" filled="f" stroked="t" strokeweight="0.475494pt" strokecolor="#DFFF7E">
              <v:path arrowok="t"/>
            </v:shape>
            <v:shape style="position:absolute;left:27180;top:9154;width:1445;height:1446" coordorigin="27180,9154" coordsize="1445,1446" path="m27180,10599l28625,9154e" filled="f" stroked="t" strokeweight="0.475494pt" strokecolor="#DFFF7E">
              <v:path arrowok="t"/>
            </v:shape>
            <v:shape style="position:absolute;left:27180;top:9154;width:1452;height:1452" coordorigin="27180,9154" coordsize="1452,1452" path="m27180,10606l28632,9154e" filled="f" stroked="t" strokeweight="0.475494pt" strokecolor="#DFFF7E">
              <v:path arrowok="t"/>
            </v:shape>
            <v:shape style="position:absolute;left:27180;top:9154;width:1458;height:1458" coordorigin="27180,9154" coordsize="1458,1458" path="m27180,10612l28638,9154e" filled="f" stroked="t" strokeweight="0.475494pt" strokecolor="#DFFF7E">
              <v:path arrowok="t"/>
            </v:shape>
            <v:shape style="position:absolute;left:27180;top:9154;width:1465;height:1468" coordorigin="27180,9154" coordsize="1465,1468" path="m27180,10621l28644,9154e" filled="f" stroked="t" strokeweight="0.475494pt" strokecolor="#DFFF7E">
              <v:path arrowok="t"/>
            </v:shape>
            <v:shape style="position:absolute;left:27180;top:9154;width:1471;height:1474" coordorigin="27180,9154" coordsize="1471,1474" path="m27180,10628l28651,9154e" filled="f" stroked="t" strokeweight="0.475494pt" strokecolor="#DFFF7E">
              <v:path arrowok="t"/>
            </v:shape>
            <v:shape style="position:absolute;left:27180;top:9154;width:1477;height:1480" coordorigin="27180,9154" coordsize="1477,1480" path="m27180,10634l28657,9154e" filled="f" stroked="t" strokeweight="0.475494pt" strokecolor="#DFFF7E">
              <v:path arrowok="t"/>
            </v:shape>
            <v:shape style="position:absolute;left:27180;top:9154;width:1484;height:1487" coordorigin="27180,9154" coordsize="1484,1487" path="m27180,10641l28663,9154e" filled="f" stroked="t" strokeweight="0.475494pt" strokecolor="#DFFF7E">
              <v:path arrowok="t"/>
            </v:shape>
            <v:shape style="position:absolute;left:27180;top:9154;width:1490;height:1493" coordorigin="27180,9154" coordsize="1490,1493" path="m27180,10647l28670,9154e" filled="f" stroked="t" strokeweight="0.475494pt" strokecolor="#DFFF7E">
              <v:path arrowok="t"/>
            </v:shape>
            <v:shape style="position:absolute;left:27180;top:9154;width:1496;height:1499" coordorigin="27180,9154" coordsize="1496,1499" path="m27180,10653l28676,9154e" filled="f" stroked="t" strokeweight="0.475494pt" strokecolor="#DFFF7E">
              <v:path arrowok="t"/>
            </v:shape>
            <v:shape style="position:absolute;left:27180;top:9154;width:1503;height:1506" coordorigin="27180,9154" coordsize="1503,1506" path="m27180,10660l28682,9154e" filled="f" stroked="t" strokeweight="0.475494pt" strokecolor="#DFFF7E">
              <v:path arrowok="t"/>
            </v:shape>
            <v:shape style="position:absolute;left:27180;top:9154;width:1509;height:1512" coordorigin="27180,9154" coordsize="1509,1512" path="m27180,10666l28689,9154e" filled="f" stroked="t" strokeweight="0.475494pt" strokecolor="#DFFF7E">
              <v:path arrowok="t"/>
            </v:shape>
            <v:shape style="position:absolute;left:27180;top:9154;width:1515;height:1518" coordorigin="27180,9154" coordsize="1515,1518" path="m27180,10672l28695,9154e" filled="f" stroked="t" strokeweight="0.475494pt" strokecolor="#DFFF7E">
              <v:path arrowok="t"/>
            </v:shape>
            <v:shape style="position:absolute;left:27180;top:9154;width:1525;height:1525" coordorigin="27180,9154" coordsize="1525,1525" path="m27180,10679l28705,9154e" filled="f" stroked="t" strokeweight="0.475494pt" strokecolor="#DFFF7E">
              <v:path arrowok="t"/>
            </v:shape>
            <v:shape style="position:absolute;left:27180;top:9154;width:1531;height:1531" coordorigin="27180,9154" coordsize="1531,1531" path="m27180,10685l28711,9154e" filled="f" stroked="t" strokeweight="0.475494pt" strokecolor="#DFFF7E">
              <v:path arrowok="t"/>
            </v:shape>
            <v:shape style="position:absolute;left:27180;top:9154;width:1537;height:1537" coordorigin="27180,9154" coordsize="1537,1537" path="m27180,10691l28717,9154e" filled="f" stroked="t" strokeweight="0.475494pt" strokecolor="#DFFF7E">
              <v:path arrowok="t"/>
            </v:shape>
            <v:shape style="position:absolute;left:27180;top:9154;width:1544;height:1547" coordorigin="27180,9154" coordsize="1544,1547" path="m27180,10701l28724,9154e" filled="f" stroked="t" strokeweight="0.475494pt" strokecolor="#DFFF7E">
              <v:path arrowok="t"/>
            </v:shape>
            <v:shape style="position:absolute;left:27180;top:9154;width:1550;height:1553" coordorigin="27180,9154" coordsize="1550,1553" path="m27180,10707l28730,9154e" filled="f" stroked="t" strokeweight="0.475494pt" strokecolor="#DFFF7E">
              <v:path arrowok="t"/>
            </v:shape>
            <v:shape style="position:absolute;left:27180;top:9154;width:1556;height:1560" coordorigin="27180,9154" coordsize="1556,1560" path="m27180,10713l28736,9154e" filled="f" stroked="t" strokeweight="0.475494pt" strokecolor="#DFFF7E">
              <v:path arrowok="t"/>
            </v:shape>
            <v:shape style="position:absolute;left:27180;top:9154;width:1563;height:1566" coordorigin="27180,9154" coordsize="1563,1566" path="m27180,10720l28743,9154e" filled="f" stroked="t" strokeweight="0.475494pt" strokecolor="#DFFF7E">
              <v:path arrowok="t"/>
            </v:shape>
            <v:shape style="position:absolute;left:27180;top:9154;width:1569;height:1572" coordorigin="27180,9154" coordsize="1569,1572" path="m27180,10726l28749,9154e" filled="f" stroked="t" strokeweight="0.475494pt" strokecolor="#DFFF7E">
              <v:path arrowok="t"/>
            </v:shape>
            <v:shape style="position:absolute;left:27180;top:9154;width:1575;height:1579" coordorigin="27180,9154" coordsize="1575,1579" path="m27180,10732l28755,9154e" filled="f" stroked="t" strokeweight="0.475494pt" strokecolor="#DFFF7E">
              <v:path arrowok="t"/>
            </v:shape>
            <v:shape style="position:absolute;left:27180;top:9154;width:1582;height:1585" coordorigin="27180,9154" coordsize="1582,1585" path="m27180,10739l28762,9154e" filled="f" stroked="t" strokeweight="0.475494pt" strokecolor="#DFFF7E">
              <v:path arrowok="t"/>
            </v:shape>
            <v:shape style="position:absolute;left:27180;top:9154;width:1588;height:1591" coordorigin="27180,9154" coordsize="1588,1591" path="m27180,10745l28768,9154e" filled="f" stroked="t" strokeweight="0.475494pt" strokecolor="#DFFF7E">
              <v:path arrowok="t"/>
            </v:shape>
            <v:shape style="position:absolute;left:27180;top:9154;width:1598;height:1598" coordorigin="27180,9154" coordsize="1598,1598" path="m27180,10751l28777,9154e" filled="f" stroked="t" strokeweight="0.475494pt" strokecolor="#DFFF7E">
              <v:path arrowok="t"/>
            </v:shape>
            <v:shape style="position:absolute;left:27180;top:9154;width:1604;height:1604" coordorigin="27180,9154" coordsize="1604,1604" path="m27180,10758l28784,9154e" filled="f" stroked="t" strokeweight="0.475494pt" strokecolor="#DFFF7E">
              <v:path arrowok="t"/>
            </v:shape>
            <v:shape style="position:absolute;left:27180;top:9154;width:1610;height:1610" coordorigin="27180,9154" coordsize="1610,1610" path="m27180,10764l28790,9154e" filled="f" stroked="t" strokeweight="0.475494pt" strokecolor="#DFFF7E">
              <v:path arrowok="t"/>
            </v:shape>
            <v:shape style="position:absolute;left:27180;top:9154;width:1617;height:1620" coordorigin="27180,9154" coordsize="1617,1620" path="m27180,10774l28796,9154e" filled="f" stroked="t" strokeweight="0.475494pt" strokecolor="#DFFF7E">
              <v:path arrowok="t"/>
            </v:shape>
            <v:shape style="position:absolute;left:27180;top:9154;width:1623;height:1626" coordorigin="27180,9154" coordsize="1623,1626" path="m27180,10780l28803,9154e" filled="f" stroked="t" strokeweight="0.475494pt" strokecolor="#DFFF7E">
              <v:path arrowok="t"/>
            </v:shape>
            <v:shape style="position:absolute;left:27180;top:9154;width:1629;height:1633" coordorigin="27180,9154" coordsize="1629,1633" path="m27180,10786l28809,9154e" filled="f" stroked="t" strokeweight="0.475494pt" strokecolor="#DFFF7E">
              <v:path arrowok="t"/>
            </v:shape>
            <v:shape style="position:absolute;left:27180;top:9154;width:1636;height:1639" coordorigin="27180,9154" coordsize="1636,1639" path="m27180,10793l28815,9154e" filled="f" stroked="t" strokeweight="0.475494pt" strokecolor="#DFFF7E">
              <v:path arrowok="t"/>
            </v:shape>
            <v:shape style="position:absolute;left:27180;top:9154;width:1642;height:1645" coordorigin="27180,9154" coordsize="1642,1645" path="m27180,10799l28822,9154e" filled="f" stroked="t" strokeweight="0.475494pt" strokecolor="#DFFF7E">
              <v:path arrowok="t"/>
            </v:shape>
            <v:shape style="position:absolute;left:27180;top:9154;width:1648;height:1652" coordorigin="27180,9154" coordsize="1648,1652" path="m27180,10805l28828,9154e" filled="f" stroked="t" strokeweight="0.475494pt" strokecolor="#DFFF7E">
              <v:path arrowok="t"/>
            </v:shape>
            <v:shape style="position:absolute;left:27180;top:9154;width:1655;height:1658" coordorigin="27180,9154" coordsize="1655,1658" path="m27180,10812l28835,9154e" filled="f" stroked="t" strokeweight="0.475494pt" strokecolor="#DFFF7E">
              <v:path arrowok="t"/>
            </v:shape>
            <v:shape style="position:absolute;left:27180;top:9154;width:1661;height:1664" coordorigin="27180,9154" coordsize="1661,1664" path="m27180,10818l28841,9154e" filled="f" stroked="t" strokeweight="0.475494pt" strokecolor="#DFFF7E">
              <v:path arrowok="t"/>
            </v:shape>
            <v:shape style="position:absolute;left:27180;top:9154;width:1671;height:1671" coordorigin="27180,9154" coordsize="1671,1671" path="m27180,10824l28850,9154e" filled="f" stroked="t" strokeweight="0.475494pt" strokecolor="#DFFF7E">
              <v:path arrowok="t"/>
            </v:shape>
            <v:shape style="position:absolute;left:27180;top:9154;width:1677;height:1677" coordorigin="27180,9154" coordsize="1677,1677" path="m27180,10831l28857,9154e" filled="f" stroked="t" strokeweight="0.475494pt" strokecolor="#DFFF7E">
              <v:path arrowok="t"/>
            </v:shape>
            <v:shape style="position:absolute;left:27180;top:9154;width:1683;height:1683" coordorigin="27180,9154" coordsize="1683,1683" path="m27180,10837l28863,9154e" filled="f" stroked="t" strokeweight="0.475494pt" strokecolor="#DFFF7E">
              <v:path arrowok="t"/>
            </v:shape>
            <v:shape style="position:absolute;left:27180;top:9154;width:1690;height:1690" coordorigin="27180,9154" coordsize="1690,1690" path="m27180,10843l28869,9154e" filled="f" stroked="t" strokeweight="0.475494pt" strokecolor="#DFFF7E">
              <v:path arrowok="t"/>
            </v:shape>
            <v:shape style="position:absolute;left:27180;top:9154;width:1696;height:1699" coordorigin="27180,9154" coordsize="1696,1699" path="m27180,10853l28876,9154e" filled="f" stroked="t" strokeweight="0.475494pt" strokecolor="#DFFF7E">
              <v:path arrowok="t"/>
            </v:shape>
            <v:shape style="position:absolute;left:27180;top:9154;width:1702;height:1705" coordorigin="27180,9154" coordsize="1702,1705" path="m27180,10859l28882,9154e" filled="f" stroked="t" strokeweight="0.475494pt" strokecolor="#DFFF7E">
              <v:path arrowok="t"/>
            </v:shape>
            <v:shape style="position:absolute;left:27180;top:9154;width:1709;height:1712" coordorigin="27180,9154" coordsize="1709,1712" path="m27180,10866l28888,9154e" filled="f" stroked="t" strokeweight="0.475494pt" strokecolor="#DFFF7E">
              <v:path arrowok="t"/>
            </v:shape>
            <v:shape style="position:absolute;left:27180;top:9154;width:1715;height:1718" coordorigin="27180,9154" coordsize="1715,1718" path="m27180,10872l28895,9154e" filled="f" stroked="t" strokeweight="0.475494pt" strokecolor="#DFFF7E">
              <v:path arrowok="t"/>
            </v:shape>
            <v:shape style="position:absolute;left:27180;top:9154;width:1721;height:1724" coordorigin="27180,9154" coordsize="1721,1724" path="m27180,10878l28901,9154e" filled="f" stroked="t" strokeweight="0.475494pt" strokecolor="#DFFF7E">
              <v:path arrowok="t"/>
            </v:shape>
            <v:shape style="position:absolute;left:27180;top:9154;width:1728;height:1731" coordorigin="27180,9154" coordsize="1728,1731" path="m27180,10885l28907,9154e" filled="f" stroked="t" strokeweight="0.475494pt" strokecolor="#DFFF7E">
              <v:path arrowok="t"/>
            </v:shape>
            <v:shape style="position:absolute;left:27180;top:9154;width:1734;height:1737" coordorigin="27180,9154" coordsize="1734,1737" path="m27180,10891l28914,9154e" filled="f" stroked="t" strokeweight="0.475494pt" strokecolor="#DFFF7E">
              <v:path arrowok="t"/>
            </v:shape>
            <v:shape style="position:absolute;left:27180;top:9154;width:1740;height:1743" coordorigin="27180,9154" coordsize="1740,1743" path="m27180,10897l28920,9154e" filled="f" stroked="t" strokeweight="0.475494pt" strokecolor="#DFFF7E">
              <v:path arrowok="t"/>
            </v:shape>
            <v:shape style="position:absolute;left:27180;top:9154;width:1750;height:1750" coordorigin="27180,9154" coordsize="1750,1750" path="m27180,10904l28930,9154e" filled="f" stroked="t" strokeweight="0.475494pt" strokecolor="#DFFF7E">
              <v:path arrowok="t"/>
            </v:shape>
            <v:shape style="position:absolute;left:27180;top:9154;width:1756;height:1756" coordorigin="27180,9154" coordsize="1756,1756" path="m27180,10910l28936,9154e" filled="f" stroked="t" strokeweight="0.475494pt" strokecolor="#DFFF7E">
              <v:path arrowok="t"/>
            </v:shape>
            <v:shape style="position:absolute;left:27180;top:9154;width:1762;height:1762" coordorigin="27180,9154" coordsize="1762,1762" path="m27180,10916l28942,9154e" filled="f" stroked="t" strokeweight="0.475494pt" strokecolor="#DFFF7E">
              <v:path arrowok="t"/>
            </v:shape>
            <v:shape style="position:absolute;left:27180;top:9154;width:1769;height:1772" coordorigin="27180,9154" coordsize="1769,1772" path="m27180,10926l28949,9154e" filled="f" stroked="t" strokeweight="0.475494pt" strokecolor="#DFFF7E">
              <v:path arrowok="t"/>
            </v:shape>
            <v:shape style="position:absolute;left:27180;top:9154;width:1775;height:1778" coordorigin="27180,9154" coordsize="1775,1778" path="m27180,10932l28955,9154e" filled="f" stroked="t" strokeweight="0.475494pt" strokecolor="#DFFF7E">
              <v:path arrowok="t"/>
            </v:shape>
            <v:shape style="position:absolute;left:27180;top:9154;width:1782;height:1785" coordorigin="27180,9154" coordsize="1782,1785" path="m27180,10938l28961,9154e" filled="f" stroked="t" strokeweight="0.475494pt" strokecolor="#DFFF7E">
              <v:path arrowok="t"/>
            </v:shape>
            <v:shape style="position:absolute;left:27180;top:9154;width:1788;height:1791" coordorigin="27180,9154" coordsize="1788,1791" path="m27180,10945l28968,9154e" filled="f" stroked="t" strokeweight="0.475494pt" strokecolor="#DFFF7E">
              <v:path arrowok="t"/>
            </v:shape>
            <v:shape style="position:absolute;left:27180;top:9154;width:1794;height:1797" coordorigin="27180,9154" coordsize="1794,1797" path="m27180,10951l28974,9154e" filled="f" stroked="t" strokeweight="0.475494pt" strokecolor="#DFFF7E">
              <v:path arrowok="t"/>
            </v:shape>
            <v:shape style="position:absolute;left:27180;top:9154;width:1801;height:1804" coordorigin="27180,9154" coordsize="1801,1804" path="m27180,10958l28980,9154e" filled="f" stroked="t" strokeweight="0.475494pt" strokecolor="#DFFF7E">
              <v:path arrowok="t"/>
            </v:shape>
            <v:shape style="position:absolute;left:27180;top:9154;width:1807;height:1810" coordorigin="27180,9154" coordsize="1807,1810" path="m27180,10964l28987,9154e" filled="f" stroked="t" strokeweight="0.475494pt" strokecolor="#DFFF7E">
              <v:path arrowok="t"/>
            </v:shape>
            <v:shape style="position:absolute;left:27180;top:9154;width:1813;height:1816" coordorigin="27180,9154" coordsize="1813,1816" path="m27180,10970l28993,9154e" filled="f" stroked="t" strokeweight="0.475494pt" strokecolor="#DFFF7E">
              <v:path arrowok="t"/>
            </v:shape>
            <v:shape style="position:absolute;left:27180;top:9154;width:1823;height:1823" coordorigin="27180,9154" coordsize="1823,1823" path="m27180,10977l29003,9154e" filled="f" stroked="t" strokeweight="0.475494pt" strokecolor="#DFFF7E">
              <v:path arrowok="t"/>
            </v:shape>
            <v:shape style="position:absolute;left:27180;top:9154;width:1829;height:1829" coordorigin="27180,9154" coordsize="1829,1829" path="m27180,10983l29009,9154e" filled="f" stroked="t" strokeweight="0.475494pt" strokecolor="#DFFF7E">
              <v:path arrowok="t"/>
            </v:shape>
            <v:shape style="position:absolute;left:27180;top:9154;width:1835;height:1835" coordorigin="27180,9154" coordsize="1835,1835" path="m27180,10989l29015,9154e" filled="f" stroked="t" strokeweight="0.475494pt" strokecolor="#DFFF7E">
              <v:path arrowok="t"/>
            </v:shape>
            <v:shape style="position:absolute;left:27180;top:9154;width:1842;height:1842" coordorigin="27180,9154" coordsize="1842,1842" path="m27180,10996l29022,9154e" filled="f" stroked="t" strokeweight="0.475494pt" strokecolor="#DFFF7E">
              <v:path arrowok="t"/>
            </v:shape>
            <v:shape style="position:absolute;left:27180;top:9154;width:1848;height:1851" coordorigin="27180,9154" coordsize="1848,1851" path="m27180,11005l29028,9154e" filled="f" stroked="t" strokeweight="0.475494pt" strokecolor="#DFFF7E">
              <v:path arrowok="t"/>
            </v:shape>
            <v:shape style="position:absolute;left:27180;top:9154;width:1854;height:1858" coordorigin="27180,9154" coordsize="1854,1858" path="m27180,11011l29034,9154e" filled="f" stroked="t" strokeweight="0.475494pt" strokecolor="#DFFF7E">
              <v:path arrowok="t"/>
            </v:shape>
            <v:shape style="position:absolute;left:27180;top:9154;width:1861;height:1864" coordorigin="27180,9154" coordsize="1861,1864" path="m27180,11018l29041,9154e" filled="f" stroked="t" strokeweight="0.475494pt" strokecolor="#DFFF7E">
              <v:path arrowok="t"/>
            </v:shape>
            <v:shape style="position:absolute;left:27180;top:9154;width:1867;height:1870" coordorigin="27180,9154" coordsize="1867,1870" path="m27180,11024l29047,9154e" filled="f" stroked="t" strokeweight="0.475494pt" strokecolor="#DFFF7E">
              <v:path arrowok="t"/>
            </v:shape>
            <v:shape style="position:absolute;left:27180;top:9154;width:1873;height:1877" coordorigin="27180,9154" coordsize="1873,1877" path="m27180,11030l29053,9154e" filled="f" stroked="t" strokeweight="0.475494pt" strokecolor="#DFFF7E">
              <v:path arrowok="t"/>
            </v:shape>
            <v:shape style="position:absolute;left:27180;top:9154;width:1880;height:1883" coordorigin="27180,9154" coordsize="1880,1883" path="m27180,11037l29060,9154e" filled="f" stroked="t" strokeweight="0.475494pt" strokecolor="#DFFF7E">
              <v:path arrowok="t"/>
            </v:shape>
            <v:shape style="position:absolute;left:27180;top:9154;width:1886;height:1889" coordorigin="27180,9154" coordsize="1886,1889" path="m27180,11043l29066,9154e" filled="f" stroked="t" strokeweight="0.475494pt" strokecolor="#DFFF7E">
              <v:path arrowok="t"/>
            </v:shape>
            <v:shape style="position:absolute;left:27180;top:9154;width:1892;height:1896" coordorigin="27180,9154" coordsize="1892,1896" path="m27180,11049l29072,9154e" filled="f" stroked="t" strokeweight="0.475494pt" strokecolor="#DFFF7E">
              <v:path arrowok="t"/>
            </v:shape>
            <v:shape style="position:absolute;left:27180;top:9154;width:1902;height:1902" coordorigin="27180,9154" coordsize="1902,1902" path="m27180,11056l29082,9154e" filled="f" stroked="t" strokeweight="0.475494pt" strokecolor="#DFFF7E">
              <v:path arrowok="t"/>
            </v:shape>
            <v:shape style="position:absolute;left:27180;top:9154;width:1908;height:1908" coordorigin="27180,9154" coordsize="1908,1908" path="m27180,11062l29088,9154e" filled="f" stroked="t" strokeweight="0.475494pt" strokecolor="#DFFF7E">
              <v:path arrowok="t"/>
            </v:shape>
            <v:shape style="position:absolute;left:27180;top:9154;width:1915;height:1915" coordorigin="27180,9154" coordsize="1915,1915" path="m27180,11068l29094,9154e" filled="f" stroked="t" strokeweight="0.475494pt" strokecolor="#DFFF7E">
              <v:path arrowok="t"/>
            </v:shape>
            <v:shape style="position:absolute;left:27180;top:9154;width:1921;height:1924" coordorigin="27180,9154" coordsize="1921,1924" path="m27180,11078l29101,9154e" filled="f" stroked="t" strokeweight="0.475494pt" strokecolor="#DFFF7E">
              <v:path arrowok="t"/>
            </v:shape>
            <v:shape style="position:absolute;left:27180;top:9154;width:1927;height:1931" coordorigin="27180,9154" coordsize="1927,1931" path="m27180,11084l29107,9154e" filled="f" stroked="t" strokeweight="0.475494pt" strokecolor="#DFFF7E">
              <v:path arrowok="t"/>
            </v:shape>
            <v:shape style="position:absolute;left:27180;top:9154;width:1934;height:1937" coordorigin="27180,9154" coordsize="1934,1937" path="m27180,11091l29113,9154e" filled="f" stroked="t" strokeweight="0.475494pt" strokecolor="#DFFF7E">
              <v:path arrowok="t"/>
            </v:shape>
            <v:shape style="position:absolute;left:27180;top:9154;width:1940;height:1943" coordorigin="27180,9154" coordsize="1940,1943" path="m27180,11097l29120,9154e" filled="f" stroked="t" strokeweight="0.475494pt" strokecolor="#DFFF7E">
              <v:path arrowok="t"/>
            </v:shape>
            <v:shape style="position:absolute;left:27180;top:9154;width:1946;height:1950" coordorigin="27180,9154" coordsize="1946,1950" path="m27180,11103l29126,9154e" filled="f" stroked="t" strokeweight="0.475494pt" strokecolor="#DFFF7E">
              <v:path arrowok="t"/>
            </v:shape>
            <v:shape style="position:absolute;left:27180;top:9154;width:1953;height:1956" coordorigin="27180,9154" coordsize="1953,1956" path="m27180,11110l29132,9154e" filled="f" stroked="t" strokeweight="0.475494pt" strokecolor="#DFFF7E">
              <v:path arrowok="t"/>
            </v:shape>
            <v:shape style="position:absolute;left:27180;top:9154;width:1959;height:1962" coordorigin="27180,9154" coordsize="1959,1962" path="m27180,11116l29139,9154e" filled="f" stroked="t" strokeweight="0.475494pt" strokecolor="#DFFF7E">
              <v:path arrowok="t"/>
            </v:shape>
            <v:shape style="position:absolute;left:27180;top:9154;width:1965;height:1969" coordorigin="27180,9154" coordsize="1965,1969" path="m27180,11122l29145,9154e" filled="f" stroked="t" strokeweight="0.475494pt" strokecolor="#DFFF7E">
              <v:path arrowok="t"/>
            </v:shape>
            <v:shape style="position:absolute;left:27180;top:9154;width:1975;height:1975" coordorigin="27180,9154" coordsize="1975,1975" path="m27180,11129l29155,9154e" filled="f" stroked="t" strokeweight="0.475494pt" strokecolor="#DFFF7E">
              <v:path arrowok="t"/>
            </v:shape>
            <v:shape style="position:absolute;left:27180;top:9154;width:1981;height:1981" coordorigin="27180,9154" coordsize="1981,1981" path="m27180,11135l29161,9154e" filled="f" stroked="t" strokeweight="0.475494pt" strokecolor="#DFFF7E">
              <v:path arrowok="t"/>
            </v:shape>
            <v:shape style="position:absolute;left:27180;top:9154;width:1988;height:1988" coordorigin="27180,9154" coordsize="1988,1988" path="m27180,11141l29167,9154e" filled="f" stroked="t" strokeweight="0.475494pt" strokecolor="#DFFF7E">
              <v:path arrowok="t"/>
            </v:shape>
            <v:shape style="position:absolute;left:27180;top:9154;width:1994;height:1997" coordorigin="27180,9154" coordsize="1994,1997" path="m27180,11151l29174,9154e" filled="f" stroked="t" strokeweight="0.475494pt" strokecolor="#DFFF7E">
              <v:path arrowok="t"/>
            </v:shape>
            <v:shape style="position:absolute;left:27180;top:9154;width:2000;height:2003" coordorigin="27180,9154" coordsize="2000,2003" path="m27180,11157l29180,9154e" filled="f" stroked="t" strokeweight="0.475494pt" strokecolor="#DFFF7E">
              <v:path arrowok="t"/>
            </v:shape>
            <v:shape style="position:absolute;left:27180;top:9154;width:2007;height:2010" coordorigin="27180,9154" coordsize="2007,2010" path="m27180,11164l29186,9154e" filled="f" stroked="t" strokeweight="0.475494pt" strokecolor="#DFFF7E">
              <v:path arrowok="t"/>
            </v:shape>
            <v:shape style="position:absolute;left:27180;top:9154;width:2013;height:2016" coordorigin="27180,9154" coordsize="2013,2016" path="m27180,11170l29193,9154e" filled="f" stroked="t" strokeweight="0.475494pt" strokecolor="#DFFF7E">
              <v:path arrowok="t"/>
            </v:shape>
            <v:shape style="position:absolute;left:27180;top:9154;width:2019;height:2022" coordorigin="27180,9154" coordsize="2019,2022" path="m27180,11176l29199,9154e" filled="f" stroked="t" strokeweight="0.475494pt" strokecolor="#DFFF7E">
              <v:path arrowok="t"/>
            </v:shape>
            <v:shape style="position:absolute;left:27180;top:9154;width:2026;height:2029" coordorigin="27180,9154" coordsize="2026,2029" path="m27180,11183l29205,9154e" filled="f" stroked="t" strokeweight="0.475494pt" strokecolor="#DFFF7E">
              <v:path arrowok="t"/>
            </v:shape>
            <v:shape style="position:absolute;left:27180;top:9154;width:2032;height:2035" coordorigin="27180,9154" coordsize="2032,2035" path="m27180,11189l29212,9154e" filled="f" stroked="t" strokeweight="0.475494pt" strokecolor="#DFFF7E">
              <v:path arrowok="t"/>
            </v:shape>
            <v:shape style="position:absolute;left:27180;top:9154;width:2038;height:2041" coordorigin="27180,9154" coordsize="2038,2041" path="m27180,11195l29218,9154e" filled="f" stroked="t" strokeweight="0.475494pt" strokecolor="#DFFF7E">
              <v:path arrowok="t"/>
            </v:shape>
            <v:shape style="position:absolute;left:27180;top:9154;width:2048;height:2048" coordorigin="27180,9154" coordsize="2048,2048" path="m27180,11202l29228,9154e" filled="f" stroked="t" strokeweight="0.475494pt" strokecolor="#DFFF7E">
              <v:path arrowok="t"/>
            </v:shape>
            <v:shape style="position:absolute;left:27180;top:9154;width:2054;height:2054" coordorigin="27180,9154" coordsize="2054,2054" path="m27180,11208l29234,9154e" filled="f" stroked="t" strokeweight="0.475494pt" strokecolor="#DFFF7E">
              <v:path arrowok="t"/>
            </v:shape>
            <v:shape style="position:absolute;left:27180;top:9154;width:2060;height:2060" coordorigin="27180,9154" coordsize="2060,2060" path="m27180,11214l29240,9154e" filled="f" stroked="t" strokeweight="0.475494pt" strokecolor="#DFFF7E">
              <v:path arrowok="t"/>
            </v:shape>
            <v:shape style="position:absolute;left:27180;top:9154;width:2067;height:2067" coordorigin="27180,9154" coordsize="2067,2067" path="m27180,11221l29247,9154e" filled="f" stroked="t" strokeweight="0.475494pt" strokecolor="#DFFF7E">
              <v:path arrowok="t"/>
            </v:shape>
            <v:shape style="position:absolute;left:27180;top:9154;width:2073;height:2076" coordorigin="27180,9154" coordsize="2073,2076" path="m27180,11230l29253,9154e" filled="f" stroked="t" strokeweight="0.475494pt" strokecolor="#DFFF7E">
              <v:path arrowok="t"/>
            </v:shape>
            <v:shape style="position:absolute;left:27180;top:9154;width:2079;height:2083" coordorigin="27180,9154" coordsize="2079,2083" path="m27180,11236l29259,9154e" filled="f" stroked="t" strokeweight="0.475494pt" strokecolor="#DFFF7E">
              <v:path arrowok="t"/>
            </v:shape>
            <v:shape style="position:absolute;left:27180;top:9154;width:2086;height:2089" coordorigin="27180,9154" coordsize="2086,2089" path="m27180,11243l29266,9154e" filled="f" stroked="t" strokeweight="0.475494pt" strokecolor="#DFFF7E">
              <v:path arrowok="t"/>
            </v:shape>
            <v:shape style="position:absolute;left:27180;top:9154;width:2092;height:2095" coordorigin="27180,9154" coordsize="2092,2095" path="m27180,11249l29272,9154e" filled="f" stroked="t" strokeweight="0.475494pt" strokecolor="#DFFF7E">
              <v:path arrowok="t"/>
            </v:shape>
            <v:shape style="position:absolute;left:27180;top:9154;width:2099;height:2102" coordorigin="27180,9154" coordsize="2099,2102" path="m27180,11255l29278,9154e" filled="f" stroked="t" strokeweight="0.475494pt" strokecolor="#DFFF7E">
              <v:path arrowok="t"/>
            </v:shape>
            <v:shape style="position:absolute;left:27180;top:9154;width:2105;height:2108" coordorigin="27180,9154" coordsize="2105,2108" path="m27180,11262l29285,9154e" filled="f" stroked="t" strokeweight="0.475494pt" strokecolor="#DFFF7E">
              <v:path arrowok="t"/>
            </v:shape>
            <v:shape style="position:absolute;left:27180;top:9154;width:2111;height:2114" coordorigin="27180,9154" coordsize="2111,2114" path="m27180,11268l29291,9154e" filled="f" stroked="t" strokeweight="0.475494pt" strokecolor="#DFFF7E">
              <v:path arrowok="t"/>
            </v:shape>
            <v:shape style="position:absolute;left:27180;top:9154;width:2118;height:2121" coordorigin="27180,9154" coordsize="2118,2121" path="m27180,11274l29297,9154e" filled="f" stroked="t" strokeweight="0.475494pt" strokecolor="#DFFF7E">
              <v:path arrowok="t"/>
            </v:shape>
            <v:shape style="position:absolute;left:27180;top:9154;width:2127;height:2127" coordorigin="27180,9154" coordsize="2127,2127" path="m27180,11281l29307,9154e" filled="f" stroked="t" strokeweight="0.475494pt" strokecolor="#DFFF7E">
              <v:path arrowok="t"/>
            </v:shape>
            <v:shape style="position:absolute;left:27180;top:9154;width:2133;height:2133" coordorigin="27180,9154" coordsize="2133,2133" path="m27180,11287l29313,9154e" filled="f" stroked="t" strokeweight="0.475494pt" strokecolor="#DFFF7E">
              <v:path arrowok="t"/>
            </v:shape>
            <v:shape style="position:absolute;left:27180;top:9154;width:2140;height:2140" coordorigin="27180,9154" coordsize="2140,2140" path="m27180,11294l29320,9154e" filled="f" stroked="t" strokeweight="0.475494pt" strokecolor="#DFFF7E">
              <v:path arrowok="t"/>
            </v:shape>
            <v:shape style="position:absolute;left:27180;top:9154;width:2146;height:2149" coordorigin="27180,9154" coordsize="2146,2149" path="m27180,11303l29326,9154e" filled="f" stroked="t" strokeweight="0.475494pt" strokecolor="#DFFF7E">
              <v:path arrowok="t"/>
            </v:shape>
            <v:shape style="position:absolute;left:27180;top:9154;width:2152;height:2156" coordorigin="27180,9154" coordsize="2152,2156" path="m27180,11309l29332,9154e" filled="f" stroked="t" strokeweight="0.475494pt" strokecolor="#DFFF7E">
              <v:path arrowok="t"/>
            </v:shape>
            <v:shape style="position:absolute;left:27180;top:9154;width:2159;height:2162" coordorigin="27180,9154" coordsize="2159,2162" path="m27180,11316l29339,9154e" filled="f" stroked="t" strokeweight="0.475494pt" strokecolor="#DFFF7E">
              <v:path arrowok="t"/>
            </v:shape>
            <v:shape style="position:absolute;left:27180;top:9154;width:2165;height:2168" coordorigin="27180,9154" coordsize="2165,2168" path="m27180,11322l29345,9154e" filled="f" stroked="t" strokeweight="0.475494pt" strokecolor="#DFFF7E">
              <v:path arrowok="t"/>
            </v:shape>
            <v:shape style="position:absolute;left:27180;top:9154;width:2171;height:2175" coordorigin="27180,9154" coordsize="2171,2175" path="m27180,11328l29351,9154e" filled="f" stroked="t" strokeweight="0.475494pt" strokecolor="#DFFF7E">
              <v:path arrowok="t"/>
            </v:shape>
            <v:shape style="position:absolute;left:27180;top:9154;width:2178;height:2181" coordorigin="27180,9154" coordsize="2178,2181" path="m27180,11335l29358,9154e" filled="f" stroked="t" strokeweight="0.475494pt" strokecolor="#DFFF7E">
              <v:path arrowok="t"/>
            </v:shape>
            <v:shape style="position:absolute;left:27180;top:9154;width:2184;height:2187" coordorigin="27180,9154" coordsize="2184,2187" path="m27180,11341l29364,9154e" filled="f" stroked="t" strokeweight="0.475494pt" strokecolor="#DFFF7E">
              <v:path arrowok="t"/>
            </v:shape>
            <v:shape style="position:absolute;left:27180;top:9154;width:2190;height:2194" coordorigin="27180,9154" coordsize="2190,2194" path="m27180,11347l29370,9154e" filled="f" stroked="t" strokeweight="0.475494pt" strokecolor="#DFFF7E">
              <v:path arrowok="t"/>
            </v:shape>
            <v:shape style="position:absolute;left:27180;top:9154;width:2200;height:2200" coordorigin="27180,9154" coordsize="2200,2200" path="m27180,11354l29380,9154e" filled="f" stroked="t" strokeweight="0.475494pt" strokecolor="#DFFF7E">
              <v:path arrowok="t"/>
            </v:shape>
            <v:shape style="position:absolute;left:27180;top:9154;width:2206;height:2206" coordorigin="27180,9154" coordsize="2206,2206" path="m27180,11360l29386,9154e" filled="f" stroked="t" strokeweight="0.475494pt" strokecolor="#DFFF7E">
              <v:path arrowok="t"/>
            </v:shape>
            <v:shape style="position:absolute;left:27180;top:9154;width:2213;height:2213" coordorigin="27180,9154" coordsize="2213,2213" path="m27180,11366l29392,9154e" filled="f" stroked="t" strokeweight="0.475494pt" strokecolor="#DFFF7E">
              <v:path arrowok="t"/>
            </v:shape>
            <v:shape style="position:absolute;left:27180;top:9154;width:2219;height:2219" coordorigin="27180,9154" coordsize="2219,2219" path="m27180,11373l29399,9154e" filled="f" stroked="t" strokeweight="0.475494pt" strokecolor="#DFFF7E">
              <v:path arrowok="t"/>
            </v:shape>
            <v:shape style="position:absolute;left:27180;top:9154;width:2225;height:2228" coordorigin="27180,9154" coordsize="2225,2228" path="m27180,11382l29405,9154e" filled="f" stroked="t" strokeweight="0.475494pt" strokecolor="#DFFF7E">
              <v:path arrowok="t"/>
            </v:shape>
            <v:shape style="position:absolute;left:27180;top:9154;width:2232;height:2235" coordorigin="27180,9154" coordsize="2232,2235" path="m27180,11389l29411,9154e" filled="f" stroked="t" strokeweight="0.475494pt" strokecolor="#DFFF7E">
              <v:path arrowok="t"/>
            </v:shape>
            <v:shape style="position:absolute;left:27180;top:9154;width:2238;height:2241" coordorigin="27180,9154" coordsize="2238,2241" path="m27180,11395l29418,9154e" filled="f" stroked="t" strokeweight="0.475494pt" strokecolor="#DFFF7E">
              <v:path arrowok="t"/>
            </v:shape>
            <v:shape style="position:absolute;left:27180;top:9154;width:2244;height:2248" coordorigin="27180,9154" coordsize="2244,2248" path="m27180,11401l29424,9154e" filled="f" stroked="t" strokeweight="0.475494pt" strokecolor="#DFFF7E">
              <v:path arrowok="t"/>
            </v:shape>
            <v:shape style="position:absolute;left:27180;top:9154;width:2251;height:2254" coordorigin="27180,9154" coordsize="2251,2254" path="m27180,11408l29430,9154e" filled="f" stroked="t" strokeweight="0.475494pt" strokecolor="#DFFF7E">
              <v:path arrowok="t"/>
            </v:shape>
            <v:shape style="position:absolute;left:27180;top:9154;width:2257;height:2260" coordorigin="27180,9154" coordsize="2257,2260" path="m27180,11414l29437,9154e" filled="f" stroked="t" strokeweight="0.475494pt" strokecolor="#DFFF7E">
              <v:path arrowok="t"/>
            </v:shape>
            <v:shape style="position:absolute;left:27180;top:9154;width:2263;height:2267" coordorigin="27180,9154" coordsize="2263,2267" path="m27180,11420l29443,9154e" filled="f" stroked="t" strokeweight="0.475494pt" strokecolor="#DFFF7E">
              <v:path arrowok="t"/>
            </v:shape>
            <v:shape style="position:absolute;left:27180;top:9154;width:2273;height:2273" coordorigin="27180,9154" coordsize="2273,2273" path="m27180,11427l29453,9154e" filled="f" stroked="t" strokeweight="0.475494pt" strokecolor="#DFFF7E">
              <v:path arrowok="t"/>
            </v:shape>
            <v:shape style="position:absolute;left:27180;top:9154;width:2279;height:2279" coordorigin="27180,9154" coordsize="2279,2279" path="m27180,11433l29459,9154e" filled="f" stroked="t" strokeweight="0.475494pt" strokecolor="#DFFF7E">
              <v:path arrowok="t"/>
            </v:shape>
            <v:shape style="position:absolute;left:27180;top:9154;width:2286;height:2286" coordorigin="27180,9154" coordsize="2286,2286" path="m27180,11439l29465,9154e" filled="f" stroked="t" strokeweight="0.475494pt" strokecolor="#DFFF7E">
              <v:path arrowok="t"/>
            </v:shape>
            <v:shape style="position:absolute;left:27180;top:9154;width:2292;height:2292" coordorigin="27180,9154" coordsize="2292,2292" path="m27180,11446l29472,9154e" filled="f" stroked="t" strokeweight="0.475494pt" strokecolor="#DFFF7E">
              <v:path arrowok="t"/>
            </v:shape>
            <v:shape style="position:absolute;left:27180;top:9154;width:2298;height:2301" coordorigin="27180,9154" coordsize="2298,2301" path="m27180,11455l29478,9154e" filled="f" stroked="t" strokeweight="0.475494pt" strokecolor="#DFFF7E">
              <v:path arrowok="t"/>
            </v:shape>
            <v:shape style="position:absolute;left:27180;top:9154;width:2305;height:2308" coordorigin="27180,9154" coordsize="2305,2308" path="m27180,11462l29484,9154e" filled="f" stroked="t" strokeweight="0.475494pt" strokecolor="#DFFF7E">
              <v:path arrowok="t"/>
            </v:shape>
            <v:shape style="position:absolute;left:27180;top:9154;width:2311;height:2314" coordorigin="27180,9154" coordsize="2311,2314" path="m27180,11468l29491,9154e" filled="f" stroked="t" strokeweight="0.475494pt" strokecolor="#DFFF7E">
              <v:path arrowok="t"/>
            </v:shape>
            <v:shape style="position:absolute;left:27180;top:9154;width:2317;height:2320" coordorigin="27180,9154" coordsize="2317,2320" path="m27180,11474l29497,9154e" filled="f" stroked="t" strokeweight="0.475494pt" strokecolor="#DFFF7E">
              <v:path arrowok="t"/>
            </v:shape>
            <v:shape style="position:absolute;left:27180;top:9154;width:2324;height:2327" coordorigin="27180,9154" coordsize="2324,2327" path="m27180,11481l29503,9154e" filled="f" stroked="t" strokeweight="0.475494pt" strokecolor="#DFFF7E">
              <v:path arrowok="t"/>
            </v:shape>
            <v:shape style="position:absolute;left:27180;top:9154;width:2330;height:2333" coordorigin="27180,9154" coordsize="2330,2333" path="m27180,11487l29510,9154e" filled="f" stroked="t" strokeweight="0.475494pt" strokecolor="#DFFF7E">
              <v:path arrowok="t"/>
            </v:shape>
            <v:shape style="position:absolute;left:27180;top:9154;width:2336;height:2339" coordorigin="27180,9154" coordsize="2336,2339" path="m27180,11493l29516,9154e" filled="f" stroked="t" strokeweight="0.475494pt" strokecolor="#DFFF7E">
              <v:path arrowok="t"/>
            </v:shape>
            <v:shape style="position:absolute;left:27180;top:9154;width:2343;height:2346" coordorigin="27180,9154" coordsize="2343,2346" path="m27180,11500l29522,9154e" filled="f" stroked="t" strokeweight="0.475494pt" strokecolor="#DFFF7E">
              <v:path arrowok="t"/>
            </v:shape>
            <v:shape style="position:absolute;left:27180;top:9154;width:2352;height:2352" coordorigin="27180,9154" coordsize="2352,2352" path="m27180,11506l29532,9154e" filled="f" stroked="t" strokeweight="0.475494pt" strokecolor="#DFFF7E">
              <v:path arrowok="t"/>
            </v:shape>
            <v:shape style="position:absolute;left:27180;top:9154;width:2358;height:2358" coordorigin="27180,9154" coordsize="2358,2358" path="m27180,11512l29538,9154e" filled="f" stroked="t" strokeweight="0.475494pt" strokecolor="#DFFF7E">
              <v:path arrowok="t"/>
            </v:shape>
            <v:shape style="position:absolute;left:27180;top:9154;width:2365;height:2365" coordorigin="27180,9154" coordsize="2365,2365" path="m27180,11519l29545,9154e" filled="f" stroked="t" strokeweight="0.475494pt" strokecolor="#DFFF7E">
              <v:path arrowok="t"/>
            </v:shape>
            <v:shape style="position:absolute;left:27180;top:9154;width:2371;height:2374" coordorigin="27180,9154" coordsize="2371,2374" path="m27180,11528l29551,9154e" filled="f" stroked="t" strokeweight="0.475494pt" strokecolor="#DFFF7E">
              <v:path arrowok="t"/>
            </v:shape>
            <v:shape style="position:absolute;left:27180;top:9154;width:2377;height:2381" coordorigin="27180,9154" coordsize="2377,2381" path="m27180,11534l29557,9154e" filled="f" stroked="t" strokeweight="0.475494pt" strokecolor="#DFFF7E">
              <v:path arrowok="t"/>
            </v:shape>
            <v:shape style="position:absolute;left:27180;top:9154;width:2384;height:2387" coordorigin="27180,9154" coordsize="2384,2387" path="m27180,11541l29564,9154e" filled="f" stroked="t" strokeweight="0.475494pt" strokecolor="#DFFF7E">
              <v:path arrowok="t"/>
            </v:shape>
            <v:shape style="position:absolute;left:27180;top:9154;width:2390;height:2393" coordorigin="27180,9154" coordsize="2390,2393" path="m27180,11547l29570,9154e" filled="f" stroked="t" strokeweight="0.475494pt" strokecolor="#DFFF7E">
              <v:path arrowok="t"/>
            </v:shape>
            <v:shape style="position:absolute;left:27180;top:9154;width:2396;height:2400" coordorigin="27180,9154" coordsize="2396,2400" path="m27180,11553l29576,9154e" filled="f" stroked="t" strokeweight="0.475494pt" strokecolor="#DFFF7E">
              <v:path arrowok="t"/>
            </v:shape>
            <v:shape style="position:absolute;left:27180;top:9154;width:2403;height:2406" coordorigin="27180,9154" coordsize="2403,2406" path="m27180,11560l29583,9154e" filled="f" stroked="t" strokeweight="0.475494pt" strokecolor="#DFFF7E">
              <v:path arrowok="t"/>
            </v:shape>
            <v:shape style="position:absolute;left:27180;top:9154;width:2409;height:2412" coordorigin="27180,9154" coordsize="2409,2412" path="m27180,11566l29589,9154e" filled="f" stroked="t" strokeweight="0.475494pt" strokecolor="#DFFF7E">
              <v:path arrowok="t"/>
            </v:shape>
            <v:shape style="position:absolute;left:27180;top:9154;width:2416;height:2419" coordorigin="27180,9154" coordsize="2416,2419" path="m27180,11572l29595,9154e" filled="f" stroked="t" strokeweight="0.475494pt" strokecolor="#DFFF7E">
              <v:path arrowok="t"/>
            </v:shape>
            <v:shape style="position:absolute;left:27180;top:9154;width:2425;height:2425" coordorigin="27180,9154" coordsize="2425,2425" path="m27180,11579l29605,9154e" filled="f" stroked="t" strokeweight="0.475494pt" strokecolor="#DFFF7E">
              <v:path arrowok="t"/>
            </v:shape>
            <v:shape style="position:absolute;left:27180;top:9154;width:2431;height:2431" coordorigin="27180,9154" coordsize="2431,2431" path="m27180,11585l29611,9154e" filled="f" stroked="t" strokeweight="0.475494pt" strokecolor="#DFFF7E">
              <v:path arrowok="t"/>
            </v:shape>
            <v:shape style="position:absolute;left:27180;top:9154;width:2438;height:2438" coordorigin="27180,9154" coordsize="2438,2438" path="m27180,11591l29617,9154e" filled="f" stroked="t" strokeweight="0.475494pt" strokecolor="#DFFF7E">
              <v:path arrowok="t"/>
            </v:shape>
            <v:shape style="position:absolute;left:27180;top:9154;width:2444;height:2444" coordorigin="27180,9154" coordsize="2444,2444" path="m27180,11598l29624,9154e" filled="f" stroked="t" strokeweight="0.475494pt" strokecolor="#DFFF7E">
              <v:path arrowok="t"/>
            </v:shape>
            <v:shape style="position:absolute;left:27180;top:9154;width:2450;height:2454" coordorigin="27180,9154" coordsize="2450,2454" path="m27180,11607l29630,9154e" filled="f" stroked="t" strokeweight="0.475494pt" strokecolor="#DFFF7E">
              <v:path arrowok="t"/>
            </v:shape>
            <v:shape style="position:absolute;left:27180;top:9154;width:2457;height:2460" coordorigin="27180,9154" coordsize="2457,2460" path="m27180,11614l29637,9154e" filled="f" stroked="t" strokeweight="0.475494pt" strokecolor="#DFFF7E">
              <v:path arrowok="t"/>
            </v:shape>
            <v:shape style="position:absolute;left:27180;top:9154;width:2463;height:2466" coordorigin="27180,9154" coordsize="2463,2466" path="m27180,11620l29643,9154e" filled="f" stroked="t" strokeweight="0.475494pt" strokecolor="#DFFF7E">
              <v:path arrowok="t"/>
            </v:shape>
            <v:shape style="position:absolute;left:27180;top:9154;width:2469;height:2473" coordorigin="27180,9154" coordsize="2469,2473" path="m27180,11626l29649,9154e" filled="f" stroked="t" strokeweight="0.475494pt" strokecolor="#DFFF7E">
              <v:path arrowok="t"/>
            </v:shape>
            <v:shape style="position:absolute;left:27180;top:9154;width:2476;height:2479" coordorigin="27180,9154" coordsize="2476,2479" path="m27180,11633l29656,9154e" filled="f" stroked="t" strokeweight="0.475494pt" strokecolor="#DFFF7E">
              <v:path arrowok="t"/>
            </v:shape>
            <v:shape style="position:absolute;left:27180;top:9154;width:2482;height:2485" coordorigin="27180,9154" coordsize="2482,2485" path="m27180,11639l29662,9154e" filled="f" stroked="t" strokeweight="0.475494pt" strokecolor="#DFFF7E">
              <v:path arrowok="t"/>
            </v:shape>
            <v:shape style="position:absolute;left:27180;top:9154;width:2488;height:2492" coordorigin="27180,9154" coordsize="2488,2492" path="m27180,11645l29668,9154e" filled="f" stroked="t" strokeweight="0.475494pt" strokecolor="#DFFF7E">
              <v:path arrowok="t"/>
            </v:shape>
            <v:shape style="position:absolute;left:27180;top:9154;width:2495;height:2498" coordorigin="27180,9154" coordsize="2495,2498" path="m27180,11652l29675,9154e" filled="f" stroked="t" strokeweight="0.475494pt" strokecolor="#DFFF7E">
              <v:path arrowok="t"/>
            </v:shape>
            <v:shape style="position:absolute;left:27180;top:9154;width:2504;height:2504" coordorigin="27180,9154" coordsize="2504,2504" path="m27180,11658l29684,9154e" filled="f" stroked="t" strokeweight="0.475494pt" strokecolor="#DFFF7E">
              <v:path arrowok="t"/>
            </v:shape>
            <v:shape style="position:absolute;left:27180;top:9154;width:2511;height:2511" coordorigin="27180,9154" coordsize="2511,2511" path="m27180,11664l29690,9154e" filled="f" stroked="t" strokeweight="0.475494pt" strokecolor="#DFFF7E">
              <v:path arrowok="t"/>
            </v:shape>
            <v:shape style="position:absolute;left:27180;top:9154;width:2517;height:2517" coordorigin="27180,9154" coordsize="2517,2517" path="m27180,11671l29697,9154e" filled="f" stroked="t" strokeweight="0.475494pt" strokecolor="#DFFF7E">
              <v:path arrowok="t"/>
            </v:shape>
            <v:shape style="position:absolute;left:27180;top:9154;width:2523;height:2526" coordorigin="27180,9154" coordsize="2523,2526" path="m27180,11680l29703,9154e" filled="f" stroked="t" strokeweight="0.475494pt" strokecolor="#DFFF7E">
              <v:path arrowok="t"/>
            </v:shape>
            <v:shape style="position:absolute;left:27180;top:9154;width:2530;height:2533" coordorigin="27180,9154" coordsize="2530,2533" path="m27180,11687l29709,9154e" filled="f" stroked="t" strokeweight="0.475494pt" strokecolor="#DFFF7E">
              <v:path arrowok="t"/>
            </v:shape>
            <v:shape style="position:absolute;left:27180;top:9154;width:2536;height:2539" coordorigin="27180,9154" coordsize="2536,2539" path="m27180,11693l29716,9154e" filled="f" stroked="t" strokeweight="0.475494pt" strokecolor="#DFFF7E">
              <v:path arrowok="t"/>
            </v:shape>
            <v:shape style="position:absolute;left:27180;top:9154;width:2542;height:2545" coordorigin="27180,9154" coordsize="2542,2545" path="m27180,11699l29722,9154e" filled="f" stroked="t" strokeweight="0.475494pt" strokecolor="#DFFF7E">
              <v:path arrowok="t"/>
            </v:shape>
            <v:shape style="position:absolute;left:27180;top:9154;width:2549;height:2552" coordorigin="27180,9154" coordsize="2549,2552" path="m27180,11706l29728,9154e" filled="f" stroked="t" strokeweight="0.475494pt" strokecolor="#DFFF7E">
              <v:path arrowok="t"/>
            </v:shape>
            <v:shape style="position:absolute;left:27180;top:9154;width:2555;height:2558" coordorigin="27180,9154" coordsize="2555,2558" path="m27180,11712l29735,9154e" filled="f" stroked="t" strokeweight="0.475494pt" strokecolor="#DFFF7E">
              <v:path arrowok="t"/>
            </v:shape>
            <v:shape style="position:absolute;left:27180;top:9154;width:2561;height:2564" coordorigin="27180,9154" coordsize="2561,2564" path="m27180,11718l29741,9154e" filled="f" stroked="t" strokeweight="0.475494pt" strokecolor="#DFFF7E">
              <v:path arrowok="t"/>
            </v:shape>
            <v:shape style="position:absolute;left:27180;top:9154;width:2568;height:2571" coordorigin="27180,9154" coordsize="2568,2571" path="m27180,11725l29747,9154e" filled="f" stroked="t" strokeweight="0.475494pt" strokecolor="#DFFF7E">
              <v:path arrowok="t"/>
            </v:shape>
            <v:shape style="position:absolute;left:27180;top:9154;width:2577;height:2577" coordorigin="27180,9154" coordsize="2577,2577" path="m27180,11731l29757,9154e" filled="f" stroked="t" strokeweight="0.475494pt" strokecolor="#DFFF7E">
              <v:path arrowok="t"/>
            </v:shape>
            <v:shape style="position:absolute;left:27180;top:9154;width:2584;height:2584" coordorigin="27180,9154" coordsize="2584,2584" path="m27180,11737l29763,9154e" filled="f" stroked="t" strokeweight="0.475494pt" strokecolor="#DFFF7E">
              <v:path arrowok="t"/>
            </v:shape>
            <v:shape style="position:absolute;left:27180;top:9154;width:2590;height:2590" coordorigin="27180,9154" coordsize="2590,2590" path="m27180,11744l29770,9154e" filled="f" stroked="t" strokeweight="0.475494pt" strokecolor="#DFFF7E">
              <v:path arrowok="t"/>
            </v:shape>
            <v:shape style="position:absolute;left:27180;top:9154;width:2596;height:2596" coordorigin="27180,9154" coordsize="2596,2596" path="m27180,11750l29776,9154e" filled="f" stroked="t" strokeweight="0.475494pt" strokecolor="#DFFF7E">
              <v:path arrowok="t"/>
            </v:shape>
            <v:shape style="position:absolute;left:27180;top:9154;width:2603;height:2606" coordorigin="27180,9154" coordsize="2603,2606" path="m27180,11760l29782,9154e" filled="f" stroked="t" strokeweight="0.475494pt" strokecolor="#DFFF7E">
              <v:path arrowok="t"/>
            </v:shape>
            <v:shape style="position:absolute;left:27180;top:9154;width:2609;height:2612" coordorigin="27180,9154" coordsize="2609,2612" path="m27180,11766l29789,9154e" filled="f" stroked="t" strokeweight="0.475494pt" strokecolor="#DFFF7E">
              <v:path arrowok="t"/>
            </v:shape>
            <v:shape style="position:absolute;left:27180;top:9154;width:2615;height:2618" coordorigin="27180,9154" coordsize="2615,2618" path="m27180,11772l29795,9154e" filled="f" stroked="t" strokeweight="0.475494pt" strokecolor="#DFFF7E">
              <v:path arrowok="t"/>
            </v:shape>
            <v:shape style="position:absolute;left:27180;top:9154;width:2622;height:2625" coordorigin="27180,9154" coordsize="2622,2625" path="m27180,11779l29801,9154e" filled="f" stroked="t" strokeweight="0.475494pt" strokecolor="#DFFF7E">
              <v:path arrowok="t"/>
            </v:shape>
            <v:shape style="position:absolute;left:27180;top:9154;width:2628;height:2631" coordorigin="27180,9154" coordsize="2628,2631" path="m27180,11785l29808,9154e" filled="f" stroked="t" strokeweight="0.475494pt" strokecolor="#DFFF7E">
              <v:path arrowok="t"/>
            </v:shape>
            <v:shape style="position:absolute;left:27180;top:9154;width:2634;height:2637" coordorigin="27180,9154" coordsize="2634,2637" path="m27180,11791l29814,9154e" filled="f" stroked="t" strokeweight="0.475494pt" strokecolor="#DFFF7E">
              <v:path arrowok="t"/>
            </v:shape>
            <v:shape style="position:absolute;left:27180;top:9154;width:2641;height:2644" coordorigin="27180,9154" coordsize="2641,2644" path="m27180,11798l29820,9154e" filled="f" stroked="t" strokeweight="0.475494pt" strokecolor="#DFFF7E">
              <v:path arrowok="t"/>
            </v:shape>
            <v:shape style="position:absolute;left:27180;top:9154;width:2650;height:2650" coordorigin="27180,9154" coordsize="2650,2650" path="m27180,11804l29830,9154e" filled="f" stroked="t" strokeweight="0.475494pt" strokecolor="#DFFF7E">
              <v:path arrowok="t"/>
            </v:shape>
            <v:shape style="position:absolute;left:27180;top:9154;width:2656;height:2656" coordorigin="27180,9154" coordsize="2656,2656" path="m27180,11810l29836,9154e" filled="f" stroked="t" strokeweight="0.475494pt" strokecolor="#DFFF7E">
              <v:path arrowok="t"/>
            </v:shape>
            <v:shape style="position:absolute;left:27180;top:9154;width:2663;height:2663" coordorigin="27180,9154" coordsize="2663,2663" path="m27180,11817l29843,9154e" filled="f" stroked="t" strokeweight="0.475494pt" strokecolor="#DFFF7E">
              <v:path arrowok="t"/>
            </v:shape>
            <v:shape style="position:absolute;left:27180;top:9154;width:2669;height:2669" coordorigin="27180,9154" coordsize="2669,2669" path="m27180,11823l29849,9154e" filled="f" stroked="t" strokeweight="0.475494pt" strokecolor="#DFFF7E">
              <v:path arrowok="t"/>
            </v:shape>
            <v:shape style="position:absolute;left:27180;top:9154;width:2675;height:2679" coordorigin="27180,9154" coordsize="2675,2679" path="m27180,11832l29855,9154e" filled="f" stroked="t" strokeweight="0.475494pt" strokecolor="#DFFF7E">
              <v:path arrowok="t"/>
            </v:shape>
            <v:shape style="position:absolute;left:27180;top:9154;width:2682;height:2685" coordorigin="27180,9154" coordsize="2682,2685" path="m27180,11839l29862,9154e" filled="f" stroked="t" strokeweight="0.475494pt" strokecolor="#DFFF7E">
              <v:path arrowok="t"/>
            </v:shape>
            <v:shape style="position:absolute;left:27180;top:9154;width:2688;height:2691" coordorigin="27180,9154" coordsize="2688,2691" path="m27180,11845l29868,9154e" filled="f" stroked="t" strokeweight="0.475494pt" strokecolor="#DFFF7E">
              <v:path arrowok="t"/>
            </v:shape>
            <v:shape style="position:absolute;left:27180;top:9154;width:2694;height:2698" coordorigin="27180,9154" coordsize="2694,2698" path="m27180,11851l29874,9154e" filled="f" stroked="t" strokeweight="0.475494pt" strokecolor="#DFFF7E">
              <v:path arrowok="t"/>
            </v:shape>
            <v:shape style="position:absolute;left:27180;top:9154;width:2701;height:2704" coordorigin="27180,9154" coordsize="2701,2704" path="m27180,11858l29881,9154e" filled="f" stroked="t" strokeweight="0.475494pt" strokecolor="#DFFF7E">
              <v:path arrowok="t"/>
            </v:shape>
            <v:shape style="position:absolute;left:27180;top:9154;width:2707;height:2710" coordorigin="27180,9154" coordsize="2707,2710" path="m27180,11864l29887,9154e" filled="f" stroked="t" strokeweight="0.475494pt" strokecolor="#DFFF7E">
              <v:path arrowok="t"/>
            </v:shape>
            <v:shape style="position:absolute;left:27180;top:9154;width:2713;height:2717" coordorigin="27180,9154" coordsize="2713,2717" path="m27180,11870l29893,9154e" filled="f" stroked="t" strokeweight="0.475494pt" strokecolor="#DFFF7E">
              <v:path arrowok="t"/>
            </v:shape>
            <v:shape style="position:absolute;left:27180;top:9154;width:2720;height:2723" coordorigin="27180,9154" coordsize="2720,2723" path="m27180,11877l29900,9154e" filled="f" stroked="t" strokeweight="0.475494pt" strokecolor="#DFFF7E">
              <v:path arrowok="t"/>
            </v:shape>
            <v:shape style="position:absolute;left:27180;top:9154;width:2729;height:2729" coordorigin="27180,9154" coordsize="2729,2729" path="m27180,11883l29909,9154e" filled="f" stroked="t" strokeweight="0.475494pt" strokecolor="#DFFF7E">
              <v:path arrowok="t"/>
            </v:shape>
            <v:shape style="position:absolute;left:27180;top:9154;width:2736;height:2736" coordorigin="27180,9154" coordsize="2736,2736" path="m27180,11889l29915,9154e" filled="f" stroked="t" strokeweight="0.475494pt" strokecolor="#DFFF7E">
              <v:path arrowok="t"/>
            </v:shape>
            <v:shape style="position:absolute;left:27180;top:9154;width:2742;height:2742" coordorigin="27180,9154" coordsize="2742,2742" path="m27180,11896l29922,9154e" filled="f" stroked="t" strokeweight="0.475494pt" strokecolor="#DFFF7E">
              <v:path arrowok="t"/>
            </v:shape>
            <v:shape style="position:absolute;left:27180;top:9154;width:2748;height:2752" coordorigin="27180,9154" coordsize="2748,2752" path="m27180,11905l29928,9154e" filled="f" stroked="t" strokeweight="0.475494pt" strokecolor="#DFFF7E">
              <v:path arrowok="t"/>
            </v:shape>
            <v:shape style="position:absolute;left:27180;top:9154;width:2755;height:2758" coordorigin="27180,9154" coordsize="2755,2758" path="m27180,11912l29934,9154e" filled="f" stroked="t" strokeweight="0.475494pt" strokecolor="#DFFF7E">
              <v:path arrowok="t"/>
            </v:shape>
            <v:shape style="position:absolute;left:27180;top:9154;width:2761;height:2764" coordorigin="27180,9154" coordsize="2761,2764" path="m27180,11918l29941,9154e" filled="f" stroked="t" strokeweight="0.475494pt" strokecolor="#DFFF7E">
              <v:path arrowok="t"/>
            </v:shape>
            <v:shape style="position:absolute;left:27180;top:9154;width:2767;height:2771" coordorigin="27180,9154" coordsize="2767,2771" path="m27180,11924l29947,9154e" filled="f" stroked="t" strokeweight="0.475494pt" strokecolor="#DFFF7E">
              <v:path arrowok="t"/>
            </v:shape>
            <v:shape style="position:absolute;left:27180;top:9154;width:2774;height:2777" coordorigin="27180,9154" coordsize="2774,2777" path="m27180,11931l29954,9154e" filled="f" stroked="t" strokeweight="0.475494pt" strokecolor="#DFFF7E">
              <v:path arrowok="t"/>
            </v:shape>
            <v:shape style="position:absolute;left:27180;top:9154;width:2780;height:2783" coordorigin="27180,9154" coordsize="2780,2783" path="m27180,11937l29960,9154e" filled="f" stroked="t" strokeweight="0.475494pt" strokecolor="#DFFF7E">
              <v:path arrowok="t"/>
            </v:shape>
            <v:shape style="position:absolute;left:27180;top:9154;width:2786;height:2790" coordorigin="27180,9154" coordsize="2786,2790" path="m27180,11943l29966,9154e" filled="f" stroked="t" strokeweight="0.475494pt" strokecolor="#DFFF7E">
              <v:path arrowok="t"/>
            </v:shape>
            <v:shape style="position:absolute;left:27180;top:9154;width:2793;height:2796" coordorigin="27180,9154" coordsize="2793,2796" path="m27180,11950l29973,9154e" filled="f" stroked="t" strokeweight="0.475494pt" strokecolor="#DFFF7E">
              <v:path arrowok="t"/>
            </v:shape>
            <v:shape style="position:absolute;left:27180;top:9154;width:2802;height:2802" coordorigin="27180,9154" coordsize="2802,2802" path="m27180,11956l29982,9154e" filled="f" stroked="t" strokeweight="0.475494pt" strokecolor="#DFFF7E">
              <v:path arrowok="t"/>
            </v:shape>
            <v:shape style="position:absolute;left:27180;top:9154;width:2809;height:2809" coordorigin="27180,9154" coordsize="2809,2809" path="m27180,11962l29988,9154e" filled="f" stroked="t" strokeweight="0.475494pt" strokecolor="#DFFF7E">
              <v:path arrowok="t"/>
            </v:shape>
            <v:shape style="position:absolute;left:27180;top:9154;width:2815;height:2815" coordorigin="27180,9154" coordsize="2815,2815" path="m27180,11969l29995,9154e" filled="f" stroked="t" strokeweight="0.475494pt" strokecolor="#DFFF7E">
              <v:path arrowok="t"/>
            </v:shape>
            <v:shape style="position:absolute;left:27180;top:9154;width:2821;height:2821" coordorigin="27180,9154" coordsize="2821,2821" path="m27180,11975l30001,9154e" filled="f" stroked="t" strokeweight="0.475494pt" strokecolor="#DFFF7E">
              <v:path arrowok="t"/>
            </v:shape>
            <v:shape style="position:absolute;left:27180;top:9154;width:2828;height:2831" coordorigin="27180,9154" coordsize="2828,2831" path="m27180,11985l30007,9154e" filled="f" stroked="t" strokeweight="0.475494pt" strokecolor="#DFFF7E">
              <v:path arrowok="t"/>
            </v:shape>
            <v:shape style="position:absolute;left:27180;top:9154;width:2834;height:2837" coordorigin="27180,9154" coordsize="2834,2837" path="m27180,11991l30014,9154e" filled="f" stroked="t" strokeweight="0.475494pt" strokecolor="#DFFF7E">
              <v:path arrowok="t"/>
            </v:shape>
            <v:shape style="position:absolute;left:27180;top:9154;width:2840;height:2843" coordorigin="27180,9154" coordsize="2840,2843" path="m27180,11997l30020,9154e" filled="f" stroked="t" strokeweight="0.475494pt" strokecolor="#DFFF7E">
              <v:path arrowok="t"/>
            </v:shape>
            <v:shape style="position:absolute;left:27180;top:9154;width:2847;height:2850" coordorigin="27180,9154" coordsize="2847,2850" path="m27180,12004l30026,9154e" filled="f" stroked="t" strokeweight="0.475494pt" strokecolor="#DFFF7E">
              <v:path arrowok="t"/>
            </v:shape>
            <v:shape style="position:absolute;left:27180;top:9154;width:2853;height:2856" coordorigin="27180,9154" coordsize="2853,2856" path="m27180,12010l30033,9154e" filled="f" stroked="t" strokeweight="0.475494pt" strokecolor="#DFFF7E">
              <v:path arrowok="t"/>
            </v:shape>
            <v:shape style="position:absolute;left:27180;top:9154;width:2859;height:2862" coordorigin="27180,9154" coordsize="2859,2862" path="m27180,12016l30039,9154e" filled="f" stroked="t" strokeweight="0.475494pt" strokecolor="#DFFF7E">
              <v:path arrowok="t"/>
            </v:shape>
            <v:shape style="position:absolute;left:27180;top:9154;width:2866;height:2869" coordorigin="27180,9154" coordsize="2866,2869" path="m27180,12023l30045,9154e" filled="f" stroked="t" strokeweight="0.475494pt" strokecolor="#DFFF7E">
              <v:path arrowok="t"/>
            </v:shape>
            <v:shape style="position:absolute;left:27180;top:9154;width:2875;height:2875" coordorigin="27180,9154" coordsize="2875,2875" path="m27180,12029l30055,9154e" filled="f" stroked="t" strokeweight="0.475494pt" strokecolor="#DFFF7E">
              <v:path arrowok="t"/>
            </v:shape>
            <v:shape style="position:absolute;left:27180;top:9154;width:2881;height:2881" coordorigin="27180,9154" coordsize="2881,2881" path="m27180,12035l30061,9154e" filled="f" stroked="t" strokeweight="0.475494pt" strokecolor="#DFFF7E">
              <v:path arrowok="t"/>
            </v:shape>
            <v:shape style="position:absolute;left:27180;top:9154;width:2888;height:2888" coordorigin="27180,9154" coordsize="2888,2888" path="m27180,12042l30068,9154e" filled="f" stroked="t" strokeweight="0.475494pt" strokecolor="#DFFF7E">
              <v:path arrowok="t"/>
            </v:shape>
            <v:shape style="position:absolute;left:27180;top:9154;width:2894;height:2894" coordorigin="27180,9154" coordsize="2894,2894" path="m27180,12048l30074,9154e" filled="f" stroked="t" strokeweight="0.475494pt" strokecolor="#DFFF7E">
              <v:path arrowok="t"/>
            </v:shape>
            <v:shape style="position:absolute;left:27180;top:9154;width:2901;height:2904" coordorigin="27180,9154" coordsize="2901,2904" path="m27180,12057l30080,9154e" filled="f" stroked="t" strokeweight="0.475494pt" strokecolor="#DFFF7E">
              <v:path arrowok="t"/>
            </v:shape>
            <v:shape style="position:absolute;left:27180;top:9154;width:2907;height:2910" coordorigin="27180,9154" coordsize="2907,2910" path="m27180,12064l30087,9154e" filled="f" stroked="t" strokeweight="0.475494pt" strokecolor="#DFFF7E">
              <v:path arrowok="t"/>
            </v:shape>
            <v:shape style="position:absolute;left:27180;top:9154;width:2913;height:2916" coordorigin="27180,9154" coordsize="2913,2916" path="m27180,12070l30093,9154e" filled="f" stroked="t" strokeweight="0.475494pt" strokecolor="#DFFF7E">
              <v:path arrowok="t"/>
            </v:shape>
            <v:shape style="position:absolute;left:27180;top:9154;width:2920;height:2923" coordorigin="27180,9154" coordsize="2920,2923" path="m27180,12077l30099,9154e" filled="f" stroked="t" strokeweight="0.475494pt" strokecolor="#DFFF7E">
              <v:path arrowok="t"/>
            </v:shape>
            <v:shape style="position:absolute;left:27180;top:9154;width:2926;height:2929" coordorigin="27180,9154" coordsize="2926,2929" path="m27180,12083l30106,9154e" filled="f" stroked="t" strokeweight="0.475494pt" strokecolor="#DFFF7E">
              <v:path arrowok="t"/>
            </v:shape>
            <v:shape style="position:absolute;left:27180;top:9154;width:2932;height:2935" coordorigin="27180,9154" coordsize="2932,2935" path="m27180,12089l30112,9154e" filled="f" stroked="t" strokeweight="0.475494pt" strokecolor="#DFFF7E">
              <v:path arrowok="t"/>
            </v:shape>
            <v:shape style="position:absolute;left:27180;top:9154;width:2939;height:2942" coordorigin="27180,9154" coordsize="2939,2942" path="m27180,12096l30118,9154e" filled="f" stroked="t" strokeweight="0.475494pt" strokecolor="#DFFF7E">
              <v:path arrowok="t"/>
            </v:shape>
            <v:shape style="position:absolute;left:27180;top:9154;width:2945;height:2948" coordorigin="27180,9154" coordsize="2945,2948" path="m27180,12102l30125,9154e" filled="f" stroked="t" strokeweight="0.475494pt" strokecolor="#DFFF7E">
              <v:path arrowok="t"/>
            </v:shape>
            <v:shape style="position:absolute;left:27180;top:9154;width:2954;height:2954" coordorigin="27180,9154" coordsize="2954,2954" path="m27180,12108l30134,9154e" filled="f" stroked="t" strokeweight="0.475494pt" strokecolor="#DFFF7E">
              <v:path arrowok="t"/>
            </v:shape>
            <v:shape style="position:absolute;left:27180;top:9154;width:2961;height:2961" coordorigin="27180,9154" coordsize="2961,2961" path="m27180,12115l30141,9154e" filled="f" stroked="t" strokeweight="0.475494pt" strokecolor="#DFFF7E">
              <v:path arrowok="t"/>
            </v:shape>
            <v:shape style="position:absolute;left:27180;top:9154;width:2967;height:2967" coordorigin="27180,9154" coordsize="2967,2967" path="m27180,12121l30147,9154e" filled="f" stroked="t" strokeweight="0.475494pt" strokecolor="#DFFF7E">
              <v:path arrowok="t"/>
            </v:shape>
            <v:shape style="position:absolute;left:27180;top:9154;width:2973;height:2973" coordorigin="27180,9154" coordsize="2973,2973" path="m27180,12127l30153,9154e" filled="f" stroked="t" strokeweight="0.475494pt" strokecolor="#DFFF7E">
              <v:path arrowok="t"/>
            </v:shape>
            <v:shape style="position:absolute;left:27180;top:9154;width:2980;height:2983" coordorigin="27180,9154" coordsize="2980,2983" path="m27180,12137l30160,9154e" filled="f" stroked="t" strokeweight="0.475494pt" strokecolor="#DFFF7E">
              <v:path arrowok="t"/>
            </v:shape>
            <v:shape style="position:absolute;left:27180;top:9154;width:2986;height:2989" coordorigin="27180,9154" coordsize="2986,2989" path="m27180,12143l30166,9154e" filled="f" stroked="t" strokeweight="0.475494pt" strokecolor="#DFFF7E">
              <v:path arrowok="t"/>
            </v:shape>
            <v:shape style="position:absolute;left:27180;top:9154;width:2992;height:2996" coordorigin="27180,9154" coordsize="2992,2996" path="m27180,12149l30172,9154e" filled="f" stroked="t" strokeweight="0.475494pt" strokecolor="#DFFF7E">
              <v:path arrowok="t"/>
            </v:shape>
            <v:shape style="position:absolute;left:27180;top:9154;width:2999;height:3002" coordorigin="27180,9154" coordsize="2999,3002" path="m27180,12156l30179,9154e" filled="f" stroked="t" strokeweight="0.475494pt" strokecolor="#DFFF7E">
              <v:path arrowok="t"/>
            </v:shape>
            <v:shape style="position:absolute;left:27180;top:9154;width:3005;height:3008" coordorigin="27180,9154" coordsize="3005,3008" path="m27180,12162l30185,9154e" filled="f" stroked="t" strokeweight="0.475494pt" strokecolor="#DFFF7E">
              <v:path arrowok="t"/>
            </v:shape>
            <v:shape style="position:absolute;left:27180;top:9154;width:3011;height:3015" coordorigin="27180,9154" coordsize="3011,3015" path="m27180,12168l30191,9154e" filled="f" stroked="t" strokeweight="0.475494pt" strokecolor="#DFFF7E">
              <v:path arrowok="t"/>
            </v:shape>
            <v:shape style="position:absolute;left:27180;top:9154;width:3018;height:3021" coordorigin="27180,9154" coordsize="3018,3021" path="m27180,12175l30198,9154e" filled="f" stroked="t" strokeweight="0.475494pt" strokecolor="#DFFF7E">
              <v:path arrowok="t"/>
            </v:shape>
            <v:shape style="position:absolute;left:27180;top:9154;width:3027;height:3027" coordorigin="27180,9154" coordsize="3027,3027" path="m27180,12181l30207,9154e" filled="f" stroked="t" strokeweight="0.475494pt" strokecolor="#DFFF7E">
              <v:path arrowok="t"/>
            </v:shape>
            <v:shape style="position:absolute;left:27180;top:9154;width:3034;height:3034" coordorigin="27180,9154" coordsize="3034,3034" path="m27180,12187l30213,9154e" filled="f" stroked="t" strokeweight="0.475494pt" strokecolor="#DFFF7E">
              <v:path arrowok="t"/>
            </v:shape>
            <v:shape style="position:absolute;left:27180;top:9154;width:3040;height:3040" coordorigin="27180,9154" coordsize="3040,3040" path="m27180,12194l30220,9154e" filled="f" stroked="t" strokeweight="0.475494pt" strokecolor="#DFFF7E">
              <v:path arrowok="t"/>
            </v:shape>
            <v:shape style="position:absolute;left:27180;top:9154;width:3046;height:3046" coordorigin="27180,9154" coordsize="3046,3046" path="m27180,12200l30226,9154e" filled="f" stroked="t" strokeweight="0.475494pt" strokecolor="#DFFF7E">
              <v:path arrowok="t"/>
            </v:shape>
            <v:shape style="position:absolute;left:27180;top:9154;width:3053;height:3056" coordorigin="27180,9154" coordsize="3053,3056" path="m27180,12210l30232,9154e" filled="f" stroked="t" strokeweight="0.475494pt" strokecolor="#DFFF7E">
              <v:path arrowok="t"/>
            </v:shape>
            <v:shape style="position:absolute;left:27180;top:9154;width:3059;height:3062" coordorigin="27180,9154" coordsize="3059,3062" path="m27180,12216l30239,9154e" filled="f" stroked="t" strokeweight="0.475494pt" strokecolor="#DFFF7E">
              <v:path arrowok="t"/>
            </v:shape>
            <v:shape style="position:absolute;left:27180;top:9154;width:3065;height:3069" coordorigin="27180,9154" coordsize="3065,3069" path="m27180,12222l30245,9154e" filled="f" stroked="t" strokeweight="0.475494pt" strokecolor="#DFFF7E">
              <v:path arrowok="t"/>
            </v:shape>
            <v:shape style="position:absolute;left:27180;top:9154;width:3072;height:3075" coordorigin="27180,9154" coordsize="3072,3075" path="m27180,12229l30251,9154e" filled="f" stroked="t" strokeweight="0.475494pt" strokecolor="#DFFF7E">
              <v:path arrowok="t"/>
            </v:shape>
            <v:shape style="position:absolute;left:27180;top:9154;width:3078;height:3081" coordorigin="27180,9154" coordsize="3078,3081" path="m27180,12235l30258,9154e" filled="f" stroked="t" strokeweight="0.475494pt" strokecolor="#DFFF7E">
              <v:path arrowok="t"/>
            </v:shape>
            <v:shape style="position:absolute;left:27180;top:9154;width:3084;height:3088" coordorigin="27180,9154" coordsize="3084,3088" path="m27180,12241l30264,9154e" filled="f" stroked="t" strokeweight="0.475494pt" strokecolor="#DFFF7E">
              <v:path arrowok="t"/>
            </v:shape>
            <v:shape style="position:absolute;left:27180;top:9154;width:3091;height:3094" coordorigin="27180,9154" coordsize="3091,3094" path="m27180,12248l30271,9154e" filled="f" stroked="t" strokeweight="0.475494pt" strokecolor="#DFFF7E">
              <v:path arrowok="t"/>
            </v:shape>
            <v:shape style="position:absolute;left:27180;top:9154;width:3097;height:3100" coordorigin="27180,9154" coordsize="3097,3100" path="m27180,12254l30277,9154e" filled="f" stroked="t" strokeweight="0.475494pt" strokecolor="#DFFF7E">
              <v:path arrowok="t"/>
            </v:shape>
            <v:shape style="position:absolute;left:27180;top:9154;width:3107;height:3107" coordorigin="27180,9154" coordsize="3107,3107" path="m27180,12260l30286,9154e" filled="f" stroked="t" strokeweight="0.475494pt" strokecolor="#DFFF7E">
              <v:path arrowok="t"/>
            </v:shape>
            <v:shape style="position:absolute;left:27180;top:9154;width:3113;height:3113" coordorigin="27180,9154" coordsize="3113,3113" path="m27180,12267l30293,9154e" filled="f" stroked="t" strokeweight="0.475494pt" strokecolor="#DFFF7E">
              <v:path arrowok="t"/>
            </v:shape>
            <v:shape style="position:absolute;left:27180;top:9154;width:3119;height:3119" coordorigin="27180,9154" coordsize="3119,3119" path="m27180,12273l30299,9154e" filled="f" stroked="t" strokeweight="0.475494pt" strokecolor="#DFFF7E">
              <v:path arrowok="t"/>
            </v:shape>
            <v:shape style="position:absolute;left:27180;top:9154;width:3126;height:3129" coordorigin="27180,9154" coordsize="3126,3129" path="m27180,12283l30305,9154e" filled="f" stroked="t" strokeweight="0.475494pt" strokecolor="#DFFF7E">
              <v:path arrowok="t"/>
            </v:shape>
            <v:shape style="position:absolute;left:27180;top:9154;width:3132;height:3135" coordorigin="27180,9154" coordsize="3132,3135" path="m27180,12289l30312,9154e" filled="f" stroked="t" strokeweight="0.475494pt" strokecolor="#DFFF7E">
              <v:path arrowok="t"/>
            </v:shape>
            <v:shape style="position:absolute;left:27180;top:9154;width:3138;height:3141" coordorigin="27180,9154" coordsize="3138,3141" path="m27180,12295l30318,9154e" filled="f" stroked="t" strokeweight="0.475494pt" strokecolor="#DFFF7E">
              <v:path arrowok="t"/>
            </v:shape>
            <v:shape style="position:absolute;left:27180;top:9154;width:3145;height:3148" coordorigin="27180,9154" coordsize="3145,3148" path="m27180,12302l30324,9154e" filled="f" stroked="t" strokeweight="0.475494pt" strokecolor="#DFFF7E">
              <v:path arrowok="t"/>
            </v:shape>
            <v:shape style="position:absolute;left:27180;top:9154;width:3151;height:3154" coordorigin="27180,9154" coordsize="3151,3154" path="m27180,12308l30331,9154e" filled="f" stroked="t" strokeweight="0.475494pt" strokecolor="#DFFF7E">
              <v:path arrowok="t"/>
            </v:shape>
            <v:shape style="position:absolute;left:27180;top:9154;width:3157;height:3160" coordorigin="27180,9154" coordsize="3157,3160" path="m27180,12314l30337,9154e" filled="f" stroked="t" strokeweight="0.475494pt" strokecolor="#DFFF7E">
              <v:path arrowok="t"/>
            </v:shape>
            <v:shape style="position:absolute;left:27180;top:9154;width:3164;height:3167" coordorigin="27180,9154" coordsize="3164,3167" path="m27180,12321l30343,9154e" filled="f" stroked="t" strokeweight="0.475494pt" strokecolor="#DFFF7E">
              <v:path arrowok="t"/>
            </v:shape>
            <v:shape style="position:absolute;left:27180;top:9154;width:3170;height:3173" coordorigin="27180,9154" coordsize="3170,3173" path="m27180,12327l30350,9154e" filled="f" stroked="t" strokeweight="0.475494pt" strokecolor="#DFFF7E">
              <v:path arrowok="t"/>
            </v:shape>
            <v:shape style="position:absolute;left:27180;top:9154;width:3179;height:3179" coordorigin="27180,9154" coordsize="3179,3179" path="m27180,12333l30359,9154e" filled="f" stroked="t" strokeweight="0.475494pt" strokecolor="#DFFF7E">
              <v:path arrowok="t"/>
            </v:shape>
            <v:shape style="position:absolute;left:27180;top:9154;width:3186;height:3186" coordorigin="27180,9154" coordsize="3186,3186" path="m27180,12340l30366,9154e" filled="f" stroked="t" strokeweight="0.475494pt" strokecolor="#DFFF7E">
              <v:path arrowok="t"/>
            </v:shape>
            <v:shape style="position:absolute;left:27180;top:9154;width:3192;height:3192" coordorigin="27180,9154" coordsize="3192,3192" path="m27180,12346l30372,9154e" filled="f" stroked="t" strokeweight="0.475494pt" strokecolor="#DFFF7E">
              <v:path arrowok="t"/>
            </v:shape>
            <v:shape style="position:absolute;left:27180;top:9154;width:3198;height:3198" coordorigin="27180,9154" coordsize="3198,3198" path="m27180,12352l30378,9154e" filled="f" stroked="t" strokeweight="0.475494pt" strokecolor="#DFFF7E">
              <v:path arrowok="t"/>
            </v:shape>
            <v:shape style="position:absolute;left:27180;top:9154;width:3205;height:3208" coordorigin="27180,9154" coordsize="3205,3208" path="m27180,12362l30385,9154e" filled="f" stroked="t" strokeweight="0.475494pt" strokecolor="#DFFF7E">
              <v:path arrowok="t"/>
            </v:shape>
            <v:shape style="position:absolute;left:27180;top:9154;width:3211;height:3214" coordorigin="27180,9154" coordsize="3211,3214" path="m27180,12368l30391,9154e" filled="f" stroked="t" strokeweight="0.475494pt" strokecolor="#DFFF7E">
              <v:path arrowok="t"/>
            </v:shape>
            <v:shape style="position:absolute;left:27180;top:9154;width:3218;height:3221" coordorigin="27180,9154" coordsize="3218,3221" path="m27180,12374l30397,9154e" filled="f" stroked="t" strokeweight="0.475494pt" strokecolor="#DFFF7E">
              <v:path arrowok="t"/>
            </v:shape>
            <v:shape style="position:absolute;left:27180;top:9154;width:3224;height:3227" coordorigin="27180,9154" coordsize="3224,3227" path="m27180,12381l30404,9154e" filled="f" stroked="t" strokeweight="0.475494pt" strokecolor="#DFFF7E">
              <v:path arrowok="t"/>
            </v:shape>
            <v:shape style="position:absolute;left:27180;top:9154;width:3230;height:3233" coordorigin="27180,9154" coordsize="3230,3233" path="m27180,12387l30410,9154e" filled="f" stroked="t" strokeweight="0.475494pt" strokecolor="#DFFF7E">
              <v:path arrowok="t"/>
            </v:shape>
            <v:shape style="position:absolute;left:27180;top:9154;width:3237;height:3240" coordorigin="27180,9154" coordsize="3237,3240" path="m27180,12393l30416,9154e" filled="f" stroked="t" strokeweight="0.475494pt" strokecolor="#DFFF7E">
              <v:path arrowok="t"/>
            </v:shape>
            <v:shape style="position:absolute;left:27180;top:9154;width:3243;height:3246" coordorigin="27180,9154" coordsize="3243,3246" path="m27180,12400l30423,9154e" filled="f" stroked="t" strokeweight="0.475494pt" strokecolor="#DFFF7E">
              <v:path arrowok="t"/>
            </v:shape>
            <v:shape style="position:absolute;left:27180;top:9154;width:3252;height:3252" coordorigin="27180,9154" coordsize="3252,3252" path="m27180,12406l30432,9154e" filled="f" stroked="t" strokeweight="0.475494pt" strokecolor="#DFFF7E">
              <v:path arrowok="t"/>
            </v:shape>
            <v:shape style="position:absolute;left:27180;top:9154;width:3259;height:3259" coordorigin="27180,9154" coordsize="3259,3259" path="m27180,12413l30439,9154e" filled="f" stroked="t" strokeweight="0.475494pt" strokecolor="#DFFF7E">
              <v:path arrowok="t"/>
            </v:shape>
            <v:shape style="position:absolute;left:27180;top:9154;width:3265;height:3265" coordorigin="27180,9154" coordsize="3265,3265" path="m27180,12419l30445,9154e" filled="f" stroked="t" strokeweight="0.475494pt" strokecolor="#DFFF7E">
              <v:path arrowok="t"/>
            </v:shape>
            <v:shape style="position:absolute;left:27180;top:9154;width:3271;height:3271" coordorigin="27180,9154" coordsize="3271,3271" path="m27180,12425l30451,9154e" filled="f" stroked="t" strokeweight="0.475494pt" strokecolor="#DFFF7E">
              <v:path arrowok="t"/>
            </v:shape>
            <v:shape style="position:absolute;left:27180;top:9154;width:3278;height:3281" coordorigin="27180,9154" coordsize="3278,3281" path="m27180,12435l30458,9154e" filled="f" stroked="t" strokeweight="0.475494pt" strokecolor="#DFFF7E">
              <v:path arrowok="t"/>
            </v:shape>
            <v:shape style="position:absolute;left:27180;top:9154;width:3284;height:3287" coordorigin="27180,9154" coordsize="3284,3287" path="m27180,12441l30464,9154e" filled="f" stroked="t" strokeweight="0.475494pt" strokecolor="#DFFF7E">
              <v:path arrowok="t"/>
            </v:shape>
            <v:shape style="position:absolute;left:27180;top:9154;width:3290;height:3294" coordorigin="27180,9154" coordsize="3290,3294" path="m27180,12447l30470,9154e" filled="f" stroked="t" strokeweight="0.475494pt" strokecolor="#DFFF7E">
              <v:path arrowok="t"/>
            </v:shape>
            <v:shape style="position:absolute;left:27180;top:9154;width:3297;height:3300" coordorigin="27180,9154" coordsize="3297,3300" path="m27180,12454l30477,9154e" filled="f" stroked="t" strokeweight="0.475494pt" strokecolor="#DFFF7E">
              <v:path arrowok="t"/>
            </v:shape>
            <v:shape style="position:absolute;left:27180;top:9154;width:3303;height:3306" coordorigin="27180,9154" coordsize="3303,3306" path="m27180,12460l30483,9154e" filled="f" stroked="t" strokeweight="0.475494pt" strokecolor="#DFFF7E">
              <v:path arrowok="t"/>
            </v:shape>
            <v:shape style="position:absolute;left:27180;top:9154;width:3309;height:3313" coordorigin="27180,9154" coordsize="3309,3313" path="m27180,12466l30489,9154e" filled="f" stroked="t" strokeweight="0.475494pt" strokecolor="#DFFF7E">
              <v:path arrowok="t"/>
            </v:shape>
            <v:shape style="position:absolute;left:27180;top:9154;width:3316;height:3319" coordorigin="27180,9154" coordsize="3316,3319" path="m27180,12473l30496,9154e" filled="f" stroked="t" strokeweight="0.475494pt" strokecolor="#DFFF7E">
              <v:path arrowok="t"/>
            </v:shape>
            <v:shape style="position:absolute;left:27180;top:9154;width:3322;height:3325" coordorigin="27180,9154" coordsize="3322,3325" path="m27180,12479l30502,9154e" filled="f" stroked="t" strokeweight="0.475494pt" strokecolor="#DFFF7E">
              <v:path arrowok="t"/>
            </v:shape>
            <v:shape style="position:absolute;left:27180;top:9154;width:3332;height:3332" coordorigin="27180,9154" coordsize="3332,3332" path="m27180,12485l30511,9154e" filled="f" stroked="t" strokeweight="0.475494pt" strokecolor="#DFFF7E">
              <v:path arrowok="t"/>
            </v:shape>
            <v:shape style="position:absolute;left:27180;top:9154;width:3338;height:3338" coordorigin="27180,9154" coordsize="3338,3338" path="m27180,12492l30518,9154e" filled="f" stroked="t" strokeweight="0.475494pt" strokecolor="#DFFF7E">
              <v:path arrowok="t"/>
            </v:shape>
            <v:shape style="position:absolute;left:27180;top:9154;width:3344;height:3344" coordorigin="27180,9154" coordsize="3344,3344" path="m27180,12498l30524,9154e" filled="f" stroked="t" strokeweight="0.475494pt" strokecolor="#DFFF7E">
              <v:path arrowok="t"/>
            </v:shape>
            <v:shape style="position:absolute;left:27180;top:9154;width:3351;height:3351" coordorigin="27180,9154" coordsize="3351,3351" path="m27180,12504l30530,9154e" filled="f" stroked="t" strokeweight="0.475494pt" strokecolor="#DFFF7E">
              <v:path arrowok="t"/>
            </v:shape>
            <v:shape style="position:absolute;left:27180;top:9154;width:3357;height:3360" coordorigin="27180,9154" coordsize="3357,3360" path="m27180,12514l30537,9154e" filled="f" stroked="t" strokeweight="0.475494pt" strokecolor="#DFFF7E">
              <v:path arrowok="t"/>
            </v:shape>
            <v:shape style="position:absolute;left:27180;top:9154;width:3363;height:3367" coordorigin="27180,9154" coordsize="3363,3367" path="m27180,12520l30543,9154e" filled="f" stroked="t" strokeweight="0.475494pt" strokecolor="#DFFF7E">
              <v:path arrowok="t"/>
            </v:shape>
            <v:shape style="position:absolute;left:27180;top:9154;width:3370;height:3373" coordorigin="27180,9154" coordsize="3370,3373" path="m27180,12527l30549,9154e" filled="f" stroked="t" strokeweight="0.475494pt" strokecolor="#DFFF7E">
              <v:path arrowok="t"/>
            </v:shape>
            <v:shape style="position:absolute;left:27180;top:9154;width:3376;height:3379" coordorigin="27180,9154" coordsize="3376,3379" path="m27180,12533l30556,9154e" filled="f" stroked="t" strokeweight="0.475494pt" strokecolor="#DFFF7E">
              <v:path arrowok="t"/>
            </v:shape>
            <v:shape style="position:absolute;left:27180;top:9154;width:3382;height:3386" coordorigin="27180,9154" coordsize="3382,3386" path="m27180,12539l30562,9154e" filled="f" stroked="t" strokeweight="0.475494pt" strokecolor="#DFFF7E">
              <v:path arrowok="t"/>
            </v:shape>
            <v:shape style="position:absolute;left:27180;top:9154;width:3389;height:3392" coordorigin="27180,9154" coordsize="3389,3392" path="m27180,12546l30568,9154e" filled="f" stroked="t" strokeweight="0.475494pt" strokecolor="#DFFF7E">
              <v:path arrowok="t"/>
            </v:shape>
            <v:shape style="position:absolute;left:27180;top:9154;width:3395;height:3398" coordorigin="27180,9154" coordsize="3395,3398" path="m27180,12552l30575,9154e" filled="f" stroked="t" strokeweight="0.475494pt" strokecolor="#DFFF7E">
              <v:path arrowok="t"/>
            </v:shape>
            <v:shape style="position:absolute;left:27180;top:9154;width:3405;height:3405" coordorigin="27180,9154" coordsize="3405,3405" path="m27180,12558l30584,9154e" filled="f" stroked="t" strokeweight="0.475494pt" strokecolor="#DFFF7E">
              <v:path arrowok="t"/>
            </v:shape>
            <v:shape style="position:absolute;left:27180;top:9154;width:3411;height:3411" coordorigin="27180,9154" coordsize="3411,3411" path="m27180,12565l30591,9154e" filled="f" stroked="t" strokeweight="0.475494pt" strokecolor="#DFFF7E">
              <v:path arrowok="t"/>
            </v:shape>
            <v:shape style="position:absolute;left:27180;top:9154;width:3417;height:3417" coordorigin="27180,9154" coordsize="3417,3417" path="m27180,12571l30597,9154e" filled="f" stroked="t" strokeweight="0.475494pt" strokecolor="#DFFF7E">
              <v:path arrowok="t"/>
            </v:shape>
            <v:shape style="position:absolute;left:27180;top:9154;width:3424;height:3424" coordorigin="27180,9154" coordsize="3424,3424" path="m27180,12577l30603,9154e" filled="f" stroked="t" strokeweight="0.475494pt" strokecolor="#DFFF7E">
              <v:path arrowok="t"/>
            </v:shape>
            <v:shape style="position:absolute;left:27180;top:9154;width:3430;height:3433" coordorigin="27180,9154" coordsize="3430,3433" path="m27180,12587l30610,9154e" filled="f" stroked="t" strokeweight="0.475494pt" strokecolor="#DFFF7E">
              <v:path arrowok="t"/>
            </v:shape>
            <v:shape style="position:absolute;left:27180;top:9154;width:3436;height:3439" coordorigin="27180,9154" coordsize="3436,3439" path="m27180,12593l30616,9154e" filled="f" stroked="t" strokeweight="0.475494pt" strokecolor="#DFFF7E">
              <v:path arrowok="t"/>
            </v:shape>
            <v:shape style="position:absolute;left:27180;top:9154;width:3443;height:3446" coordorigin="27180,9154" coordsize="3443,3446" path="m27180,12600l30622,9154e" filled="f" stroked="t" strokeweight="0.475494pt" strokecolor="#DFFF7E">
              <v:path arrowok="t"/>
            </v:shape>
            <v:shape style="position:absolute;left:27180;top:9154;width:3449;height:3452" coordorigin="27180,9154" coordsize="3449,3452" path="m27180,12606l30629,9154e" filled="f" stroked="t" strokeweight="0.475494pt" strokecolor="#DFFF7E">
              <v:path arrowok="t"/>
            </v:shape>
            <v:shape style="position:absolute;left:27180;top:9154;width:3455;height:3458" coordorigin="27180,9154" coordsize="3455,3458" path="m27180,12612l30635,9154e" filled="f" stroked="t" strokeweight="0.475494pt" strokecolor="#DFFF7E">
              <v:path arrowok="t"/>
            </v:shape>
            <v:shape style="position:absolute;left:27180;top:9154;width:3462;height:3465" coordorigin="27180,9154" coordsize="3462,3465" path="m27180,12619l30641,9154e" filled="f" stroked="t" strokeweight="0.475494pt" strokecolor="#DFFF7E">
              <v:path arrowok="t"/>
            </v:shape>
            <v:shape style="position:absolute;left:27180;top:9154;width:3468;height:3471" coordorigin="27180,9154" coordsize="3468,3471" path="m27180,12625l30648,9154e" filled="f" stroked="t" strokeweight="0.475494pt" strokecolor="#DFFF7E">
              <v:path arrowok="t"/>
            </v:shape>
            <v:shape style="position:absolute;left:27180;top:9154;width:3477;height:3477" coordorigin="27180,9154" coordsize="3477,3477" path="m27180,12631l30657,9154e" filled="f" stroked="t" strokeweight="0.475494pt" strokecolor="#DFFF7E">
              <v:path arrowok="t"/>
            </v:shape>
            <v:shape style="position:absolute;left:27180;top:9154;width:3484;height:3484" coordorigin="27180,9154" coordsize="3484,3484" path="m27180,12638l30664,9154e" filled="f" stroked="t" strokeweight="0.475494pt" strokecolor="#DFFF7E">
              <v:path arrowok="t"/>
            </v:shape>
            <v:shape style="position:absolute;left:27180;top:9154;width:3490;height:3490" coordorigin="27180,9154" coordsize="3490,3490" path="m27180,12644l30670,9154e" filled="f" stroked="t" strokeweight="0.475494pt" strokecolor="#DFFF7E">
              <v:path arrowok="t"/>
            </v:shape>
            <v:shape style="position:absolute;left:27180;top:9154;width:3496;height:3496" coordorigin="27180,9154" coordsize="3496,3496" path="m27180,12650l30676,9154e" filled="f" stroked="t" strokeweight="0.475494pt" strokecolor="#DFFF7E">
              <v:path arrowok="t"/>
            </v:shape>
            <v:shape style="position:absolute;left:27180;top:9154;width:3503;height:3506" coordorigin="27180,9154" coordsize="3503,3506" path="m27180,12660l30683,9154e" filled="f" stroked="t" strokeweight="0.475494pt" strokecolor="#DFFF7E">
              <v:path arrowok="t"/>
            </v:shape>
            <v:shape style="position:absolute;left:27180;top:9154;width:3509;height:3512" coordorigin="27180,9154" coordsize="3509,3512" path="m27180,12666l30689,9154e" filled="f" stroked="t" strokeweight="0.475494pt" strokecolor="#DFFF7E">
              <v:path arrowok="t"/>
            </v:shape>
            <v:shape style="position:absolute;left:27180;top:9154;width:3515;height:3519" coordorigin="27180,9154" coordsize="3515,3519" path="m27180,12672l30695,9154e" filled="f" stroked="t" strokeweight="0.475494pt" strokecolor="#DFFF7E">
              <v:path arrowok="t"/>
            </v:shape>
            <v:shape style="position:absolute;left:27180;top:9154;width:3522;height:3525" coordorigin="27180,9154" coordsize="3522,3525" path="m27180,12679l30702,9154e" filled="f" stroked="t" strokeweight="0.475494pt" strokecolor="#DFFF7E">
              <v:path arrowok="t"/>
            </v:shape>
            <v:shape style="position:absolute;left:27180;top:9154;width:3528;height:3531" coordorigin="27180,9154" coordsize="3528,3531" path="m27180,12685l30708,9154e" filled="f" stroked="t" strokeweight="0.475494pt" strokecolor="#DFFF7E">
              <v:path arrowok="t"/>
            </v:shape>
            <v:shape style="position:absolute;left:27180;top:9154;width:3535;height:3538" coordorigin="27180,9154" coordsize="3535,3538" path="m27180,12691l30714,9154e" filled="f" stroked="t" strokeweight="0.475494pt" strokecolor="#DFFF7E">
              <v:path arrowok="t"/>
            </v:shape>
            <v:shape style="position:absolute;left:27180;top:9154;width:3541;height:3544" coordorigin="27180,9154" coordsize="3541,3544" path="m27180,12698l30721,9154e" filled="f" stroked="t" strokeweight="0.475494pt" strokecolor="#DFFF7E">
              <v:path arrowok="t"/>
            </v:shape>
            <v:shape style="position:absolute;left:27180;top:9154;width:3547;height:3550" coordorigin="27180,9154" coordsize="3547,3550" path="m27180,12704l30727,9154e" filled="f" stroked="t" strokeweight="0.475494pt" strokecolor="#DFFF7E">
              <v:path arrowok="t"/>
            </v:shape>
            <v:shape style="position:absolute;left:27180;top:9154;width:3557;height:3557" coordorigin="27180,9154" coordsize="3557,3557" path="m27180,12710l30736,9154e" filled="f" stroked="t" strokeweight="0.475494pt" strokecolor="#DFFF7E">
              <v:path arrowok="t"/>
            </v:shape>
            <v:shape style="position:absolute;left:27180;top:9154;width:3563;height:3563" coordorigin="27180,9154" coordsize="3563,3563" path="m27180,12717l30743,9154e" filled="f" stroked="t" strokeweight="0.475494pt" strokecolor="#DFFF7E">
              <v:path arrowok="t"/>
            </v:shape>
            <v:shape style="position:absolute;left:27180;top:9154;width:3569;height:3569" coordorigin="27180,9154" coordsize="3569,3569" path="m27180,12723l30749,9154e" filled="f" stroked="t" strokeweight="0.475494pt" strokecolor="#DFFF7E">
              <v:path arrowok="t"/>
            </v:shape>
            <v:shape style="position:absolute;left:27180;top:9154;width:3576;height:3576" coordorigin="27180,9154" coordsize="3576,3576" path="m27180,12730l30756,9154e" filled="f" stroked="t" strokeweight="0.475494pt" strokecolor="#DFFF7E">
              <v:path arrowok="t"/>
            </v:shape>
            <v:shape style="position:absolute;left:27180;top:9154;width:3582;height:3585" coordorigin="27180,9154" coordsize="3582,3585" path="m27180,12739l30762,9154e" filled="f" stroked="t" strokeweight="0.475494pt" strokecolor="#DFFF7E">
              <v:path arrowok="t"/>
            </v:shape>
            <v:shape style="position:absolute;left:27180;top:9154;width:3588;height:3592" coordorigin="27180,9154" coordsize="3588,3592" path="m27180,12745l30768,9154e" filled="f" stroked="t" strokeweight="0.475494pt" strokecolor="#DFFF7E">
              <v:path arrowok="t"/>
            </v:shape>
            <v:shape style="position:absolute;left:27180;top:9154;width:3595;height:3598" coordorigin="27180,9154" coordsize="3595,3598" path="m27180,12752l30775,9154e" filled="f" stroked="t" strokeweight="0.475494pt" strokecolor="#DFFF7E">
              <v:path arrowok="t"/>
            </v:shape>
            <v:shape style="position:absolute;left:27180;top:9154;width:3601;height:3604" coordorigin="27180,9154" coordsize="3601,3604" path="m27180,12758l30781,9154e" filled="f" stroked="t" strokeweight="0.475494pt" strokecolor="#DFFF7E">
              <v:path arrowok="t"/>
            </v:shape>
            <v:shape style="position:absolute;left:27180;top:9154;width:3607;height:3611" coordorigin="27180,9154" coordsize="3607,3611" path="m27180,12764l30787,9154e" filled="f" stroked="t" strokeweight="0.475494pt" strokecolor="#DFFF7E">
              <v:path arrowok="t"/>
            </v:shape>
            <v:shape style="position:absolute;left:27180;top:9154;width:3614;height:3617" coordorigin="27180,9154" coordsize="3614,3617" path="m27180,12771l30794,9154e" filled="f" stroked="t" strokeweight="0.475494pt" strokecolor="#DFFF7E">
              <v:path arrowok="t"/>
            </v:shape>
            <v:shape style="position:absolute;left:27180;top:9154;width:3620;height:3623" coordorigin="27180,9154" coordsize="3620,3623" path="m27180,12777l30800,9154e" filled="f" stroked="t" strokeweight="0.475494pt" strokecolor="#DFFF7E">
              <v:path arrowok="t"/>
            </v:shape>
            <v:shape style="position:absolute;left:27180;top:9154;width:3630;height:3630" coordorigin="27180,9154" coordsize="3630,3630" path="m27180,12783l30809,9154e" filled="f" stroked="t" strokeweight="0.475494pt" strokecolor="#DFFF7E">
              <v:path arrowok="t"/>
            </v:shape>
            <v:shape style="position:absolute;left:27180;top:9154;width:3636;height:3636" coordorigin="27180,9154" coordsize="3636,3636" path="m27180,12790l30816,9154e" filled="f" stroked="t" strokeweight="0.475494pt" strokecolor="#DFFF7E">
              <v:path arrowok="t"/>
            </v:shape>
            <v:shape style="position:absolute;left:27180;top:9154;width:3642;height:3642" coordorigin="27180,9154" coordsize="3642,3642" path="m27180,12796l30822,9154e" filled="f" stroked="t" strokeweight="0.475494pt" strokecolor="#DFFF7E">
              <v:path arrowok="t"/>
            </v:shape>
            <v:shape style="position:absolute;left:27180;top:9154;width:3649;height:3649" coordorigin="27180,9154" coordsize="3649,3649" path="m27180,12802l30828,9154e" filled="f" stroked="t" strokeweight="0.475494pt" strokecolor="#DFFF7E">
              <v:path arrowok="t"/>
            </v:shape>
            <v:shape style="position:absolute;left:27180;top:9154;width:3655;height:3658" coordorigin="27180,9154" coordsize="3655,3658" path="m27180,12812l30835,9154e" filled="f" stroked="t" strokeweight="0.475494pt" strokecolor="#DFFF7E">
              <v:path arrowok="t"/>
            </v:shape>
            <v:shape style="position:absolute;left:27180;top:9154;width:3661;height:3664" coordorigin="27180,9154" coordsize="3661,3664" path="m27180,12818l30841,9154e" filled="f" stroked="t" strokeweight="0.475494pt" strokecolor="#DFFF7E">
              <v:path arrowok="t"/>
            </v:shape>
            <v:shape style="position:absolute;left:27180;top:9154;width:3668;height:3671" coordorigin="27180,9154" coordsize="3668,3671" path="m27180,12825l30847,9154e" filled="f" stroked="t" strokeweight="0.475494pt" strokecolor="#DFFF7E">
              <v:path arrowok="t"/>
            </v:shape>
            <v:shape style="position:absolute;left:27180;top:9154;width:3674;height:3677" coordorigin="27180,9154" coordsize="3674,3677" path="m27180,12831l30854,9154e" filled="f" stroked="t" strokeweight="0.475494pt" strokecolor="#DFFF7E">
              <v:path arrowok="t"/>
            </v:shape>
            <v:shape style="position:absolute;left:27180;top:9154;width:3680;height:3683" coordorigin="27180,9154" coordsize="3680,3683" path="m27180,12837l30860,9154e" filled="f" stroked="t" strokeweight="0.475494pt" strokecolor="#DFFF7E">
              <v:path arrowok="t"/>
            </v:shape>
            <v:shape style="position:absolute;left:27180;top:9154;width:3687;height:3690" coordorigin="27180,9154" coordsize="3687,3690" path="m27180,12844l30866,9154e" filled="f" stroked="t" strokeweight="0.475494pt" strokecolor="#DFFF7E">
              <v:path arrowok="t"/>
            </v:shape>
            <v:shape style="position:absolute;left:27180;top:9154;width:3693;height:3696" coordorigin="27180,9154" coordsize="3693,3696" path="m27180,12850l30873,9154e" filled="f" stroked="t" strokeweight="0.475494pt" strokecolor="#DFFF7E">
              <v:path arrowok="t"/>
            </v:shape>
            <v:shape style="position:absolute;left:27180;top:9154;width:3699;height:3703" coordorigin="27180,9154" coordsize="3699,3703" path="m27180,12856l30879,9154e" filled="f" stroked="t" strokeweight="0.475494pt" strokecolor="#DFFF7E">
              <v:path arrowok="t"/>
            </v:shape>
            <v:shape style="position:absolute;left:27180;top:9154;width:3709;height:3709" coordorigin="27180,9154" coordsize="3709,3709" path="m27180,12863l30889,9154e" filled="f" stroked="t" strokeweight="0.475494pt" strokecolor="#DFFF7E">
              <v:path arrowok="t"/>
            </v:shape>
            <v:shape style="position:absolute;left:27180;top:9154;width:3715;height:3715" coordorigin="27180,9154" coordsize="3715,3715" path="m27180,12869l30895,9154e" filled="f" stroked="t" strokeweight="0.475494pt" strokecolor="#DFFF7E">
              <v:path arrowok="t"/>
            </v:shape>
            <v:shape style="position:absolute;left:27180;top:9154;width:3722;height:3722" coordorigin="27180,9154" coordsize="3722,3722" path="m27180,12875l30901,9154e" filled="f" stroked="t" strokeweight="0.475494pt" strokecolor="#DFFF7E">
              <v:path arrowok="t"/>
            </v:shape>
            <v:shape style="position:absolute;left:27180;top:9157;width:3725;height:3725" coordorigin="27180,9157" coordsize="3725,3725" path="m27180,12882l30904,9157e" filled="f" stroked="t" strokeweight="0.475494pt" strokecolor="#DFFF7E">
              <v:path arrowok="t"/>
            </v:shape>
            <v:shape style="position:absolute;left:27180;top:9163;width:3725;height:3728" coordorigin="27180,9163" coordsize="3725,3728" path="m27180,12891l30904,9163e" filled="f" stroked="t" strokeweight="0.475494pt" strokecolor="#DFFF7E">
              <v:path arrowok="t"/>
            </v:shape>
            <v:shape style="position:absolute;left:27180;top:9170;width:3725;height:3728" coordorigin="27180,9170" coordsize="3725,3728" path="m27180,12898l30904,9170e" filled="f" stroked="t" strokeweight="0.475494pt" strokecolor="#DFFF7E">
              <v:path arrowok="t"/>
            </v:shape>
            <v:shape style="position:absolute;left:27180;top:9176;width:3725;height:3728" coordorigin="27180,9176" coordsize="3725,3728" path="m27180,12904l30904,9176e" filled="f" stroked="t" strokeweight="0.475494pt" strokecolor="#DFFF7E">
              <v:path arrowok="t"/>
            </v:shape>
            <v:shape style="position:absolute;left:27180;top:9182;width:3725;height:3728" coordorigin="27180,9182" coordsize="3725,3728" path="m27180,12910l30904,9182e" filled="f" stroked="t" strokeweight="0.475494pt" strokecolor="#DFFF7E">
              <v:path arrowok="t"/>
            </v:shape>
            <v:shape style="position:absolute;left:27180;top:9189;width:3725;height:3728" coordorigin="27180,9189" coordsize="3725,3728" path="m27180,12917l30904,9189e" filled="f" stroked="t" strokeweight="0.475494pt" strokecolor="#DFFF7E">
              <v:path arrowok="t"/>
            </v:shape>
            <v:shape style="position:absolute;left:27180;top:9195;width:3725;height:3728" coordorigin="27180,9195" coordsize="3725,3728" path="m27180,12923l30904,9195e" filled="f" stroked="t" strokeweight="0.475494pt" strokecolor="#DFFF7E">
              <v:path arrowok="t"/>
            </v:shape>
            <v:shape style="position:absolute;left:27180;top:9201;width:3725;height:3728" coordorigin="27180,9201" coordsize="3725,3728" path="m27180,12929l30904,9201e" filled="f" stroked="t" strokeweight="0.475494pt" strokecolor="#DFFF7E">
              <v:path arrowok="t"/>
            </v:shape>
            <v:shape style="position:absolute;left:27180;top:9211;width:3725;height:3725" coordorigin="27180,9211" coordsize="3725,3725" path="m27180,12936l30904,9211e" filled="f" stroked="t" strokeweight="0.475494pt" strokecolor="#DFFF7E">
              <v:path arrowok="t"/>
            </v:shape>
            <v:shape style="position:absolute;left:27180;top:9217;width:3725;height:3725" coordorigin="27180,9217" coordsize="3725,3725" path="m27180,12942l30904,9217e" filled="f" stroked="t" strokeweight="0.475494pt" strokecolor="#DFFF7E">
              <v:path arrowok="t"/>
            </v:shape>
            <v:shape style="position:absolute;left:27180;top:9224;width:3725;height:3725" coordorigin="27180,9224" coordsize="3725,3725" path="m27180,12948l30904,9224e" filled="f" stroked="t" strokeweight="0.475494pt" strokecolor="#DFFF7E">
              <v:path arrowok="t"/>
            </v:shape>
            <v:shape style="position:absolute;left:27180;top:9230;width:3725;height:3725" coordorigin="27180,9230" coordsize="3725,3725" path="m27180,12955l30904,9230e" filled="f" stroked="t" strokeweight="0.475494pt" strokecolor="#DFFF7E">
              <v:path arrowok="t"/>
            </v:shape>
            <v:shape style="position:absolute;left:27180;top:9236;width:3725;height:3728" coordorigin="27180,9236" coordsize="3725,3728" path="m27180,12964l30904,9236e" filled="f" stroked="t" strokeweight="0.475494pt" strokecolor="#DFFF7E">
              <v:path arrowok="t"/>
            </v:shape>
            <v:shape style="position:absolute;left:27180;top:9243;width:3725;height:3728" coordorigin="27180,9243" coordsize="3725,3728" path="m27180,12970l30904,9243e" filled="f" stroked="t" strokeweight="0.475494pt" strokecolor="#DFFF7E">
              <v:path arrowok="t"/>
            </v:shape>
            <v:shape style="position:absolute;left:27180;top:9249;width:3725;height:3728" coordorigin="27180,9249" coordsize="3725,3728" path="m27180,12977l30904,9249e" filled="f" stroked="t" strokeweight="0.475494pt" strokecolor="#DFFF7E">
              <v:path arrowok="t"/>
            </v:shape>
            <v:shape style="position:absolute;left:27180;top:9255;width:3725;height:3728" coordorigin="27180,9255" coordsize="3725,3728" path="m27180,12983l30904,9255e" filled="f" stroked="t" strokeweight="0.475494pt" strokecolor="#DFFF7E">
              <v:path arrowok="t"/>
            </v:shape>
            <v:shape style="position:absolute;left:27180;top:9262;width:3725;height:3728" coordorigin="27180,9262" coordsize="3725,3728" path="m27180,12989l30904,9262e" filled="f" stroked="t" strokeweight="0.475494pt" strokecolor="#DFFF7E">
              <v:path arrowok="t"/>
            </v:shape>
            <v:shape style="position:absolute;left:27180;top:9268;width:3725;height:3728" coordorigin="27180,9268" coordsize="3725,3728" path="m27180,12996l30904,9268e" filled="f" stroked="t" strokeweight="0.475494pt" strokecolor="#DFFF7E">
              <v:path arrowok="t"/>
            </v:shape>
            <v:shape style="position:absolute;left:27180;top:9274;width:3725;height:3728" coordorigin="27180,9274" coordsize="3725,3728" path="m27180,13002l30904,9274e" filled="f" stroked="t" strokeweight="0.475494pt" strokecolor="#DFFF7E">
              <v:path arrowok="t"/>
            </v:shape>
            <v:shape style="position:absolute;left:27180;top:9284;width:3725;height:3725" coordorigin="27180,9284" coordsize="3725,3725" path="m27180,13008l30904,9284e" filled="f" stroked="t" strokeweight="0.475494pt" strokecolor="#DFFF7E">
              <v:path arrowok="t"/>
            </v:shape>
            <v:shape style="position:absolute;left:27180;top:9290;width:3725;height:3725" coordorigin="27180,9290" coordsize="3725,3725" path="m27180,13015l30904,9290e" filled="f" stroked="t" strokeweight="0.475494pt" strokecolor="#DFFF7E">
              <v:path arrowok="t"/>
            </v:shape>
            <v:shape style="position:absolute;left:27180;top:9296;width:3725;height:3725" coordorigin="27180,9296" coordsize="3725,3725" path="m27180,13021l30904,9296e" filled="f" stroked="t" strokeweight="0.475494pt" strokecolor="#DFFF7E">
              <v:path arrowok="t"/>
            </v:shape>
            <v:shape style="position:absolute;left:27180;top:9303;width:3725;height:3725" coordorigin="27180,9303" coordsize="3725,3725" path="m27180,13027l30904,9303e" filled="f" stroked="t" strokeweight="0.475494pt" strokecolor="#DFFF7E">
              <v:path arrowok="t"/>
            </v:shape>
            <v:shape style="position:absolute;left:27180;top:9309;width:3725;height:3728" coordorigin="27180,9309" coordsize="3725,3728" path="m27180,13037l30904,9309e" filled="f" stroked="t" strokeweight="0.475494pt" strokecolor="#DFFF7E">
              <v:path arrowok="t"/>
            </v:shape>
            <v:shape style="position:absolute;left:27180;top:9315;width:3725;height:3728" coordorigin="27180,9315" coordsize="3725,3728" path="m27180,13043l30904,9315e" filled="f" stroked="t" strokeweight="0.475494pt" strokecolor="#DFFF7E">
              <v:path arrowok="t"/>
            </v:shape>
            <v:shape style="position:absolute;left:27180;top:9322;width:3725;height:3728" coordorigin="27180,9322" coordsize="3725,3728" path="m27180,13050l30904,9322e" filled="f" stroked="t" strokeweight="0.475494pt" strokecolor="#DFFF7E">
              <v:path arrowok="t"/>
            </v:shape>
            <v:shape style="position:absolute;left:27180;top:9328;width:3725;height:3728" coordorigin="27180,9328" coordsize="3725,3728" path="m27180,13056l30904,9328e" filled="f" stroked="t" strokeweight="0.475494pt" strokecolor="#DFFF7E">
              <v:path arrowok="t"/>
            </v:shape>
            <v:shape style="position:absolute;left:27180;top:9334;width:3725;height:3728" coordorigin="27180,9334" coordsize="3725,3728" path="m27180,13062l30904,9334e" filled="f" stroked="t" strokeweight="0.475494pt" strokecolor="#DFFF7E">
              <v:path arrowok="t"/>
            </v:shape>
            <v:shape style="position:absolute;left:27180;top:9341;width:3725;height:3728" coordorigin="27180,9341" coordsize="3725,3728" path="m27180,13069l30904,9341e" filled="f" stroked="t" strokeweight="0.475494pt" strokecolor="#DFFF7E">
              <v:path arrowok="t"/>
            </v:shape>
            <v:shape style="position:absolute;left:27180;top:9347;width:3725;height:3728" coordorigin="27180,9347" coordsize="3725,3728" path="m27180,13075l30904,9347e" filled="f" stroked="t" strokeweight="0.475494pt" strokecolor="#DFFF7E">
              <v:path arrowok="t"/>
            </v:shape>
            <v:shape style="position:absolute;left:27180;top:9357;width:3725;height:3725" coordorigin="27180,9357" coordsize="3725,3725" path="m27180,13081l30904,9357e" filled="f" stroked="t" strokeweight="0.475494pt" strokecolor="#DFFF7E">
              <v:path arrowok="t"/>
            </v:shape>
            <v:shape style="position:absolute;left:27180;top:9363;width:3725;height:3725" coordorigin="27180,9363" coordsize="3725,3725" path="m27180,13088l30904,9363e" filled="f" stroked="t" strokeweight="0.475494pt" strokecolor="#DFFF7E">
              <v:path arrowok="t"/>
            </v:shape>
            <v:shape style="position:absolute;left:27180;top:9369;width:3725;height:3725" coordorigin="27180,9369" coordsize="3725,3725" path="m27180,13094l30904,9369e" filled="f" stroked="t" strokeweight="0.475494pt" strokecolor="#DFFF7E">
              <v:path arrowok="t"/>
            </v:shape>
            <v:shape style="position:absolute;left:27180;top:9376;width:3725;height:3725" coordorigin="27180,9376" coordsize="3725,3725" path="m27180,13100l30904,9376e" filled="f" stroked="t" strokeweight="0.475494pt" strokecolor="#DFFF7E">
              <v:path arrowok="t"/>
            </v:shape>
            <v:shape style="position:absolute;left:27180;top:9382;width:3725;height:3725" coordorigin="27180,9382" coordsize="3725,3725" path="m27180,13107l30904,9382e" filled="f" stroked="t" strokeweight="0.475494pt" strokecolor="#DFFF7E">
              <v:path arrowok="t"/>
            </v:shape>
            <v:shape style="position:absolute;left:27180;top:9388;width:3725;height:3728" coordorigin="27180,9388" coordsize="3725,3728" path="m27180,13116l30904,9388e" filled="f" stroked="t" strokeweight="0.475494pt" strokecolor="#DFFF7E">
              <v:path arrowok="t"/>
            </v:shape>
            <v:shape style="position:absolute;left:27180;top:9395;width:3725;height:3728" coordorigin="27180,9395" coordsize="3725,3728" path="m27180,13123l30904,9395e" filled="f" stroked="t" strokeweight="0.475494pt" strokecolor="#DFFF7E">
              <v:path arrowok="t"/>
            </v:shape>
            <v:shape style="position:absolute;left:27180;top:9401;width:3725;height:3728" coordorigin="27180,9401" coordsize="3725,3728" path="m27180,13129l30904,9401e" filled="f" stroked="t" strokeweight="0.475494pt" strokecolor="#DFFF7E">
              <v:path arrowok="t"/>
            </v:shape>
            <v:shape style="position:absolute;left:27180;top:9407;width:3725;height:3728" coordorigin="27180,9407" coordsize="3725,3728" path="m27180,13135l30904,9407e" filled="f" stroked="t" strokeweight="0.475494pt" strokecolor="#DFFF7E">
              <v:path arrowok="t"/>
            </v:shape>
            <v:shape style="position:absolute;left:27180;top:9414;width:3725;height:3728" coordorigin="27180,9414" coordsize="3725,3728" path="m27180,13142l30904,9414e" filled="f" stroked="t" strokeweight="0.475494pt" strokecolor="#DFFF7E">
              <v:path arrowok="t"/>
            </v:shape>
            <v:shape style="position:absolute;left:27180;top:9420;width:3725;height:3728" coordorigin="27180,9420" coordsize="3725,3728" path="m27180,13148l30904,9420e" filled="f" stroked="t" strokeweight="0.475494pt" strokecolor="#DFFF7E">
              <v:path arrowok="t"/>
            </v:shape>
            <v:shape style="position:absolute;left:27180;top:9426;width:3725;height:3728" coordorigin="27180,9426" coordsize="3725,3728" path="m27180,13154l30904,9426e" filled="f" stroked="t" strokeweight="0.475494pt" strokecolor="#DFFF7E">
              <v:path arrowok="t"/>
            </v:shape>
            <v:shape style="position:absolute;left:27180;top:9436;width:3725;height:3725" coordorigin="27180,9436" coordsize="3725,3725" path="m27180,13161l30904,9436e" filled="f" stroked="t" strokeweight="0.475494pt" strokecolor="#DFFF7E">
              <v:path arrowok="t"/>
            </v:shape>
            <v:shape style="position:absolute;left:27180;top:9442;width:3725;height:3725" coordorigin="27180,9442" coordsize="3725,3725" path="m27180,13167l30904,9442e" filled="f" stroked="t" strokeweight="0.475494pt" strokecolor="#DFFF7E">
              <v:path arrowok="t"/>
            </v:shape>
            <v:shape style="position:absolute;left:27180;top:9449;width:3725;height:3725" coordorigin="27180,9449" coordsize="3725,3725" path="m27180,13173l30904,9449e" filled="f" stroked="t" strokeweight="0.475494pt" strokecolor="#DFFF7E">
              <v:path arrowok="t"/>
            </v:shape>
            <v:shape style="position:absolute;left:27180;top:9455;width:3725;height:3725" coordorigin="27180,9455" coordsize="3725,3725" path="m27180,13180l30904,9455e" filled="f" stroked="t" strokeweight="0.475494pt" strokecolor="#DFFF7E">
              <v:path arrowok="t"/>
            </v:shape>
            <v:shape style="position:absolute;left:27180;top:9461;width:3725;height:3728" coordorigin="27180,9461" coordsize="3725,3728" path="m27180,13189l30904,9461e" filled="f" stroked="t" strokeweight="0.475494pt" strokecolor="#DFFF7E">
              <v:path arrowok="t"/>
            </v:shape>
            <v:shape style="position:absolute;left:27180;top:9468;width:3725;height:3728" coordorigin="27180,9468" coordsize="3725,3728" path="m27180,13195l30904,9468e" filled="f" stroked="t" strokeweight="0.475494pt" strokecolor="#DFFF7E">
              <v:path arrowok="t"/>
            </v:shape>
            <v:shape style="position:absolute;left:27180;top:9474;width:3725;height:3728" coordorigin="27180,9474" coordsize="3725,3728" path="m27180,13202l30904,9474e" filled="f" stroked="t" strokeweight="0.475494pt" strokecolor="#DFFF7E">
              <v:path arrowok="t"/>
            </v:shape>
            <v:shape style="position:absolute;left:27180;top:9480;width:3725;height:3728" coordorigin="27180,9480" coordsize="3725,3728" path="m27180,13208l30904,9480e" filled="f" stroked="t" strokeweight="0.475494pt" strokecolor="#DFFF7E">
              <v:path arrowok="t"/>
            </v:shape>
            <v:shape style="position:absolute;left:27180;top:9487;width:3725;height:3728" coordorigin="27180,9487" coordsize="3725,3728" path="m27180,13215l30904,9487e" filled="f" stroked="t" strokeweight="0.475494pt" strokecolor="#DFFF7E">
              <v:path arrowok="t"/>
            </v:shape>
            <v:shape style="position:absolute;left:27180;top:9493;width:3725;height:3728" coordorigin="27180,9493" coordsize="3725,3728" path="m27180,13221l30904,9493e" filled="f" stroked="t" strokeweight="0.475494pt" strokecolor="#DFFF7E">
              <v:path arrowok="t"/>
            </v:shape>
            <v:shape style="position:absolute;left:27180;top:9499;width:3725;height:3728" coordorigin="27180,9499" coordsize="3725,3728" path="m27180,13227l30904,9499e" filled="f" stroked="t" strokeweight="0.475494pt" strokecolor="#DFFF7E">
              <v:path arrowok="t"/>
            </v:shape>
            <v:shape style="position:absolute;left:27180;top:9509;width:3725;height:3725" coordorigin="27180,9509" coordsize="3725,3725" path="m27180,13234l30904,9509e" filled="f" stroked="t" strokeweight="0.475494pt" strokecolor="#DFFF7E">
              <v:path arrowok="t"/>
            </v:shape>
            <v:shape style="position:absolute;left:27180;top:9515;width:3725;height:3725" coordorigin="27180,9515" coordsize="3725,3725" path="m27180,13240l30904,9515e" filled="f" stroked="t" strokeweight="0.475494pt" strokecolor="#DFFF7E">
              <v:path arrowok="t"/>
            </v:shape>
            <v:shape style="position:absolute;left:27180;top:9522;width:3725;height:3725" coordorigin="27180,9522" coordsize="3725,3725" path="m27180,13246l30904,9522e" filled="f" stroked="t" strokeweight="0.475494pt" strokecolor="#DFFF7E">
              <v:path arrowok="t"/>
            </v:shape>
            <v:shape style="position:absolute;left:27180;top:9528;width:3725;height:3725" coordorigin="27180,9528" coordsize="3725,3725" path="m27180,13253l30904,9528e" filled="f" stroked="t" strokeweight="0.475494pt" strokecolor="#DFFF7E">
              <v:path arrowok="t"/>
            </v:shape>
            <v:shape style="position:absolute;left:27180;top:9534;width:3725;height:3725" coordorigin="27180,9534" coordsize="3725,3725" path="m27180,13259l30904,9534e" filled="f" stroked="t" strokeweight="0.475494pt" strokecolor="#DFFF7E">
              <v:path arrowok="t"/>
            </v:shape>
            <v:shape style="position:absolute;left:27180;top:9541;width:3725;height:3728" coordorigin="27180,9541" coordsize="3725,3728" path="m27180,13268l30904,9541e" filled="f" stroked="t" strokeweight="0.475494pt" strokecolor="#DFFF7E">
              <v:path arrowok="t"/>
            </v:shape>
            <v:shape style="position:absolute;left:27180;top:9547;width:3725;height:3728" coordorigin="27180,9547" coordsize="3725,3728" path="m27180,13275l30904,9547e" filled="f" stroked="t" strokeweight="0.475494pt" strokecolor="#DFFF7E">
              <v:path arrowok="t"/>
            </v:shape>
            <v:shape style="position:absolute;left:27180;top:9553;width:3725;height:3728" coordorigin="27180,9553" coordsize="3725,3728" path="m27180,13281l30904,9553e" filled="f" stroked="t" strokeweight="0.475494pt" strokecolor="#DFFF7E">
              <v:path arrowok="t"/>
            </v:shape>
            <v:shape style="position:absolute;left:27180;top:9560;width:3725;height:3728" coordorigin="27180,9560" coordsize="3725,3728" path="m27180,13287l30904,9560e" filled="f" stroked="t" strokeweight="0.475494pt" strokecolor="#DFFF7E">
              <v:path arrowok="t"/>
            </v:shape>
            <v:shape style="position:absolute;left:27180;top:9566;width:3725;height:3728" coordorigin="27180,9566" coordsize="3725,3728" path="m27180,13294l30904,9566e" filled="f" stroked="t" strokeweight="0.475494pt" strokecolor="#DFFF7E">
              <v:path arrowok="t"/>
            </v:shape>
            <v:shape style="position:absolute;left:27180;top:9572;width:3725;height:3728" coordorigin="27180,9572" coordsize="3725,3728" path="m27180,13300l30904,9572e" filled="f" stroked="t" strokeweight="0.475494pt" strokecolor="#DFFF7E">
              <v:path arrowok="t"/>
            </v:shape>
            <v:shape style="position:absolute;left:27180;top:9579;width:3725;height:3728" coordorigin="27180,9579" coordsize="3725,3728" path="m27180,13306l30904,9579e" filled="f" stroked="t" strokeweight="0.475494pt" strokecolor="#DFFF7E">
              <v:path arrowok="t"/>
            </v:shape>
            <v:shape style="position:absolute;left:27180;top:9588;width:3725;height:3725" coordorigin="27180,9588" coordsize="3725,3725" path="m27180,13313l30904,9588e" filled="f" stroked="t" strokeweight="0.475494pt" strokecolor="#DFFF7E">
              <v:path arrowok="t"/>
            </v:shape>
            <v:shape style="position:absolute;left:27180;top:9594;width:3725;height:3725" coordorigin="27180,9594" coordsize="3725,3725" path="m27180,13319l30904,9594e" filled="f" stroked="t" strokeweight="0.475494pt" strokecolor="#DFFF7E">
              <v:path arrowok="t"/>
            </v:shape>
            <v:shape style="position:absolute;left:27180;top:9601;width:3725;height:3725" coordorigin="27180,9601" coordsize="3725,3725" path="m27180,13325l30904,9601e" filled="f" stroked="t" strokeweight="0.475494pt" strokecolor="#DFFF7E">
              <v:path arrowok="t"/>
            </v:shape>
            <v:shape style="position:absolute;left:27180;top:9607;width:3725;height:3725" coordorigin="27180,9607" coordsize="3725,3725" path="m27180,13332l30904,9607e" filled="f" stroked="t" strokeweight="0.475494pt" strokecolor="#DFFF7E">
              <v:path arrowok="t"/>
            </v:shape>
            <v:shape style="position:absolute;left:27180;top:9613;width:3725;height:3728" coordorigin="27180,9613" coordsize="3725,3728" path="m27180,13341l30904,9613e" filled="f" stroked="t" strokeweight="0.475494pt" strokecolor="#DFFF7E">
              <v:path arrowok="t"/>
            </v:shape>
            <v:shape style="position:absolute;left:27180;top:9620;width:3725;height:3728" coordorigin="27180,9620" coordsize="3725,3728" path="m27180,13348l30904,9620e" filled="f" stroked="t" strokeweight="0.475494pt" strokecolor="#DFFF7E">
              <v:path arrowok="t"/>
            </v:shape>
            <v:shape style="position:absolute;left:27180;top:9626;width:3725;height:3728" coordorigin="27180,9626" coordsize="3725,3728" path="m27180,13354l30904,9626e" filled="f" stroked="t" strokeweight="0.475494pt" strokecolor="#DFFF7E">
              <v:path arrowok="t"/>
            </v:shape>
            <v:shape style="position:absolute;left:27180;top:9632;width:3725;height:3728" coordorigin="27180,9632" coordsize="3725,3728" path="m27180,13360l30904,9632e" filled="f" stroked="t" strokeweight="0.475494pt" strokecolor="#DFFF7E">
              <v:path arrowok="t"/>
            </v:shape>
            <v:shape style="position:absolute;left:27180;top:9639;width:3725;height:3728" coordorigin="27180,9639" coordsize="3725,3728" path="m27180,13367l30904,9639e" filled="f" stroked="t" strokeweight="0.475494pt" strokecolor="#DFFF7E">
              <v:path arrowok="t"/>
            </v:shape>
            <v:shape style="position:absolute;left:27180;top:9645;width:3725;height:3728" coordorigin="27180,9645" coordsize="3725,3728" path="m27180,13373l30904,9645e" filled="f" stroked="t" strokeweight="0.475494pt" strokecolor="#DFFF7E">
              <v:path arrowok="t"/>
            </v:shape>
            <v:shape style="position:absolute;left:27180;top:9651;width:3725;height:3728" coordorigin="27180,9651" coordsize="3725,3728" path="m27180,13379l30904,9651e" filled="f" stroked="t" strokeweight="0.475494pt" strokecolor="#DFFF7E">
              <v:path arrowok="t"/>
            </v:shape>
            <v:shape style="position:absolute;left:27180;top:9661;width:3725;height:3725" coordorigin="27180,9661" coordsize="3725,3725" path="m27180,13386l30904,9661e" filled="f" stroked="t" strokeweight="0.475494pt" strokecolor="#DFFF7E">
              <v:path arrowok="t"/>
            </v:shape>
            <v:shape style="position:absolute;left:27180;top:9667;width:3725;height:3725" coordorigin="27180,9667" coordsize="3725,3725" path="m27180,13392l30904,9667e" filled="f" stroked="t" strokeweight="0.475494pt" strokecolor="#DFFF7E">
              <v:path arrowok="t"/>
            </v:shape>
            <v:shape style="position:absolute;left:27180;top:9674;width:3725;height:3725" coordorigin="27180,9674" coordsize="3725,3725" path="m27180,13398l30904,9674e" filled="f" stroked="t" strokeweight="0.475494pt" strokecolor="#DFFF7E">
              <v:path arrowok="t"/>
            </v:shape>
            <v:shape style="position:absolute;left:27180;top:9680;width:3725;height:3725" coordorigin="27180,9680" coordsize="3725,3725" path="m27180,13405l30904,9680e" filled="f" stroked="t" strokeweight="0.475494pt" strokecolor="#DFFF7E">
              <v:path arrowok="t"/>
            </v:shape>
            <v:shape style="position:absolute;left:27180;top:9686;width:3725;height:3728" coordorigin="27180,9686" coordsize="3725,3728" path="m27180,13414l30904,9686e" filled="f" stroked="t" strokeweight="0.475494pt" strokecolor="#DFFF7E">
              <v:path arrowok="t"/>
            </v:shape>
            <v:shape style="position:absolute;left:27180;top:9693;width:3725;height:3728" coordorigin="27180,9693" coordsize="3725,3728" path="m27180,13421l30904,9693e" filled="f" stroked="t" strokeweight="0.475494pt" strokecolor="#DFFF7E">
              <v:path arrowok="t"/>
            </v:shape>
            <v:shape style="position:absolute;left:27180;top:9699;width:3725;height:3728" coordorigin="27180,9699" coordsize="3725,3728" path="m27180,13427l30904,9699e" filled="f" stroked="t" strokeweight="0.475494pt" strokecolor="#DFFF7E">
              <v:path arrowok="t"/>
            </v:shape>
            <v:shape style="position:absolute;left:27180;top:9705;width:3725;height:3728" coordorigin="27180,9705" coordsize="3725,3728" path="m27180,13433l30904,9705e" filled="f" stroked="t" strokeweight="0.475494pt" strokecolor="#DFFF7E">
              <v:path arrowok="t"/>
            </v:shape>
            <v:shape style="position:absolute;left:27180;top:9712;width:3725;height:3728" coordorigin="27180,9712" coordsize="3725,3728" path="m27180,13440l30904,9712e" filled="f" stroked="t" strokeweight="0.475494pt" strokecolor="#DFFF7E">
              <v:path arrowok="t"/>
            </v:shape>
            <v:shape style="position:absolute;left:27180;top:9718;width:3725;height:3728" coordorigin="27180,9718" coordsize="3725,3728" path="m27180,13446l30904,9718e" filled="f" stroked="t" strokeweight="0.475494pt" strokecolor="#DFFF7E">
              <v:path arrowok="t"/>
            </v:shape>
            <v:shape style="position:absolute;left:27180;top:9724;width:3725;height:3728" coordorigin="27180,9724" coordsize="3725,3728" path="m27180,13452l30904,9724e" filled="f" stroked="t" strokeweight="0.475494pt" strokecolor="#DFFF7E">
              <v:path arrowok="t"/>
            </v:shape>
            <v:shape style="position:absolute;left:27180;top:9734;width:3725;height:3725" coordorigin="27180,9734" coordsize="3725,3725" path="m27180,13459l30904,9734e" filled="f" stroked="t" strokeweight="0.475494pt" strokecolor="#DFFF7E">
              <v:path arrowok="t"/>
            </v:shape>
            <v:shape style="position:absolute;left:27180;top:9740;width:3725;height:3725" coordorigin="27180,9740" coordsize="3725,3725" path="m27180,13465l30904,9740e" filled="f" stroked="t" strokeweight="0.475494pt" strokecolor="#DFFF7E">
              <v:path arrowok="t"/>
            </v:shape>
            <v:shape style="position:absolute;left:27180;top:9747;width:3725;height:3725" coordorigin="27180,9747" coordsize="3725,3725" path="m27180,13471l30904,9747e" filled="f" stroked="t" strokeweight="0.475494pt" strokecolor="#DFFF7E">
              <v:path arrowok="t"/>
            </v:shape>
            <v:shape style="position:absolute;left:27180;top:9753;width:3725;height:3725" coordorigin="27180,9753" coordsize="3725,3725" path="m27180,13478l30904,9753e" filled="f" stroked="t" strokeweight="0.475494pt" strokecolor="#DFFF7E">
              <v:path arrowok="t"/>
            </v:shape>
            <v:shape style="position:absolute;left:27180;top:9759;width:3725;height:3725" coordorigin="27180,9759" coordsize="3725,3725" path="m27180,13484l30904,9759e" filled="f" stroked="t" strokeweight="0.475494pt" strokecolor="#DFFF7E">
              <v:path arrowok="t"/>
            </v:shape>
            <v:shape style="position:absolute;left:27180;top:9766;width:3725;height:3728" coordorigin="27180,9766" coordsize="3725,3728" path="m27180,13493l30904,9766e" filled="f" stroked="t" strokeweight="0.475494pt" strokecolor="#DFFF7E">
              <v:path arrowok="t"/>
            </v:shape>
            <v:shape style="position:absolute;left:27180;top:9772;width:3725;height:3728" coordorigin="27180,9772" coordsize="3725,3728" path="m27180,13500l30904,9772e" filled="f" stroked="t" strokeweight="0.475494pt" strokecolor="#DFFF7E">
              <v:path arrowok="t"/>
            </v:shape>
            <v:shape style="position:absolute;left:27180;top:9778;width:3725;height:3728" coordorigin="27180,9778" coordsize="3725,3728" path="m27180,13506l30904,9778e" filled="f" stroked="t" strokeweight="0.475494pt" strokecolor="#DFFF7E">
              <v:path arrowok="t"/>
            </v:shape>
            <v:shape style="position:absolute;left:27180;top:9785;width:3725;height:3728" coordorigin="27180,9785" coordsize="3725,3728" path="m27180,13512l30904,9785e" filled="f" stroked="t" strokeweight="0.475494pt" strokecolor="#DFFF7E">
              <v:path arrowok="t"/>
            </v:shape>
            <v:shape style="position:absolute;left:27180;top:9791;width:3725;height:3728" coordorigin="27180,9791" coordsize="3725,3728" path="m27180,13519l30904,9791e" filled="f" stroked="t" strokeweight="0.475494pt" strokecolor="#DFFF7E">
              <v:path arrowok="t"/>
            </v:shape>
            <v:shape style="position:absolute;left:27180;top:9797;width:3725;height:3728" coordorigin="27180,9797" coordsize="3725,3728" path="m27180,13525l30904,9797e" filled="f" stroked="t" strokeweight="0.475494pt" strokecolor="#DFFF7E">
              <v:path arrowok="t"/>
            </v:shape>
            <v:shape style="position:absolute;left:27180;top:9804;width:3725;height:3728" coordorigin="27180,9804" coordsize="3725,3728" path="m27180,13532l30904,9804e" filled="f" stroked="t" strokeweight="0.475494pt" strokecolor="#DFFF7E">
              <v:path arrowok="t"/>
            </v:shape>
            <v:shape style="position:absolute;left:27180;top:9813;width:3725;height:3725" coordorigin="27180,9813" coordsize="3725,3725" path="m27180,13538l30904,9813e" filled="f" stroked="t" strokeweight="0.475494pt" strokecolor="#DFFF7E">
              <v:path arrowok="t"/>
            </v:shape>
            <v:shape style="position:absolute;left:27180;top:9819;width:3725;height:3725" coordorigin="27180,9819" coordsize="3725,3725" path="m27180,13544l30904,9819e" filled="f" stroked="t" strokeweight="0.475494pt" strokecolor="#DFFF7E">
              <v:path arrowok="t"/>
            </v:shape>
            <v:shape style="position:absolute;left:27180;top:9826;width:3725;height:3725" coordorigin="27180,9826" coordsize="3725,3725" path="m27180,13551l30904,9826e" filled="f" stroked="t" strokeweight="0.475494pt" strokecolor="#DFFF7E">
              <v:path arrowok="t"/>
            </v:shape>
            <v:shape style="position:absolute;left:27180;top:9832;width:3725;height:3725" coordorigin="27180,9832" coordsize="3725,3725" path="m27180,13557l30904,9832e" filled="f" stroked="t" strokeweight="0.475494pt" strokecolor="#DFFF7E">
              <v:path arrowok="t"/>
            </v:shape>
            <v:shape style="position:absolute;left:27180;top:9839;width:3725;height:3728" coordorigin="27180,9839" coordsize="3725,3728" path="m27180,13566l30904,9839e" filled="f" stroked="t" strokeweight="0.475494pt" strokecolor="#DFFF7E">
              <v:path arrowok="t"/>
            </v:shape>
            <v:shape style="position:absolute;left:27180;top:9845;width:3725;height:3728" coordorigin="27180,9845" coordsize="3725,3728" path="m27180,13573l30904,9845e" filled="f" stroked="t" strokeweight="0.475494pt" strokecolor="#DFFF7E">
              <v:path arrowok="t"/>
            </v:shape>
            <v:shape style="position:absolute;left:27180;top:9851;width:3725;height:3728" coordorigin="27180,9851" coordsize="3725,3728" path="m27180,13579l30904,9851e" filled="f" stroked="t" strokeweight="0.475494pt" strokecolor="#DFFF7E">
              <v:path arrowok="t"/>
            </v:shape>
            <v:shape style="position:absolute;left:27180;top:9858;width:3725;height:3728" coordorigin="27180,9858" coordsize="3725,3728" path="m27180,13585l30904,9858e" filled="f" stroked="t" strokeweight="0.475494pt" strokecolor="#DFFF7E">
              <v:path arrowok="t"/>
            </v:shape>
            <v:shape style="position:absolute;left:27180;top:9864;width:3725;height:3728" coordorigin="27180,9864" coordsize="3725,3728" path="m27180,13592l30904,9864e" filled="f" stroked="t" strokeweight="0.475494pt" strokecolor="#DFFF7E">
              <v:path arrowok="t"/>
            </v:shape>
            <v:shape style="position:absolute;left:27180;top:9870;width:3725;height:3728" coordorigin="27180,9870" coordsize="3725,3728" path="m27180,13598l30904,9870e" filled="f" stroked="t" strokeweight="0.475494pt" strokecolor="#DFFF7E">
              <v:path arrowok="t"/>
            </v:shape>
            <v:shape style="position:absolute;left:27180;top:9877;width:3725;height:3728" coordorigin="27180,9877" coordsize="3725,3728" path="m27180,13604l30904,9877e" filled="f" stroked="t" strokeweight="0.475494pt" strokecolor="#DFFF7E">
              <v:path arrowok="t"/>
            </v:shape>
            <v:shape style="position:absolute;left:27180;top:9886;width:3725;height:3725" coordorigin="27180,9886" coordsize="3725,3725" path="m27180,13611l30904,9886e" filled="f" stroked="t" strokeweight="0.475494pt" strokecolor="#DFFF7E">
              <v:path arrowok="t"/>
            </v:shape>
            <v:shape style="position:absolute;left:27180;top:9892;width:3725;height:3725" coordorigin="27180,9892" coordsize="3725,3725" path="m27180,13617l30904,9892e" filled="f" stroked="t" strokeweight="0.475494pt" strokecolor="#DFFF7E">
              <v:path arrowok="t"/>
            </v:shape>
            <v:shape style="position:absolute;left:27180;top:9899;width:3725;height:3725" coordorigin="27180,9899" coordsize="3725,3725" path="m27180,13623l30904,9899e" filled="f" stroked="t" strokeweight="0.475494pt" strokecolor="#DFFF7E">
              <v:path arrowok="t"/>
            </v:shape>
            <v:shape style="position:absolute;left:27180;top:9905;width:3725;height:3725" coordorigin="27180,9905" coordsize="3725,3725" path="m27180,13630l30904,9905e" filled="f" stroked="t" strokeweight="0.475494pt" strokecolor="#DFFF7E">
              <v:path arrowok="t"/>
            </v:shape>
            <v:shape style="position:absolute;left:27180;top:9911;width:3725;height:3725" coordorigin="27180,9911" coordsize="3725,3725" path="m27180,13636l30904,9911e" filled="f" stroked="t" strokeweight="0.475494pt" strokecolor="#DFFF7E">
              <v:path arrowok="t"/>
            </v:shape>
            <v:shape style="position:absolute;left:27180;top:9918;width:3725;height:3728" coordorigin="27180,9918" coordsize="3725,3728" path="m27180,13646l30904,9918e" filled="f" stroked="t" strokeweight="0.475494pt" strokecolor="#DFFF7E">
              <v:path arrowok="t"/>
            </v:shape>
            <v:shape style="position:absolute;left:27180;top:9924;width:3725;height:3728" coordorigin="27180,9924" coordsize="3725,3728" path="m27180,13652l30904,9924e" filled="f" stroked="t" strokeweight="0.475494pt" strokecolor="#DFFF7E">
              <v:path arrowok="t"/>
            </v:shape>
            <v:shape style="position:absolute;left:27180;top:9930;width:3725;height:3728" coordorigin="27180,9930" coordsize="3725,3728" path="m27180,13658l30904,9930e" filled="f" stroked="t" strokeweight="0.475494pt" strokecolor="#DFFF7E">
              <v:path arrowok="t"/>
            </v:shape>
            <v:shape style="position:absolute;left:27180;top:9937;width:3725;height:3728" coordorigin="27180,9937" coordsize="3725,3728" path="m27180,13665l30904,9937e" filled="f" stroked="t" strokeweight="0.475494pt" strokecolor="#DFFF7E">
              <v:path arrowok="t"/>
            </v:shape>
            <v:shape style="position:absolute;left:27180;top:9943;width:3725;height:3728" coordorigin="27180,9943" coordsize="3725,3728" path="m27180,13671l30904,9943e" filled="f" stroked="t" strokeweight="0.475494pt" strokecolor="#DFFF7E">
              <v:path arrowok="t"/>
            </v:shape>
            <v:shape style="position:absolute;left:27180;top:9949;width:3725;height:3728" coordorigin="27180,9949" coordsize="3725,3728" path="m27180,13677l30904,9949e" filled="f" stroked="t" strokeweight="0.475494pt" strokecolor="#DFFF7E">
              <v:path arrowok="t"/>
            </v:shape>
            <v:shape style="position:absolute;left:27180;top:9956;width:3725;height:3728" coordorigin="27180,9956" coordsize="3725,3728" path="m27180,13684l30904,9956e" filled="f" stroked="t" strokeweight="0.475494pt" strokecolor="#DFFF7E">
              <v:path arrowok="t"/>
            </v:shape>
            <v:shape style="position:absolute;left:27180;top:9965;width:3725;height:3725" coordorigin="27180,9965" coordsize="3725,3725" path="m27180,13690l30904,9965e" filled="f" stroked="t" strokeweight="0.475494pt" strokecolor="#DFFF7E">
              <v:path arrowok="t"/>
            </v:shape>
            <v:shape style="position:absolute;left:27180;top:9972;width:3725;height:3725" coordorigin="27180,9972" coordsize="3725,3725" path="m27180,13696l30904,9972e" filled="f" stroked="t" strokeweight="0.475494pt" strokecolor="#DFFF7E">
              <v:path arrowok="t"/>
            </v:shape>
            <v:shape style="position:absolute;left:27180;top:9978;width:3725;height:3725" coordorigin="27180,9978" coordsize="3725,3725" path="m27180,13703l30904,9978e" filled="f" stroked="t" strokeweight="0.475494pt" strokecolor="#DFFF7E">
              <v:path arrowok="t"/>
            </v:shape>
            <v:shape style="position:absolute;left:27180;top:9984;width:3725;height:3725" coordorigin="27180,9984" coordsize="3725,3725" path="m27180,13709l30904,9984e" filled="f" stroked="t" strokeweight="0.475494pt" strokecolor="#DFFF7E">
              <v:path arrowok="t"/>
            </v:shape>
            <v:shape style="position:absolute;left:27180;top:9991;width:3725;height:3728" coordorigin="27180,9991" coordsize="3725,3728" path="m27180,13719l30904,9991e" filled="f" stroked="t" strokeweight="0.475494pt" strokecolor="#DFFF7E">
              <v:path arrowok="t"/>
            </v:shape>
            <v:shape style="position:absolute;left:27180;top:9997;width:3725;height:3728" coordorigin="27180,9997" coordsize="3725,3728" path="m27180,13725l30904,9997e" filled="f" stroked="t" strokeweight="0.475494pt" strokecolor="#DFFF7E">
              <v:path arrowok="t"/>
            </v:shape>
            <v:shape style="position:absolute;left:27180;top:10003;width:3725;height:3728" coordorigin="27180,10003" coordsize="3725,3728" path="m27180,13731l30904,10003e" filled="f" stroked="t" strokeweight="0.475494pt" strokecolor="#DFFF7E">
              <v:path arrowok="t"/>
            </v:shape>
            <v:shape style="position:absolute;left:27180;top:10010;width:3725;height:3728" coordorigin="27180,10010" coordsize="3725,3728" path="m27180,13738l30904,10010e" filled="f" stroked="t" strokeweight="0.475494pt" strokecolor="#DFFF7E">
              <v:path arrowok="t"/>
            </v:shape>
            <v:shape style="position:absolute;left:27180;top:10016;width:3725;height:3728" coordorigin="27180,10016" coordsize="3725,3728" path="m27180,13744l30904,10016e" filled="f" stroked="t" strokeweight="0.475494pt" strokecolor="#DFFF7E">
              <v:path arrowok="t"/>
            </v:shape>
            <v:shape style="position:absolute;left:27180;top:10022;width:3725;height:3728" coordorigin="27180,10022" coordsize="3725,3728" path="m27180,13750l30904,10022e" filled="f" stroked="t" strokeweight="0.475494pt" strokecolor="#DFFF7E">
              <v:path arrowok="t"/>
            </v:shape>
            <v:shape style="position:absolute;left:27180;top:10029;width:3725;height:3728" coordorigin="27180,10029" coordsize="3725,3728" path="m27180,13757l30904,10029e" filled="f" stroked="t" strokeweight="0.475494pt" strokecolor="#DFFF7E">
              <v:path arrowok="t"/>
            </v:shape>
            <v:shape style="position:absolute;left:27180;top:10038;width:3725;height:3725" coordorigin="27180,10038" coordsize="3725,3725" path="m27180,13763l30904,10038e" filled="f" stroked="t" strokeweight="0.475494pt" strokecolor="#DFFF7E">
              <v:path arrowok="t"/>
            </v:shape>
            <v:shape style="position:absolute;left:27180;top:10045;width:3725;height:3725" coordorigin="27180,10045" coordsize="3725,3725" path="m27180,13769l30904,10045e" filled="f" stroked="t" strokeweight="0.475494pt" strokecolor="#DFFF7E">
              <v:path arrowok="t"/>
            </v:shape>
            <v:shape style="position:absolute;left:27180;top:10051;width:3725;height:3725" coordorigin="27180,10051" coordsize="3725,3725" path="m27180,13776l30904,10051e" filled="f" stroked="t" strokeweight="0.475494pt" strokecolor="#DFFF7E">
              <v:path arrowok="t"/>
            </v:shape>
            <v:shape style="position:absolute;left:27180;top:10057;width:3725;height:3725" coordorigin="27180,10057" coordsize="3725,3725" path="m27180,13782l30904,10057e" filled="f" stroked="t" strokeweight="0.475494pt" strokecolor="#DFFF7E">
              <v:path arrowok="t"/>
            </v:shape>
            <v:shape style="position:absolute;left:27180;top:10064;width:3725;height:3728" coordorigin="27180,10064" coordsize="3725,3728" path="m27180,13791l30904,10064e" filled="f" stroked="t" strokeweight="0.475494pt" strokecolor="#DFFF7E">
              <v:path arrowok="t"/>
            </v:shape>
            <v:shape style="position:absolute;left:27180;top:10070;width:3725;height:3728" coordorigin="27180,10070" coordsize="3725,3728" path="m27180,13798l30904,10070e" filled="f" stroked="t" strokeweight="0.475494pt" strokecolor="#DFFF7E">
              <v:path arrowok="t"/>
            </v:shape>
            <v:shape style="position:absolute;left:27180;top:10076;width:3725;height:3728" coordorigin="27180,10076" coordsize="3725,3728" path="m27180,13804l30904,10076e" filled="f" stroked="t" strokeweight="0.475494pt" strokecolor="#DFFF7E">
              <v:path arrowok="t"/>
            </v:shape>
            <v:shape style="position:absolute;left:27180;top:10083;width:3725;height:3728" coordorigin="27180,10083" coordsize="3725,3728" path="m27180,13810l30904,10083e" filled="f" stroked="t" strokeweight="0.475494pt" strokecolor="#DFFF7E">
              <v:path arrowok="t"/>
            </v:shape>
            <v:shape style="position:absolute;left:27180;top:10089;width:3725;height:3728" coordorigin="27180,10089" coordsize="3725,3728" path="m27180,13817l30904,10089e" filled="f" stroked="t" strokeweight="0.475494pt" strokecolor="#DFFF7E">
              <v:path arrowok="t"/>
            </v:shape>
            <v:shape style="position:absolute;left:27180;top:10095;width:3725;height:3728" coordorigin="27180,10095" coordsize="3725,3728" path="m27180,13823l30904,10095e" filled="f" stroked="t" strokeweight="0.475494pt" strokecolor="#DFFF7E">
              <v:path arrowok="t"/>
            </v:shape>
            <v:shape style="position:absolute;left:27180;top:10102;width:3725;height:3728" coordorigin="27180,10102" coordsize="3725,3728" path="m27180,13829l30904,10102e" filled="f" stroked="t" strokeweight="0.475494pt" strokecolor="#DFFF7E">
              <v:path arrowok="t"/>
            </v:shape>
            <v:shape style="position:absolute;left:27180;top:10111;width:3725;height:3725" coordorigin="27180,10111" coordsize="3725,3725" path="m27180,13836l30904,10111e" filled="f" stroked="t" strokeweight="0.475494pt" strokecolor="#DFFF7E">
              <v:path arrowok="t"/>
            </v:shape>
            <v:shape style="position:absolute;left:27180;top:10117;width:3725;height:3725" coordorigin="27180,10117" coordsize="3725,3725" path="m27180,13842l30904,10117e" filled="f" stroked="t" strokeweight="0.475494pt" strokecolor="#DFFF7E">
              <v:path arrowok="t"/>
            </v:shape>
            <v:shape style="position:absolute;left:27180;top:10124;width:3725;height:3725" coordorigin="27180,10124" coordsize="3725,3725" path="m27180,13849l30904,10124e" filled="f" stroked="t" strokeweight="0.475494pt" strokecolor="#DFFF7E">
              <v:path arrowok="t"/>
            </v:shape>
            <v:shape style="position:absolute;left:27180;top:10130;width:3725;height:3725" coordorigin="27180,10130" coordsize="3725,3725" path="m27180,13855l30904,10130e" filled="f" stroked="t" strokeweight="0.475494pt" strokecolor="#DFFF7E">
              <v:path arrowok="t"/>
            </v:shape>
            <v:shape style="position:absolute;left:27180;top:10136;width:3725;height:3725" coordorigin="27180,10136" coordsize="3725,3725" path="m27180,13861l30904,10136e" filled="f" stroked="t" strokeweight="0.475494pt" strokecolor="#DFFF7E">
              <v:path arrowok="t"/>
            </v:shape>
            <v:shape style="position:absolute;left:27180;top:10143;width:3725;height:3728" coordorigin="27180,10143" coordsize="3725,3728" path="m27180,13871l30904,10143e" filled="f" stroked="t" strokeweight="0.475494pt" strokecolor="#DFFF7E">
              <v:path arrowok="t"/>
            </v:shape>
            <v:shape style="position:absolute;left:27180;top:10149;width:3725;height:3728" coordorigin="27180,10149" coordsize="3725,3728" path="m27180,13877l30904,10149e" filled="f" stroked="t" strokeweight="0.475494pt" strokecolor="#DFFF7E">
              <v:path arrowok="t"/>
            </v:shape>
            <v:shape style="position:absolute;left:27180;top:10156;width:3725;height:3728" coordorigin="27180,10156" coordsize="3725,3728" path="m27180,13883l30904,10156e" filled="f" stroked="t" strokeweight="0.475494pt" strokecolor="#DFFF7E">
              <v:path arrowok="t"/>
            </v:shape>
            <v:shape style="position:absolute;left:27180;top:10162;width:3725;height:3728" coordorigin="27180,10162" coordsize="3725,3728" path="m27180,13890l30904,10162e" filled="f" stroked="t" strokeweight="0.475494pt" strokecolor="#DFFF7E">
              <v:path arrowok="t"/>
            </v:shape>
            <v:shape style="position:absolute;left:27180;top:10168;width:3725;height:3728" coordorigin="27180,10168" coordsize="3725,3728" path="m27180,13896l30904,10168e" filled="f" stroked="t" strokeweight="0.475494pt" strokecolor="#DFFF7E">
              <v:path arrowok="t"/>
            </v:shape>
            <v:shape style="position:absolute;left:27180;top:10175;width:3725;height:3728" coordorigin="27180,10175" coordsize="3725,3728" path="m27180,13902l30904,10175e" filled="f" stroked="t" strokeweight="0.475494pt" strokecolor="#DFFF7E">
              <v:path arrowok="t"/>
            </v:shape>
            <v:shape style="position:absolute;left:27180;top:10181;width:3725;height:3728" coordorigin="27180,10181" coordsize="3725,3728" path="m27180,13909l30904,10181e" filled="f" stroked="t" strokeweight="0.475494pt" strokecolor="#DFFF7E">
              <v:path arrowok="t"/>
            </v:shape>
            <v:shape style="position:absolute;left:27180;top:10190;width:3725;height:3725" coordorigin="27180,10190" coordsize="3725,3725" path="m27180,13915l30904,10190e" filled="f" stroked="t" strokeweight="0.475494pt" strokecolor="#DFFF7E">
              <v:path arrowok="t"/>
            </v:shape>
            <v:shape style="position:absolute;left:27180;top:10197;width:3725;height:3725" coordorigin="27180,10197" coordsize="3725,3725" path="m27180,13921l30904,10197e" filled="f" stroked="t" strokeweight="0.475494pt" strokecolor="#DFFF7E">
              <v:path arrowok="t"/>
            </v:shape>
            <v:shape style="position:absolute;left:27180;top:10203;width:3725;height:3725" coordorigin="27180,10203" coordsize="3725,3725" path="m27180,13928l30904,10203e" filled="f" stroked="t" strokeweight="0.475494pt" strokecolor="#DFFF7E">
              <v:path arrowok="t"/>
            </v:shape>
            <v:shape style="position:absolute;left:27180;top:10209;width:3725;height:3725" coordorigin="27180,10209" coordsize="3725,3725" path="m27180,13934l30904,10209e" filled="f" stroked="t" strokeweight="0.475494pt" strokecolor="#DFFF7E">
              <v:path arrowok="t"/>
            </v:shape>
            <v:shape style="position:absolute;left:27180;top:10216;width:3725;height:3728" coordorigin="27180,10216" coordsize="3725,3728" path="m27180,13944l30904,10216e" filled="f" stroked="t" strokeweight="0.475494pt" strokecolor="#DFFF7E">
              <v:path arrowok="t"/>
            </v:shape>
            <v:shape style="position:absolute;left:27180;top:10222;width:3725;height:3728" coordorigin="27180,10222" coordsize="3725,3728" path="m27180,13950l30904,10222e" filled="f" stroked="t" strokeweight="0.475494pt" strokecolor="#DFFF7E">
              <v:path arrowok="t"/>
            </v:shape>
            <v:shape style="position:absolute;left:27180;top:10228;width:3725;height:3728" coordorigin="27180,10228" coordsize="3725,3728" path="m27180,13956l30904,10228e" filled="f" stroked="t" strokeweight="0.475494pt" strokecolor="#DFFF7E">
              <v:path arrowok="t"/>
            </v:shape>
            <v:shape style="position:absolute;left:27180;top:10235;width:3725;height:3728" coordorigin="27180,10235" coordsize="3725,3728" path="m27180,13963l30904,10235e" filled="f" stroked="t" strokeweight="0.475494pt" strokecolor="#DFFF7E">
              <v:path arrowok="t"/>
            </v:shape>
            <v:shape style="position:absolute;left:27180;top:10241;width:3725;height:3728" coordorigin="27180,10241" coordsize="3725,3728" path="m27180,13969l30904,10241e" filled="f" stroked="t" strokeweight="0.475494pt" strokecolor="#DFFF7E">
              <v:path arrowok="t"/>
            </v:shape>
            <v:shape style="position:absolute;left:27180;top:10247;width:3725;height:3728" coordorigin="27180,10247" coordsize="3725,3728" path="m27180,13975l30904,10247e" filled="f" stroked="t" strokeweight="0.475494pt" strokecolor="#DFFF7E">
              <v:path arrowok="t"/>
            </v:shape>
            <v:shape style="position:absolute;left:27180;top:10254;width:3725;height:3728" coordorigin="27180,10254" coordsize="3725,3728" path="m27180,13982l30904,10254e" filled="f" stroked="t" strokeweight="0.475494pt" strokecolor="#DFFF7E">
              <v:path arrowok="t"/>
            </v:shape>
            <v:shape style="position:absolute;left:27180;top:10263;width:3725;height:3725" coordorigin="27180,10263" coordsize="3725,3725" path="m27180,13988l30904,10263e" filled="f" stroked="t" strokeweight="0.475494pt" strokecolor="#DFFF7E">
              <v:path arrowok="t"/>
            </v:shape>
            <v:shape style="position:absolute;left:27180;top:10270;width:3725;height:3725" coordorigin="27180,10270" coordsize="3725,3725" path="m27180,13994l30904,10270e" filled="f" stroked="t" strokeweight="0.475494pt" strokecolor="#DFFF7E">
              <v:path arrowok="t"/>
            </v:shape>
            <v:shape style="position:absolute;left:27180;top:10276;width:3725;height:3725" coordorigin="27180,10276" coordsize="3725,3725" path="m27180,14001l30904,10276e" filled="f" stroked="t" strokeweight="0.475494pt" strokecolor="#DFFF7E">
              <v:path arrowok="t"/>
            </v:shape>
            <v:shape style="position:absolute;left:27180;top:10282;width:3725;height:3725" coordorigin="27180,10282" coordsize="3725,3725" path="m27180,14007l30904,10282e" filled="f" stroked="t" strokeweight="0.475494pt" strokecolor="#DFFF7E">
              <v:path arrowok="t"/>
            </v:shape>
            <v:shape style="position:absolute;left:27180;top:10289;width:3725;height:3725" coordorigin="27180,10289" coordsize="3725,3725" path="m27180,14013l30904,10289e" filled="f" stroked="t" strokeweight="0.475494pt" strokecolor="#DFFF7E">
              <v:path arrowok="t"/>
            </v:shape>
            <v:shape style="position:absolute;left:27180;top:10295;width:3725;height:3728" coordorigin="27180,10295" coordsize="3725,3728" path="m27180,14023l30904,10295e" filled="f" stroked="t" strokeweight="0.475494pt" strokecolor="#DFFF7E">
              <v:path arrowok="t"/>
            </v:shape>
            <v:shape style="position:absolute;left:27180;top:10301;width:3725;height:3728" coordorigin="27180,10301" coordsize="3725,3728" path="m27180,14029l30904,10301e" filled="f" stroked="t" strokeweight="0.475494pt" strokecolor="#DFFF7E">
              <v:path arrowok="t"/>
            </v:shape>
            <v:shape style="position:absolute;left:27180;top:10308;width:3725;height:3728" coordorigin="27180,10308" coordsize="3725,3728" path="m27180,14036l30904,10308e" filled="f" stroked="t" strokeweight="0.475494pt" strokecolor="#DFFF7E">
              <v:path arrowok="t"/>
            </v:shape>
            <v:shape style="position:absolute;left:27180;top:10314;width:3725;height:3728" coordorigin="27180,10314" coordsize="3725,3728" path="m27180,14042l30904,10314e" filled="f" stroked="t" strokeweight="0.475494pt" strokecolor="#DFFF7E">
              <v:path arrowok="t"/>
            </v:shape>
            <v:shape style="position:absolute;left:27180;top:10320;width:3725;height:3728" coordorigin="27180,10320" coordsize="3725,3728" path="m27180,14048l30904,10320e" filled="f" stroked="t" strokeweight="0.475494pt" strokecolor="#DFFF7E">
              <v:path arrowok="t"/>
            </v:shape>
            <v:shape style="position:absolute;left:27180;top:10327;width:3725;height:3728" coordorigin="27180,10327" coordsize="3725,3728" path="m27180,14055l30904,10327e" filled="f" stroked="t" strokeweight="0.475494pt" strokecolor="#DFFF7E">
              <v:path arrowok="t"/>
            </v:shape>
            <v:shape style="position:absolute;left:27180;top:10333;width:3725;height:3728" coordorigin="27180,10333" coordsize="3725,3728" path="m27180,14061l30904,10333e" filled="f" stroked="t" strokeweight="0.475494pt" strokecolor="#DFFF7E">
              <v:path arrowok="t"/>
            </v:shape>
            <v:shape style="position:absolute;left:27180;top:10343;width:3725;height:3725" coordorigin="27180,10343" coordsize="3725,3725" path="m27180,14067l30904,10343e" filled="f" stroked="t" strokeweight="0.475494pt" strokecolor="#DFFF7E">
              <v:path arrowok="t"/>
            </v:shape>
            <v:shape style="position:absolute;left:27180;top:10349;width:3725;height:3725" coordorigin="27180,10349" coordsize="3725,3725" path="m27180,14074l30904,10349e" filled="f" stroked="t" strokeweight="0.475494pt" strokecolor="#DFFF7E">
              <v:path arrowok="t"/>
            </v:shape>
            <v:shape style="position:absolute;left:27180;top:10355;width:3725;height:3725" coordorigin="27180,10355" coordsize="3725,3725" path="m27180,14080l30904,10355e" filled="f" stroked="t" strokeweight="0.475494pt" strokecolor="#DFFF7E">
              <v:path arrowok="t"/>
            </v:shape>
            <v:shape style="position:absolute;left:27180;top:10362;width:3725;height:3725" coordorigin="27180,10362" coordsize="3725,3725" path="m27180,14086l30904,10362e" filled="f" stroked="t" strokeweight="0.475494pt" strokecolor="#DFFF7E">
              <v:path arrowok="t"/>
            </v:shape>
            <v:shape style="position:absolute;left:27180;top:10368;width:3725;height:3728" coordorigin="27180,10368" coordsize="3725,3728" path="m27180,14096l30904,10368e" filled="f" stroked="t" strokeweight="0.475494pt" strokecolor="#DFFF7E">
              <v:path arrowok="t"/>
            </v:shape>
            <v:shape style="position:absolute;left:27180;top:10374;width:3725;height:3728" coordorigin="27180,10374" coordsize="3725,3728" path="m27180,14102l30904,10374e" filled="f" stroked="t" strokeweight="0.475494pt" strokecolor="#DFFF7E">
              <v:path arrowok="t"/>
            </v:shape>
            <v:shape style="position:absolute;left:27180;top:10381;width:3725;height:3728" coordorigin="27180,10381" coordsize="3725,3728" path="m27180,14108l30904,10381e" filled="f" stroked="t" strokeweight="0.475494pt" strokecolor="#DFFF7E">
              <v:path arrowok="t"/>
            </v:shape>
            <v:shape style="position:absolute;left:27180;top:10387;width:3725;height:3728" coordorigin="27180,10387" coordsize="3725,3728" path="m27180,14115l30904,10387e" filled="f" stroked="t" strokeweight="0.475494pt" strokecolor="#DFFF7E">
              <v:path arrowok="t"/>
            </v:shape>
            <v:shape style="position:absolute;left:27180;top:10393;width:3725;height:3728" coordorigin="27180,10393" coordsize="3725,3728" path="m27180,14121l30904,10393e" filled="f" stroked="t" strokeweight="0.475494pt" strokecolor="#DFFF7E">
              <v:path arrowok="t"/>
            </v:shape>
            <v:shape style="position:absolute;left:27180;top:10400;width:3725;height:3728" coordorigin="27180,10400" coordsize="3725,3728" path="m27180,14127l30904,10400e" filled="f" stroked="t" strokeweight="0.475494pt" strokecolor="#DFFF7E">
              <v:path arrowok="t"/>
            </v:shape>
            <v:shape style="position:absolute;left:27180;top:10406;width:3725;height:3728" coordorigin="27180,10406" coordsize="3725,3728" path="m27180,14134l30904,10406e" filled="f" stroked="t" strokeweight="0.475494pt" strokecolor="#DFFF7E">
              <v:path arrowok="t"/>
            </v:shape>
            <v:shape style="position:absolute;left:27180;top:10415;width:3725;height:3725" coordorigin="27180,10415" coordsize="3725,3725" path="m27180,14140l30904,10415e" filled="f" stroked="t" strokeweight="0.475494pt" strokecolor="#DFFF7E">
              <v:path arrowok="t"/>
            </v:shape>
            <v:shape style="position:absolute;left:27180;top:10422;width:3725;height:3725" coordorigin="27180,10422" coordsize="3725,3725" path="m27180,14146l30904,10422e" filled="f" stroked="t" strokeweight="0.475494pt" strokecolor="#DFFF7E">
              <v:path arrowok="t"/>
            </v:shape>
            <v:shape style="position:absolute;left:27180;top:10428;width:3725;height:3725" coordorigin="27180,10428" coordsize="3725,3725" path="m27180,14153l30904,10428e" filled="f" stroked="t" strokeweight="0.475494pt" strokecolor="#DFFF7E">
              <v:path arrowok="t"/>
            </v:shape>
            <v:shape style="position:absolute;left:27180;top:10434;width:3725;height:3725" coordorigin="27180,10434" coordsize="3725,3725" path="m27180,14159l30904,10434e" filled="f" stroked="t" strokeweight="0.475494pt" strokecolor="#DFFF7E">
              <v:path arrowok="t"/>
            </v:shape>
            <v:shape style="position:absolute;left:27180;top:10441;width:3725;height:3728" coordorigin="27180,10441" coordsize="3725,3728" path="m27180,14169l30904,10441e" filled="f" stroked="t" strokeweight="0.475494pt" strokecolor="#DFFF7E">
              <v:path arrowok="t"/>
            </v:shape>
            <v:shape style="position:absolute;left:27180;top:10447;width:3725;height:3728" coordorigin="27180,10447" coordsize="3725,3728" path="m27180,14175l30904,10447e" filled="f" stroked="t" strokeweight="0.475494pt" strokecolor="#DFFF7E">
              <v:path arrowok="t"/>
            </v:shape>
            <v:shape style="position:absolute;left:27180;top:10453;width:3725;height:3728" coordorigin="27180,10453" coordsize="3725,3728" path="m27180,14181l30904,10453e" filled="f" stroked="t" strokeweight="0.475494pt" strokecolor="#DFFF7E">
              <v:path arrowok="t"/>
            </v:shape>
            <v:shape style="position:absolute;left:27180;top:10460;width:3725;height:3728" coordorigin="27180,10460" coordsize="3725,3728" path="m27180,14188l30904,10460e" filled="f" stroked="t" strokeweight="0.475494pt" strokecolor="#DFFF7E">
              <v:path arrowok="t"/>
            </v:shape>
            <v:shape style="position:absolute;left:27180;top:10466;width:3725;height:3728" coordorigin="27180,10466" coordsize="3725,3728" path="m27180,14194l30904,10466e" filled="f" stroked="t" strokeweight="0.475494pt" strokecolor="#DFFF7E">
              <v:path arrowok="t"/>
            </v:shape>
            <v:shape style="position:absolute;left:27180;top:10472;width:3725;height:3728" coordorigin="27180,10472" coordsize="3725,3728" path="m27180,14200l30904,10472e" filled="f" stroked="t" strokeweight="0.475494pt" strokecolor="#DFFF7E">
              <v:path arrowok="t"/>
            </v:shape>
            <v:shape style="position:absolute;left:27180;top:10479;width:3725;height:3728" coordorigin="27180,10479" coordsize="3725,3728" path="m27180,14207l30904,10479e" filled="f" stroked="t" strokeweight="0.475494pt" strokecolor="#DFFF7E">
              <v:path arrowok="t"/>
            </v:shape>
            <v:shape style="position:absolute;left:27180;top:10488;width:3725;height:3725" coordorigin="27180,10488" coordsize="3725,3725" path="m27180,14213l30904,10488e" filled="f" stroked="t" strokeweight="0.475494pt" strokecolor="#DFFF7E">
              <v:path arrowok="t"/>
            </v:shape>
            <v:shape style="position:absolute;left:27180;top:10495;width:3725;height:3725" coordorigin="27180,10495" coordsize="3725,3725" path="m27180,14219l30904,10495e" filled="f" stroked="t" strokeweight="0.475494pt" strokecolor="#DFFF7E">
              <v:path arrowok="t"/>
            </v:shape>
            <v:shape style="position:absolute;left:27180;top:10501;width:3725;height:3725" coordorigin="27180,10501" coordsize="3725,3725" path="m27180,14226l30904,10501e" filled="f" stroked="t" strokeweight="0.475494pt" strokecolor="#DFFF7E">
              <v:path arrowok="t"/>
            </v:shape>
            <v:shape style="position:absolute;left:27180;top:10507;width:3725;height:3725" coordorigin="27180,10507" coordsize="3725,3725" path="m27180,14232l30904,10507e" filled="f" stroked="t" strokeweight="0.475494pt" strokecolor="#DFFF7E">
              <v:path arrowok="t"/>
            </v:shape>
            <v:shape style="position:absolute;left:27180;top:10514;width:3725;height:3725" coordorigin="27180,10514" coordsize="3725,3725" path="m27180,14238l30904,10514e" filled="f" stroked="t" strokeweight="0.475494pt" strokecolor="#DFFF7E">
              <v:path arrowok="t"/>
            </v:shape>
            <v:shape style="position:absolute;left:27180;top:10520;width:3725;height:3728" coordorigin="27180,10520" coordsize="3725,3728" path="m27180,14248l30904,10520e" filled="f" stroked="t" strokeweight="0.475494pt" strokecolor="#DFFF7E">
              <v:path arrowok="t"/>
            </v:shape>
            <v:shape style="position:absolute;left:27180;top:10526;width:3725;height:3728" coordorigin="27180,10526" coordsize="3725,3728" path="m27180,14254l30904,10526e" filled="f" stroked="t" strokeweight="0.475494pt" strokecolor="#DFFF7E">
              <v:path arrowok="t"/>
            </v:shape>
            <v:shape style="position:absolute;left:27180;top:10533;width:3725;height:3728" coordorigin="27180,10533" coordsize="3725,3728" path="m27180,14261l30904,10533e" filled="f" stroked="t" strokeweight="0.475494pt" strokecolor="#DFFF7E">
              <v:path arrowok="t"/>
            </v:shape>
            <v:shape style="position:absolute;left:27180;top:10539;width:3725;height:3728" coordorigin="27180,10539" coordsize="3725,3728" path="m27180,14267l30904,10539e" filled="f" stroked="t" strokeweight="0.475494pt" strokecolor="#DFFF7E">
              <v:path arrowok="t"/>
            </v:shape>
            <v:shape style="position:absolute;left:27180;top:10545;width:3725;height:3728" coordorigin="27180,10545" coordsize="3725,3728" path="m27180,14273l30904,10545e" filled="f" stroked="t" strokeweight="0.475494pt" strokecolor="#DFFF7E">
              <v:path arrowok="t"/>
            </v:shape>
            <v:shape style="position:absolute;left:27180;top:10552;width:3725;height:3728" coordorigin="27180,10552" coordsize="3725,3728" path="m27180,14280l30904,10552e" filled="f" stroked="t" strokeweight="0.475494pt" strokecolor="#DFFF7E">
              <v:path arrowok="t"/>
            </v:shape>
            <v:shape style="position:absolute;left:27180;top:10558;width:3725;height:3728" coordorigin="27180,10558" coordsize="3725,3728" path="m27180,14286l30904,10558e" filled="f" stroked="t" strokeweight="0.475494pt" strokecolor="#DFFF7E">
              <v:path arrowok="t"/>
            </v:shape>
            <v:shape style="position:absolute;left:27180;top:10568;width:3725;height:3725" coordorigin="27180,10568" coordsize="3725,3725" path="m27180,14292l30904,10568e" filled="f" stroked="t" strokeweight="0.475494pt" strokecolor="#DFFF7E">
              <v:path arrowok="t"/>
            </v:shape>
            <v:shape style="position:absolute;left:27180;top:10574;width:3725;height:3725" coordorigin="27180,10574" coordsize="3725,3725" path="m27180,14299l30904,10574e" filled="f" stroked="t" strokeweight="0.475494pt" strokecolor="#DFFF7E">
              <v:path arrowok="t"/>
            </v:shape>
            <v:shape style="position:absolute;left:27180;top:10580;width:3725;height:3725" coordorigin="27180,10580" coordsize="3725,3725" path="m27180,14305l30904,10580e" filled="f" stroked="t" strokeweight="0.475494pt" strokecolor="#DFFF7E">
              <v:path arrowok="t"/>
            </v:shape>
            <v:shape style="position:absolute;left:27180;top:10587;width:3725;height:3725" coordorigin="27180,10587" coordsize="3725,3725" path="m27180,14311l30904,10587e" filled="f" stroked="t" strokeweight="0.475494pt" strokecolor="#DFFF7E">
              <v:path arrowok="t"/>
            </v:shape>
            <v:shape style="position:absolute;left:27180;top:10593;width:3725;height:3728" coordorigin="27180,10593" coordsize="3725,3728" path="m27180,14321l30904,10593e" filled="f" stroked="t" strokeweight="0.475494pt" strokecolor="#DFFF7E">
              <v:path arrowok="t"/>
            </v:shape>
            <v:shape style="position:absolute;left:27180;top:10599;width:3725;height:3728" coordorigin="27180,10599" coordsize="3725,3728" path="m27180,14327l30904,10599e" filled="f" stroked="t" strokeweight="0.475494pt" strokecolor="#DFFF7E">
              <v:path arrowok="t"/>
            </v:shape>
            <v:shape style="position:absolute;left:27180;top:10606;width:3725;height:3728" coordorigin="27180,10606" coordsize="3725,3728" path="m27180,14334l30904,10606e" filled="f" stroked="t" strokeweight="0.475494pt" strokecolor="#DFFF7E">
              <v:path arrowok="t"/>
            </v:shape>
            <v:shape style="position:absolute;left:27180;top:10612;width:3725;height:3728" coordorigin="27180,10612" coordsize="3725,3728" path="m27180,14340l30904,10612e" filled="f" stroked="t" strokeweight="0.475494pt" strokecolor="#DFFF7E">
              <v:path arrowok="t"/>
            </v:shape>
            <v:shape style="position:absolute;left:27180;top:10618;width:3725;height:3728" coordorigin="27180,10618" coordsize="3725,3728" path="m27180,14346l30904,10618e" filled="f" stroked="t" strokeweight="0.475494pt" strokecolor="#DFFF7E">
              <v:path arrowok="t"/>
            </v:shape>
            <v:shape style="position:absolute;left:27180;top:10625;width:3725;height:3728" coordorigin="27180,10625" coordsize="3725,3728" path="m27180,14353l30904,10625e" filled="f" stroked="t" strokeweight="0.475494pt" strokecolor="#DFFF7E">
              <v:path arrowok="t"/>
            </v:shape>
            <v:shape style="position:absolute;left:27180;top:10631;width:3725;height:3728" coordorigin="27180,10631" coordsize="3725,3728" path="m27180,14359l30904,10631e" filled="f" stroked="t" strokeweight="0.475494pt" strokecolor="#DFFF7E">
              <v:path arrowok="t"/>
            </v:shape>
            <v:shape style="position:absolute;left:27180;top:10641;width:3725;height:3725" coordorigin="27180,10641" coordsize="3725,3725" path="m27180,14365l30904,10641e" filled="f" stroked="t" strokeweight="0.475494pt" strokecolor="#DFFF7E">
              <v:path arrowok="t"/>
            </v:shape>
            <v:shape style="position:absolute;left:27180;top:10647;width:3725;height:3725" coordorigin="27180,10647" coordsize="3725,3725" path="m27180,14372l30904,10647e" filled="f" stroked="t" strokeweight="0.475494pt" strokecolor="#DFFF7E">
              <v:path arrowok="t"/>
            </v:shape>
            <v:shape style="position:absolute;left:27180;top:10653;width:3725;height:3725" coordorigin="27180,10653" coordsize="3725,3725" path="m27180,14378l30904,10653e" filled="f" stroked="t" strokeweight="0.475494pt" strokecolor="#DFFF7E">
              <v:path arrowok="t"/>
            </v:shape>
            <v:shape style="position:absolute;left:27180;top:10660;width:3725;height:3725" coordorigin="27180,10660" coordsize="3725,3725" path="m27180,14384l30904,10660e" filled="f" stroked="t" strokeweight="0.475494pt" strokecolor="#DFFF7E">
              <v:path arrowok="t"/>
            </v:shape>
            <v:shape style="position:absolute;left:27180;top:10666;width:3725;height:3725" coordorigin="27180,10666" coordsize="3725,3725" path="m27180,14391l30904,10666e" filled="f" stroked="t" strokeweight="0.475494pt" strokecolor="#DFFF7E">
              <v:path arrowok="t"/>
            </v:shape>
            <v:shape style="position:absolute;left:27180;top:10672;width:3725;height:3728" coordorigin="27180,10672" coordsize="3725,3728" path="m27180,14400l30904,10672e" filled="f" stroked="t" strokeweight="0.475494pt" strokecolor="#DFFF7E">
              <v:path arrowok="t"/>
            </v:shape>
            <v:shape style="position:absolute;left:27180;top:10679;width:3725;height:3728" coordorigin="27180,10679" coordsize="3725,3728" path="m27180,14406l30904,10679e" filled="f" stroked="t" strokeweight="0.475494pt" strokecolor="#DFFF7E">
              <v:path arrowok="t"/>
            </v:shape>
            <v:shape style="position:absolute;left:27180;top:10685;width:3725;height:3728" coordorigin="27180,10685" coordsize="3725,3728" path="m27180,14413l30904,10685e" filled="f" stroked="t" strokeweight="0.475494pt" strokecolor="#DFFF7E">
              <v:path arrowok="t"/>
            </v:shape>
            <v:shape style="position:absolute;left:27180;top:10691;width:3725;height:3728" coordorigin="27180,10691" coordsize="3725,3728" path="m27180,14419l30904,10691e" filled="f" stroked="t" strokeweight="0.475494pt" strokecolor="#DFFF7E">
              <v:path arrowok="t"/>
            </v:shape>
            <v:shape style="position:absolute;left:27180;top:10698;width:3725;height:3728" coordorigin="27180,10698" coordsize="3725,3728" path="m27180,14425l30904,10698e" filled="f" stroked="t" strokeweight="0.475494pt" strokecolor="#DFFF7E">
              <v:path arrowok="t"/>
            </v:shape>
            <v:shape style="position:absolute;left:27180;top:10704;width:3725;height:3728" coordorigin="27180,10704" coordsize="3725,3728" path="m27180,14432l30904,10704e" filled="f" stroked="t" strokeweight="0.475494pt" strokecolor="#DFFF7E">
              <v:path arrowok="t"/>
            </v:shape>
            <v:shape style="position:absolute;left:27180;top:10710;width:3725;height:3728" coordorigin="27180,10710" coordsize="3725,3728" path="m27180,14438l30904,10710e" filled="f" stroked="t" strokeweight="0.475494pt" strokecolor="#DFFF7E">
              <v:path arrowok="t"/>
            </v:shape>
            <v:shape style="position:absolute;left:27180;top:10720;width:3725;height:3725" coordorigin="27180,10720" coordsize="3725,3725" path="m27180,14444l30904,10720e" filled="f" stroked="t" strokeweight="0.475494pt" strokecolor="#DFFF7E">
              <v:path arrowok="t"/>
            </v:shape>
            <v:shape style="position:absolute;left:27180;top:10726;width:3725;height:3725" coordorigin="27180,10726" coordsize="3725,3725" path="m27180,14451l30904,10726e" filled="f" stroked="t" strokeweight="0.475494pt" strokecolor="#DFFF7E">
              <v:path arrowok="t"/>
            </v:shape>
            <v:shape style="position:absolute;left:27180;top:10732;width:3725;height:3725" coordorigin="27180,10732" coordsize="3725,3725" path="m27180,14457l30904,10732e" filled="f" stroked="t" strokeweight="0.475494pt" strokecolor="#DFFF7E">
              <v:path arrowok="t"/>
            </v:shape>
            <v:shape style="position:absolute;left:27180;top:10739;width:3725;height:3725" coordorigin="27180,10739" coordsize="3725,3725" path="m27180,14463l30904,10739e" filled="f" stroked="t" strokeweight="0.475494pt" strokecolor="#DFFF7E">
              <v:path arrowok="t"/>
            </v:shape>
            <v:shape style="position:absolute;left:27180;top:10745;width:3725;height:3728" coordorigin="27180,10745" coordsize="3725,3728" path="m27180,14473l30904,10745e" filled="f" stroked="t" strokeweight="0.475494pt" strokecolor="#DFFF7E">
              <v:path arrowok="t"/>
            </v:shape>
            <v:shape style="position:absolute;left:27180;top:10751;width:3725;height:3728" coordorigin="27180,10751" coordsize="3725,3728" path="m27180,14479l30904,10751e" filled="f" stroked="t" strokeweight="0.475494pt" strokecolor="#DFFF7E">
              <v:path arrowok="t"/>
            </v:shape>
            <v:shape style="position:absolute;left:27180;top:10758;width:3725;height:3728" coordorigin="27180,10758" coordsize="3725,3728" path="m27180,14486l30904,10758e" filled="f" stroked="t" strokeweight="0.475494pt" strokecolor="#DFFF7E">
              <v:path arrowok="t"/>
            </v:shape>
            <v:shape style="position:absolute;left:27180;top:10764;width:3725;height:3728" coordorigin="27180,10764" coordsize="3725,3728" path="m27180,14492l30904,10764e" filled="f" stroked="t" strokeweight="0.475494pt" strokecolor="#DFFF7E">
              <v:path arrowok="t"/>
            </v:shape>
            <v:shape style="position:absolute;left:27180;top:10770;width:3725;height:3728" coordorigin="27180,10770" coordsize="3725,3728" path="m27180,14498l30904,10770e" filled="f" stroked="t" strokeweight="0.475494pt" strokecolor="#DFFF7E">
              <v:path arrowok="t"/>
            </v:shape>
            <v:shape style="position:absolute;left:27180;top:10777;width:3725;height:3728" coordorigin="27180,10777" coordsize="3725,3728" path="m27180,14505l30904,10777e" filled="f" stroked="t" strokeweight="0.475494pt" strokecolor="#DFFF7E">
              <v:path arrowok="t"/>
            </v:shape>
            <v:shape style="position:absolute;left:27180;top:10783;width:3725;height:3728" coordorigin="27180,10783" coordsize="3725,3728" path="m27180,14511l30904,10783e" filled="f" stroked="t" strokeweight="0.475494pt" strokecolor="#DFFF7E">
              <v:path arrowok="t"/>
            </v:shape>
            <v:shape style="position:absolute;left:27180;top:10793;width:3725;height:3725" coordorigin="27180,10793" coordsize="3725,3725" path="m27180,14517l30904,10793e" filled="f" stroked="t" strokeweight="0.475494pt" strokecolor="#DFFF7E">
              <v:path arrowok="t"/>
            </v:shape>
            <v:shape style="position:absolute;left:27180;top:10799;width:3725;height:3725" coordorigin="27180,10799" coordsize="3725,3725" path="m27180,14524l30904,10799e" filled="f" stroked="t" strokeweight="0.475494pt" strokecolor="#DFFF7E">
              <v:path arrowok="t"/>
            </v:shape>
            <v:shape style="position:absolute;left:27180;top:10805;width:3725;height:3725" coordorigin="27180,10805" coordsize="3725,3725" path="m27180,14530l30904,10805e" filled="f" stroked="t" strokeweight="0.475494pt" strokecolor="#DFFF7E">
              <v:path arrowok="t"/>
            </v:shape>
            <v:shape style="position:absolute;left:27180;top:10812;width:3725;height:3725" coordorigin="27180,10812" coordsize="3725,3725" path="m27180,14536l30904,10812e" filled="f" stroked="t" strokeweight="0.475494pt" strokecolor="#DFFF7E">
              <v:path arrowok="t"/>
            </v:shape>
            <v:shape style="position:absolute;left:27180;top:10818;width:3725;height:3725" coordorigin="27180,10818" coordsize="3725,3725" path="m27180,14543l30904,10818e" filled="f" stroked="t" strokeweight="0.475494pt" strokecolor="#DFFF7E">
              <v:path arrowok="t"/>
            </v:shape>
            <v:shape style="position:absolute;left:27180;top:10824;width:3725;height:3728" coordorigin="27180,10824" coordsize="3725,3728" path="m27180,14552l30904,10824e" filled="f" stroked="t" strokeweight="0.475494pt" strokecolor="#DFFF7E">
              <v:path arrowok="t"/>
            </v:shape>
            <v:shape style="position:absolute;left:27180;top:10831;width:3725;height:3728" coordorigin="27180,10831" coordsize="3725,3728" path="m27180,14559l30904,10831e" filled="f" stroked="t" strokeweight="0.475494pt" strokecolor="#DFFF7E">
              <v:path arrowok="t"/>
            </v:shape>
            <v:shape style="position:absolute;left:27180;top:10837;width:3725;height:3728" coordorigin="27180,10837" coordsize="3725,3728" path="m27180,14565l30904,10837e" filled="f" stroked="t" strokeweight="0.475494pt" strokecolor="#DFFF7E">
              <v:path arrowok="t"/>
            </v:shape>
            <v:shape style="position:absolute;left:27180;top:10843;width:3725;height:3728" coordorigin="27180,10843" coordsize="3725,3728" path="m27180,14571l30904,10843e" filled="f" stroked="t" strokeweight="0.475494pt" strokecolor="#DFFF7E">
              <v:path arrowok="t"/>
            </v:shape>
            <v:shape style="position:absolute;left:27180;top:10850;width:3725;height:3728" coordorigin="27180,10850" coordsize="3725,3728" path="m27180,14578l30904,10850e" filled="f" stroked="t" strokeweight="0.475494pt" strokecolor="#DFFF7E">
              <v:path arrowok="t"/>
            </v:shape>
            <v:shape style="position:absolute;left:27180;top:10856;width:3725;height:3728" coordorigin="27180,10856" coordsize="3725,3728" path="m27180,14584l30904,10856e" filled="f" stroked="t" strokeweight="0.475494pt" strokecolor="#DFFF7E">
              <v:path arrowok="t"/>
            </v:shape>
            <v:shape style="position:absolute;left:27180;top:10866;width:3725;height:3725" coordorigin="27180,10866" coordsize="3725,3725" path="m27180,14590l30904,10866e" filled="f" stroked="t" strokeweight="0.475494pt" strokecolor="#DFFF7E">
              <v:path arrowok="t"/>
            </v:shape>
            <v:shape style="position:absolute;left:27180;top:10872;width:3725;height:3725" coordorigin="27180,10872" coordsize="3725,3725" path="m27180,14597l30904,10872e" filled="f" stroked="t" strokeweight="0.475494pt" strokecolor="#DFFF7E">
              <v:path arrowok="t"/>
            </v:shape>
            <v:shape style="position:absolute;left:27180;top:10878;width:3725;height:3725" coordorigin="27180,10878" coordsize="3725,3725" path="m27180,14603l30904,10878e" filled="f" stroked="t" strokeweight="0.475494pt" strokecolor="#DFFF7E">
              <v:path arrowok="t"/>
            </v:shape>
            <v:shape style="position:absolute;left:27180;top:10885;width:3725;height:3725" coordorigin="27180,10885" coordsize="3725,3725" path="m27180,14609l30904,10885e" filled="f" stroked="t" strokeweight="0.475494pt" strokecolor="#DFFF7E">
              <v:path arrowok="t"/>
            </v:shape>
            <v:shape style="position:absolute;left:27180;top:10891;width:3725;height:3725" coordorigin="27180,10891" coordsize="3725,3725" path="m27180,14616l30904,10891e" filled="f" stroked="t" strokeweight="0.475494pt" strokecolor="#DFFF7E">
              <v:path arrowok="t"/>
            </v:shape>
            <v:shape style="position:absolute;left:27180;top:10897;width:3725;height:3728" coordorigin="27180,10897" coordsize="3725,3728" path="m27180,14625l30904,10897e" filled="f" stroked="t" strokeweight="0.475494pt" strokecolor="#DFFF7E">
              <v:path arrowok="t"/>
            </v:shape>
            <v:shape style="position:absolute;left:27180;top:10904;width:3725;height:3728" coordorigin="27180,10904" coordsize="3725,3728" path="m27180,14631l30904,10904e" filled="f" stroked="t" strokeweight="0.475494pt" strokecolor="#DFFF7E">
              <v:path arrowok="t"/>
            </v:shape>
            <v:shape style="position:absolute;left:27180;top:10910;width:3725;height:3728" coordorigin="27180,10910" coordsize="3725,3728" path="m27180,14638l30904,10910e" filled="f" stroked="t" strokeweight="0.475494pt" strokecolor="#DFFF7E">
              <v:path arrowok="t"/>
            </v:shape>
            <v:shape style="position:absolute;left:27180;top:10916;width:3725;height:3728" coordorigin="27180,10916" coordsize="3725,3728" path="m27180,14644l30904,10916e" filled="f" stroked="t" strokeweight="0.475494pt" strokecolor="#DFFF7E">
              <v:path arrowok="t"/>
            </v:shape>
            <v:shape style="position:absolute;left:27180;top:10923;width:3725;height:3728" coordorigin="27180,10923" coordsize="3725,3728" path="m27180,14651l30904,10923e" filled="f" stroked="t" strokeweight="0.475494pt" strokecolor="#DFFF7E">
              <v:path arrowok="t"/>
            </v:shape>
            <v:shape style="position:absolute;left:27180;top:10929;width:3725;height:3728" coordorigin="27180,10929" coordsize="3725,3728" path="m27180,14657l30904,10929e" filled="f" stroked="t" strokeweight="0.475494pt" strokecolor="#DFFF7E">
              <v:path arrowok="t"/>
            </v:shape>
            <v:shape style="position:absolute;left:27180;top:10935;width:3725;height:3728" coordorigin="27180,10935" coordsize="3725,3728" path="m27180,14663l30904,10935e" filled="f" stroked="t" strokeweight="0.475494pt" strokecolor="#DFFF7E">
              <v:path arrowok="t"/>
            </v:shape>
            <v:shape style="position:absolute;left:27180;top:10945;width:3725;height:3725" coordorigin="27180,10945" coordsize="3725,3725" path="m27180,14670l30904,10945e" filled="f" stroked="t" strokeweight="0.475494pt" strokecolor="#DFFF7E">
              <v:path arrowok="t"/>
            </v:shape>
            <v:shape style="position:absolute;left:27180;top:10951;width:3725;height:3725" coordorigin="27180,10951" coordsize="3725,3725" path="m27180,14676l30904,10951e" filled="f" stroked="t" strokeweight="0.475494pt" strokecolor="#DFFF7E">
              <v:path arrowok="t"/>
            </v:shape>
            <v:shape style="position:absolute;left:27180;top:10958;width:3725;height:3725" coordorigin="27180,10958" coordsize="3725,3725" path="m27180,14682l30904,10958e" filled="f" stroked="t" strokeweight="0.475494pt" strokecolor="#DFFF7E">
              <v:path arrowok="t"/>
            </v:shape>
            <v:shape style="position:absolute;left:27180;top:10964;width:3725;height:3725" coordorigin="27180,10964" coordsize="3725,3725" path="m27180,14689l30904,10964e" filled="f" stroked="t" strokeweight="0.475494pt" strokecolor="#DFFF7E">
              <v:path arrowok="t"/>
            </v:shape>
            <v:shape style="position:absolute;left:27180;top:10970;width:3725;height:3728" coordorigin="27180,10970" coordsize="3725,3728" path="m27180,14698l30904,10970e" filled="f" stroked="t" strokeweight="0.475494pt" strokecolor="#DFFF7E">
              <v:path arrowok="t"/>
            </v:shape>
            <v:shape style="position:absolute;left:27180;top:10977;width:3725;height:3728" coordorigin="27180,10977" coordsize="3725,3728" path="m27180,14704l30904,10977e" filled="f" stroked="t" strokeweight="0.475494pt" strokecolor="#DFFF7E">
              <v:path arrowok="t"/>
            </v:shape>
            <v:shape style="position:absolute;left:27180;top:10983;width:3725;height:3728" coordorigin="27180,10983" coordsize="3725,3728" path="m27180,14711l30904,10983e" filled="f" stroked="t" strokeweight="0.475494pt" strokecolor="#DFFF7E">
              <v:path arrowok="t"/>
            </v:shape>
            <v:shape style="position:absolute;left:27180;top:10989;width:3725;height:3728" coordorigin="27180,10989" coordsize="3725,3728" path="m27180,14717l30904,10989e" filled="f" stroked="t" strokeweight="0.475494pt" strokecolor="#DFFF7E">
              <v:path arrowok="t"/>
            </v:shape>
            <v:shape style="position:absolute;left:27180;top:10996;width:3725;height:3728" coordorigin="27180,10996" coordsize="3725,3728" path="m27180,14723l30904,10996e" filled="f" stroked="t" strokeweight="0.475494pt" strokecolor="#DFFF7E">
              <v:path arrowok="t"/>
            </v:shape>
            <v:shape style="position:absolute;left:27180;top:11002;width:3725;height:3728" coordorigin="27180,11002" coordsize="3725,3728" path="m27180,14730l30904,11002e" filled="f" stroked="t" strokeweight="0.475494pt" strokecolor="#DFFF7E">
              <v:path arrowok="t"/>
            </v:shape>
            <v:shape style="position:absolute;left:27180;top:11008;width:3725;height:3728" coordorigin="27180,11008" coordsize="3725,3728" path="m27180,14736l30904,11008e" filled="f" stroked="t" strokeweight="0.475494pt" strokecolor="#DFFF7E">
              <v:path arrowok="t"/>
            </v:shape>
            <v:shape style="position:absolute;left:27180;top:11018;width:3725;height:3725" coordorigin="27180,11018" coordsize="3725,3725" path="m27180,14742l30904,11018e" filled="f" stroked="t" strokeweight="0.475494pt" strokecolor="#DFFF7E">
              <v:path arrowok="t"/>
            </v:shape>
            <v:shape style="position:absolute;left:27180;top:11024;width:3725;height:3725" coordorigin="27180,11024" coordsize="3725,3725" path="m27180,14749l30904,11024e" filled="f" stroked="t" strokeweight="0.475494pt" strokecolor="#DFFF7E">
              <v:path arrowok="t"/>
            </v:shape>
            <v:shape style="position:absolute;left:27180;top:11030;width:3725;height:3725" coordorigin="27180,11030" coordsize="3725,3725" path="m27180,14755l30904,11030e" filled="f" stroked="t" strokeweight="0.475494pt" strokecolor="#DFFF7E">
              <v:path arrowok="t"/>
            </v:shape>
            <v:shape style="position:absolute;left:27180;top:11037;width:3725;height:3725" coordorigin="27180,11037" coordsize="3725,3725" path="m27180,14761l30904,11037e" filled="f" stroked="t" strokeweight="0.475494pt" strokecolor="#DFFF7E">
              <v:path arrowok="t"/>
            </v:shape>
            <v:shape style="position:absolute;left:27180;top:11043;width:3725;height:3725" coordorigin="27180,11043" coordsize="3725,3725" path="m27180,14768l30904,11043e" filled="f" stroked="t" strokeweight="0.475494pt" strokecolor="#DFFF7E">
              <v:path arrowok="t"/>
            </v:shape>
            <v:shape style="position:absolute;left:27180;top:11049;width:3725;height:3728" coordorigin="27180,11049" coordsize="3725,3728" path="m27180,14777l30904,11049e" filled="f" stroked="t" strokeweight="0.475494pt" strokecolor="#DFFF7E">
              <v:path arrowok="t"/>
            </v:shape>
            <v:shape style="position:absolute;left:27180;top:11056;width:3725;height:3728" coordorigin="27180,11056" coordsize="3725,3728" path="m27180,14784l30904,11056e" filled="f" stroked="t" strokeweight="0.475494pt" strokecolor="#DFFF7E">
              <v:path arrowok="t"/>
            </v:shape>
            <v:shape style="position:absolute;left:27180;top:11062;width:3725;height:3728" coordorigin="27180,11062" coordsize="3725,3728" path="m27180,14790l30904,11062e" filled="f" stroked="t" strokeweight="0.475494pt" strokecolor="#DFFF7E">
              <v:path arrowok="t"/>
            </v:shape>
            <v:shape style="position:absolute;left:27180;top:11068;width:3725;height:3728" coordorigin="27180,11068" coordsize="3725,3728" path="m27180,14796l30904,11068e" filled="f" stroked="t" strokeweight="0.475494pt" strokecolor="#DFFF7E">
              <v:path arrowok="t"/>
            </v:shape>
            <v:shape style="position:absolute;left:27180;top:11075;width:3725;height:3728" coordorigin="27180,11075" coordsize="3725,3728" path="m27180,14803l30904,11075e" filled="f" stroked="t" strokeweight="0.475494pt" strokecolor="#DFFF7E">
              <v:path arrowok="t"/>
            </v:shape>
            <v:shape style="position:absolute;left:27180;top:11081;width:3725;height:3728" coordorigin="27180,11081" coordsize="3725,3728" path="m27180,14809l30904,11081e" filled="f" stroked="t" strokeweight="0.475494pt" strokecolor="#DFFF7E">
              <v:path arrowok="t"/>
            </v:shape>
            <v:shape style="position:absolute;left:27180;top:11087;width:3725;height:3728" coordorigin="27180,11087" coordsize="3725,3728" path="m27180,14815l30904,11087e" filled="f" stroked="t" strokeweight="0.475494pt" strokecolor="#DFFF7E">
              <v:path arrowok="t"/>
            </v:shape>
            <v:shape style="position:absolute;left:27180;top:11097;width:3725;height:3725" coordorigin="27180,11097" coordsize="3725,3725" path="m27180,14822l30904,11097e" filled="f" stroked="t" strokeweight="0.475494pt" strokecolor="#DFFF7E">
              <v:path arrowok="t"/>
            </v:shape>
            <v:shape style="position:absolute;left:27180;top:11103;width:3725;height:3725" coordorigin="27180,11103" coordsize="3725,3725" path="m27180,14828l30904,11103e" filled="f" stroked="t" strokeweight="0.475494pt" strokecolor="#DFFF7E">
              <v:path arrowok="t"/>
            </v:shape>
            <v:shape style="position:absolute;left:27180;top:11110;width:3725;height:3725" coordorigin="27180,11110" coordsize="3725,3725" path="m27180,14834l30904,11110e" filled="f" stroked="t" strokeweight="0.475494pt" strokecolor="#DFFF7E">
              <v:path arrowok="t"/>
            </v:shape>
            <v:shape style="position:absolute;left:27180;top:11116;width:3725;height:3725" coordorigin="27180,11116" coordsize="3725,3725" path="m27180,14841l30904,11116e" filled="f" stroked="t" strokeweight="0.475494pt" strokecolor="#DFFF7E">
              <v:path arrowok="t"/>
            </v:shape>
            <v:shape style="position:absolute;left:27180;top:11122;width:3725;height:3728" coordorigin="27180,11122" coordsize="3725,3728" path="m27180,14850l30904,11122e" filled="f" stroked="t" strokeweight="0.475494pt" strokecolor="#DFFF7E">
              <v:path arrowok="t"/>
            </v:shape>
            <v:shape style="position:absolute;left:27180;top:11129;width:3725;height:3728" coordorigin="27180,11129" coordsize="3725,3728" path="m27180,14857l30904,11129e" filled="f" stroked="t" strokeweight="0.475494pt" strokecolor="#DFFF7E">
              <v:path arrowok="t"/>
            </v:shape>
            <v:shape style="position:absolute;left:27180;top:11135;width:3725;height:3728" coordorigin="27180,11135" coordsize="3725,3728" path="m27180,14863l30904,11135e" filled="f" stroked="t" strokeweight="0.475494pt" strokecolor="#DFFF7E">
              <v:path arrowok="t"/>
            </v:shape>
            <v:shape style="position:absolute;left:27180;top:11141;width:3725;height:3728" coordorigin="27180,11141" coordsize="3725,3728" path="m27180,14869l30904,11141e" filled="f" stroked="t" strokeweight="0.475494pt" strokecolor="#DFFF7E">
              <v:path arrowok="t"/>
            </v:shape>
            <v:shape style="position:absolute;left:27180;top:11148;width:3725;height:3728" coordorigin="27180,11148" coordsize="3725,3728" path="m27180,14876l30904,11148e" filled="f" stroked="t" strokeweight="0.475494pt" strokecolor="#DFFF7E">
              <v:path arrowok="t"/>
            </v:shape>
            <v:shape style="position:absolute;left:27180;top:11154;width:3725;height:3728" coordorigin="27180,11154" coordsize="3725,3728" path="m27180,14882l30904,11154e" filled="f" stroked="t" strokeweight="0.475494pt" strokecolor="#DFFF7E">
              <v:path arrowok="t"/>
            </v:shape>
            <v:shape style="position:absolute;left:27180;top:11160;width:3725;height:3728" coordorigin="27180,11160" coordsize="3725,3728" path="m27180,14888l30904,11160e" filled="f" stroked="t" strokeweight="0.475494pt" strokecolor="#DFFF7E">
              <v:path arrowok="t"/>
            </v:shape>
            <v:shape style="position:absolute;left:27180;top:11170;width:3725;height:3725" coordorigin="27180,11170" coordsize="3725,3725" path="m27180,14895l30904,11170e" filled="f" stroked="t" strokeweight="0.475494pt" strokecolor="#DFFF7E">
              <v:path arrowok="t"/>
            </v:shape>
            <v:shape style="position:absolute;left:27180;top:11176;width:3725;height:3725" coordorigin="27180,11176" coordsize="3725,3725" path="m27180,14901l30904,11176e" filled="f" stroked="t" strokeweight="0.475494pt" strokecolor="#DFFF7E">
              <v:path arrowok="t"/>
            </v:shape>
            <v:shape style="position:absolute;left:27180;top:11183;width:3725;height:3725" coordorigin="27180,11183" coordsize="3725,3725" path="m27180,14907l30904,11183e" filled="f" stroked="t" strokeweight="0.475494pt" strokecolor="#DFFF7E">
              <v:path arrowok="t"/>
            </v:shape>
            <v:shape style="position:absolute;left:27180;top:11189;width:3725;height:3725" coordorigin="27180,11189" coordsize="3725,3725" path="m27180,14914l30904,11189e" filled="f" stroked="t" strokeweight="0.475494pt" strokecolor="#DFFF7E">
              <v:path arrowok="t"/>
            </v:shape>
            <v:shape style="position:absolute;left:27180;top:11195;width:3725;height:3725" coordorigin="27180,11195" coordsize="3725,3725" path="m27180,14920l30904,11195e" filled="f" stroked="t" strokeweight="0.475494pt" strokecolor="#DFFF7E">
              <v:path arrowok="t"/>
            </v:shape>
            <v:shape style="position:absolute;left:27180;top:11202;width:3725;height:3728" coordorigin="27180,11202" coordsize="3725,3728" path="m27180,14929l30904,11202e" filled="f" stroked="t" strokeweight="0.475494pt" strokecolor="#DFFF7E">
              <v:path arrowok="t"/>
            </v:shape>
            <v:shape style="position:absolute;left:27180;top:11208;width:3725;height:3728" coordorigin="27180,11208" coordsize="3725,3728" path="m27180,14936l30904,11208e" filled="f" stroked="t" strokeweight="0.475494pt" strokecolor="#DFFF7E">
              <v:path arrowok="t"/>
            </v:shape>
            <v:shape style="position:absolute;left:27180;top:11214;width:3725;height:3728" coordorigin="27180,11214" coordsize="3725,3728" path="m27180,14942l30904,11214e" filled="f" stroked="t" strokeweight="0.475494pt" strokecolor="#DFFF7E">
              <v:path arrowok="t"/>
            </v:shape>
            <v:shape style="position:absolute;left:27180;top:11221;width:3725;height:3728" coordorigin="27180,11221" coordsize="3725,3728" path="m27180,14948l30904,11221e" filled="f" stroked="t" strokeweight="0.475494pt" strokecolor="#DFFF7E">
              <v:path arrowok="t"/>
            </v:shape>
            <v:shape style="position:absolute;left:27180;top:11227;width:3725;height:3728" coordorigin="27180,11227" coordsize="3725,3728" path="m27180,14955l30904,11227e" filled="f" stroked="t" strokeweight="0.475494pt" strokecolor="#DFFF7E">
              <v:path arrowok="t"/>
            </v:shape>
            <v:shape style="position:absolute;left:27180;top:11233;width:3725;height:3728" coordorigin="27180,11233" coordsize="3725,3728" path="m27180,14961l30904,11233e" filled="f" stroked="t" strokeweight="0.475494pt" strokecolor="#DFFF7E">
              <v:path arrowok="t"/>
            </v:shape>
            <v:shape style="position:absolute;left:27180;top:11243;width:3725;height:3725" coordorigin="27180,11243" coordsize="3725,3725" path="m27180,14968l30904,11243e" filled="f" stroked="t" strokeweight="0.475494pt" strokecolor="#DFFF7E">
              <v:path arrowok="t"/>
            </v:shape>
            <v:shape style="position:absolute;left:27180;top:11249;width:3725;height:3725" coordorigin="27180,11249" coordsize="3725,3725" path="m27180,14974l30904,11249e" filled="f" stroked="t" strokeweight="0.475494pt" strokecolor="#DFFF7E">
              <v:path arrowok="t"/>
            </v:shape>
            <v:shape style="position:absolute;left:27180;top:11255;width:3725;height:3725" coordorigin="27180,11255" coordsize="3725,3725" path="m27180,14980l30904,11255e" filled="f" stroked="t" strokeweight="0.475494pt" strokecolor="#DFFF7E">
              <v:path arrowok="t"/>
            </v:shape>
            <v:shape style="position:absolute;left:27180;top:11262;width:3725;height:3725" coordorigin="27180,11262" coordsize="3725,3725" path="m27180,14987l30904,11262e" filled="f" stroked="t" strokeweight="0.475494pt" strokecolor="#DFFF7E">
              <v:path arrowok="t"/>
            </v:shape>
            <v:shape style="position:absolute;left:27180;top:11268;width:3725;height:3725" coordorigin="27180,11268" coordsize="3725,3725" path="m27180,14993l30904,11268e" filled="f" stroked="t" strokeweight="0.475494pt" strokecolor="#DFFF7E">
              <v:path arrowok="t"/>
            </v:shape>
            <v:shape style="position:absolute;left:27180;top:11274;width:3725;height:3728" coordorigin="27180,11274" coordsize="3725,3728" path="m27180,15002l30904,11274e" filled="f" stroked="t" strokeweight="0.475494pt" strokecolor="#DFFF7E">
              <v:path arrowok="t"/>
            </v:shape>
            <v:shape style="position:absolute;left:27180;top:11281;width:3725;height:3728" coordorigin="27180,11281" coordsize="3725,3728" path="m27180,15009l30904,11281e" filled="f" stroked="t" strokeweight="0.475494pt" strokecolor="#DFFF7E">
              <v:path arrowok="t"/>
            </v:shape>
            <v:shape style="position:absolute;left:27180;top:11287;width:3725;height:3728" coordorigin="27180,11287" coordsize="3725,3728" path="m27180,15015l30904,11287e" filled="f" stroked="t" strokeweight="0.475494pt" strokecolor="#DFFF7E">
              <v:path arrowok="t"/>
            </v:shape>
            <v:shape style="position:absolute;left:27180;top:11294;width:3725;height:3728" coordorigin="27180,11294" coordsize="3725,3728" path="m27180,15021l30904,11294e" filled="f" stroked="t" strokeweight="0.475494pt" strokecolor="#DFFF7E">
              <v:path arrowok="t"/>
            </v:shape>
            <v:shape style="position:absolute;left:27180;top:11300;width:3725;height:3728" coordorigin="27180,11300" coordsize="3725,3728" path="m27180,15028l30904,11300e" filled="f" stroked="t" strokeweight="0.475494pt" strokecolor="#DFFF7E">
              <v:path arrowok="t"/>
            </v:shape>
            <v:shape style="position:absolute;left:27180;top:11306;width:3725;height:3728" coordorigin="27180,11306" coordsize="3725,3728" path="m27180,15034l30904,11306e" filled="f" stroked="t" strokeweight="0.475494pt" strokecolor="#DFFF7E">
              <v:path arrowok="t"/>
            </v:shape>
            <v:shape style="position:absolute;left:27180;top:11313;width:3725;height:3728" coordorigin="27180,11313" coordsize="3725,3728" path="m27180,15040l30904,11313e" filled="f" stroked="t" strokeweight="0.475494pt" strokecolor="#DFFF7E">
              <v:path arrowok="t"/>
            </v:shape>
            <v:shape style="position:absolute;left:27180;top:11322;width:3725;height:3725" coordorigin="27180,11322" coordsize="3725,3725" path="m27180,15047l30904,11322e" filled="f" stroked="t" strokeweight="0.475494pt" strokecolor="#DFFF7E">
              <v:path arrowok="t"/>
            </v:shape>
            <v:shape style="position:absolute;left:27180;top:11328;width:3725;height:3725" coordorigin="27180,11328" coordsize="3725,3725" path="m27180,15053l30904,11328e" filled="f" stroked="t" strokeweight="0.475494pt" strokecolor="#DFFF7E">
              <v:path arrowok="t"/>
            </v:shape>
            <v:shape style="position:absolute;left:27180;top:11335;width:3725;height:3725" coordorigin="27180,11335" coordsize="3725,3725" path="m27180,15059l30904,11335e" filled="f" stroked="t" strokeweight="0.475494pt" strokecolor="#DFFF7E">
              <v:path arrowok="t"/>
            </v:shape>
            <v:shape style="position:absolute;left:27180;top:11341;width:3725;height:3725" coordorigin="27180,11341" coordsize="3725,3725" path="m27180,15066l30904,11341e" filled="f" stroked="t" strokeweight="0.475494pt" strokecolor="#DFFF7E">
              <v:path arrowok="t"/>
            </v:shape>
            <v:shape style="position:absolute;left:27180;top:11347;width:3725;height:3728" coordorigin="27180,11347" coordsize="3725,3728" path="m27180,15075l30904,11347e" filled="f" stroked="t" strokeweight="0.475494pt" strokecolor="#DFFF7E">
              <v:path arrowok="t"/>
            </v:shape>
            <v:shape style="position:absolute;left:27180;top:11354;width:3725;height:3728" coordorigin="27180,11354" coordsize="3725,3728" path="m27180,15082l30904,11354e" filled="f" stroked="t" strokeweight="0.475494pt" strokecolor="#DFFF7E">
              <v:path arrowok="t"/>
            </v:shape>
            <v:shape style="position:absolute;left:27180;top:11360;width:3725;height:3728" coordorigin="27180,11360" coordsize="3725,3728" path="m27180,15088l30904,11360e" filled="f" stroked="t" strokeweight="0.475494pt" strokecolor="#DFFF7E">
              <v:path arrowok="t"/>
            </v:shape>
            <v:shape style="position:absolute;left:27180;top:11366;width:3725;height:3728" coordorigin="27180,11366" coordsize="3725,3728" path="m27180,15094l30904,11366e" filled="f" stroked="t" strokeweight="0.475494pt" strokecolor="#DFFF7E">
              <v:path arrowok="t"/>
            </v:shape>
            <v:shape style="position:absolute;left:27180;top:11373;width:3725;height:3728" coordorigin="27180,11373" coordsize="3725,3728" path="m27180,15101l30904,11373e" filled="f" stroked="t" strokeweight="0.475494pt" strokecolor="#DFFF7E">
              <v:path arrowok="t"/>
            </v:shape>
            <v:shape style="position:absolute;left:27180;top:11379;width:3725;height:3728" coordorigin="27180,11379" coordsize="3725,3728" path="m27180,15107l30904,11379e" filled="f" stroked="t" strokeweight="0.475494pt" strokecolor="#DFFF7E">
              <v:path arrowok="t"/>
            </v:shape>
            <v:shape style="position:absolute;left:27180;top:11385;width:3725;height:3728" coordorigin="27180,11385" coordsize="3725,3728" path="m27180,15113l30904,11385e" filled="f" stroked="t" strokeweight="0.475494pt" strokecolor="#DFFF7E">
              <v:path arrowok="t"/>
            </v:shape>
            <v:shape style="position:absolute;left:27180;top:11395;width:3725;height:3725" coordorigin="27180,11395" coordsize="3725,3725" path="m27180,15120l30904,11395e" filled="f" stroked="t" strokeweight="0.475494pt" strokecolor="#DFFF7E">
              <v:path arrowok="t"/>
            </v:shape>
            <v:shape style="position:absolute;left:27180;top:11401;width:3725;height:3725" coordorigin="27180,11401" coordsize="3725,3725" path="m27180,15126l30904,11401e" filled="f" stroked="t" strokeweight="0.475494pt" strokecolor="#DFFF7E">
              <v:path arrowok="t"/>
            </v:shape>
            <v:shape style="position:absolute;left:27180;top:11408;width:3725;height:3725" coordorigin="27180,11408" coordsize="3725,3725" path="m27180,15132l30904,11408e" filled="f" stroked="t" strokeweight="0.475494pt" strokecolor="#DFFF7E">
              <v:path arrowok="t"/>
            </v:shape>
            <v:shape style="position:absolute;left:27180;top:11414;width:3725;height:3725" coordorigin="27180,11414" coordsize="3725,3725" path="m27180,15139l30904,11414e" filled="f" stroked="t" strokeweight="0.475494pt" strokecolor="#DFFF7E">
              <v:path arrowok="t"/>
            </v:shape>
            <v:shape style="position:absolute;left:27180;top:11420;width:3725;height:3725" coordorigin="27180,11420" coordsize="3725,3725" path="m27180,15145l30904,11420e" filled="f" stroked="t" strokeweight="0.475494pt" strokecolor="#DFFF7E">
              <v:path arrowok="t"/>
            </v:shape>
            <v:shape style="position:absolute;left:27180;top:11427;width:3725;height:3728" coordorigin="27180,11427" coordsize="3725,3728" path="m27180,15155l30904,11427e" filled="f" stroked="t" strokeweight="0.475494pt" strokecolor="#DFFF7E">
              <v:path arrowok="t"/>
            </v:shape>
            <v:shape style="position:absolute;left:27180;top:11433;width:3725;height:3728" coordorigin="27180,11433" coordsize="3725,3728" path="m27180,15161l30904,11433e" filled="f" stroked="t" strokeweight="0.475494pt" strokecolor="#DFFF7E">
              <v:path arrowok="t"/>
            </v:shape>
            <v:shape style="position:absolute;left:27180;top:11439;width:3725;height:3728" coordorigin="27180,11439" coordsize="3725,3728" path="m27180,15167l30904,11439e" filled="f" stroked="t" strokeweight="0.475494pt" strokecolor="#DFFF7E">
              <v:path arrowok="t"/>
            </v:shape>
            <v:shape style="position:absolute;left:27180;top:11446;width:3725;height:3728" coordorigin="27180,11446" coordsize="3725,3728" path="m27180,15174l30904,11446e" filled="f" stroked="t" strokeweight="0.475494pt" strokecolor="#DFFF7E">
              <v:path arrowok="t"/>
            </v:shape>
            <v:shape style="position:absolute;left:27180;top:11452;width:3725;height:3728" coordorigin="27180,11452" coordsize="3725,3728" path="m27180,15180l30904,11452e" filled="f" stroked="t" strokeweight="0.475494pt" strokecolor="#DFFF7E">
              <v:path arrowok="t"/>
            </v:shape>
            <v:shape style="position:absolute;left:27180;top:11458;width:3725;height:3728" coordorigin="27180,11458" coordsize="3725,3728" path="m27180,15186l30904,11458e" filled="f" stroked="t" strokeweight="0.475494pt" strokecolor="#DFFF7E">
              <v:path arrowok="t"/>
            </v:shape>
            <v:shape style="position:absolute;left:27180;top:11465;width:3725;height:3728" coordorigin="27180,11465" coordsize="3725,3728" path="m27180,15193l30904,11465e" filled="f" stroked="t" strokeweight="0.475494pt" strokecolor="#DFFF7E">
              <v:path arrowok="t"/>
            </v:shape>
            <v:shape style="position:absolute;left:27180;top:11474;width:3725;height:3725" coordorigin="27180,11474" coordsize="3725,3725" path="m27180,15199l30904,11474e" filled="f" stroked="t" strokeweight="0.475494pt" strokecolor="#DFFF7E">
              <v:path arrowok="t"/>
            </v:shape>
            <v:shape style="position:absolute;left:27180;top:11481;width:3725;height:3725" coordorigin="27180,11481" coordsize="3725,3725" path="m27180,15205l30904,11481e" filled="f" stroked="t" strokeweight="0.475494pt" strokecolor="#DFFF7E">
              <v:path arrowok="t"/>
            </v:shape>
            <v:shape style="position:absolute;left:27180;top:11487;width:3725;height:3725" coordorigin="27180,11487" coordsize="3725,3725" path="m27180,15212l30904,11487e" filled="f" stroked="t" strokeweight="0.475494pt" strokecolor="#DFFF7E">
              <v:path arrowok="t"/>
            </v:shape>
            <v:shape style="position:absolute;left:27180;top:11493;width:3725;height:3725" coordorigin="27180,11493" coordsize="3725,3725" path="m27180,15218l30904,11493e" filled="f" stroked="t" strokeweight="0.475494pt" strokecolor="#DFFF7E">
              <v:path arrowok="t"/>
            </v:shape>
            <v:shape style="position:absolute;left:27180;top:11500;width:3725;height:3728" coordorigin="27180,11500" coordsize="3725,3728" path="m27180,15227l30904,11500e" filled="f" stroked="t" strokeweight="0.475494pt" strokecolor="#DFFF7E">
              <v:path arrowok="t"/>
            </v:shape>
            <v:shape style="position:absolute;left:27180;top:11506;width:3725;height:3728" coordorigin="27180,11506" coordsize="3725,3728" path="m27180,15234l30904,11506e" filled="f" stroked="t" strokeweight="0.475494pt" strokecolor="#DFFF7E">
              <v:path arrowok="t"/>
            </v:shape>
            <v:shape style="position:absolute;left:27180;top:11512;width:3725;height:3728" coordorigin="27180,11512" coordsize="3725,3728" path="m27180,15240l30904,11512e" filled="f" stroked="t" strokeweight="0.475494pt" strokecolor="#DFFF7E">
              <v:path arrowok="t"/>
            </v:shape>
            <v:shape style="position:absolute;left:27180;top:11519;width:3725;height:3728" coordorigin="27180,11519" coordsize="3725,3728" path="m27180,15246l30904,11519e" filled="f" stroked="t" strokeweight="0.475494pt" strokecolor="#DFFF7E">
              <v:path arrowok="t"/>
            </v:shape>
            <v:shape style="position:absolute;left:27180;top:11525;width:3725;height:3728" coordorigin="27180,11525" coordsize="3725,3728" path="m27180,15253l30904,11525e" filled="f" stroked="t" strokeweight="0.475494pt" strokecolor="#DFFF7E">
              <v:path arrowok="t"/>
            </v:shape>
            <v:shape style="position:absolute;left:27180;top:11531;width:3725;height:3728" coordorigin="27180,11531" coordsize="3725,3728" path="m27180,15259l30904,11531e" filled="f" stroked="t" strokeweight="0.475494pt" strokecolor="#DFFF7E">
              <v:path arrowok="t"/>
            </v:shape>
            <v:shape style="position:absolute;left:27180;top:11538;width:3725;height:3728" coordorigin="27180,11538" coordsize="3725,3728" path="m27180,15265l30904,11538e" filled="f" stroked="t" strokeweight="0.475494pt" strokecolor="#DFFF7E">
              <v:path arrowok="t"/>
            </v:shape>
            <v:shape style="position:absolute;left:27180;top:11547;width:3725;height:3725" coordorigin="27180,11547" coordsize="3725,3725" path="m27180,15272l30904,11547e" filled="f" stroked="t" strokeweight="0.475494pt" strokecolor="#DFFF7E">
              <v:path arrowok="t"/>
            </v:shape>
            <v:shape style="position:absolute;left:27180;top:11553;width:3725;height:3725" coordorigin="27180,11553" coordsize="3725,3725" path="m27180,15278l30904,11553e" filled="f" stroked="t" strokeweight="0.475494pt" strokecolor="#DFFF7E">
              <v:path arrowok="t"/>
            </v:shape>
            <v:shape style="position:absolute;left:27180;top:11560;width:3725;height:3725" coordorigin="27180,11560" coordsize="3725,3725" path="m27180,15285l30904,11560e" filled="f" stroked="t" strokeweight="0.475494pt" strokecolor="#DFFF7E">
              <v:path arrowok="t"/>
            </v:shape>
            <v:shape style="position:absolute;left:27180;top:11566;width:3725;height:3725" coordorigin="27180,11566" coordsize="3725,3725" path="m27180,15291l30904,11566e" filled="f" stroked="t" strokeweight="0.475494pt" strokecolor="#DFFF7E">
              <v:path arrowok="t"/>
            </v:shape>
            <v:shape style="position:absolute;left:27180;top:11572;width:3725;height:3725" coordorigin="27180,11572" coordsize="3725,3725" path="m27180,15297l30904,11572e" filled="f" stroked="t" strokeweight="0.475494pt" strokecolor="#DFFF7E">
              <v:path arrowok="t"/>
            </v:shape>
            <v:shape style="position:absolute;left:27180;top:11579;width:3725;height:3728" coordorigin="27180,11579" coordsize="3725,3728" path="m27180,15307l30904,11579e" filled="f" stroked="t" strokeweight="0.475494pt" strokecolor="#DFFF7E">
              <v:path arrowok="t"/>
            </v:shape>
            <v:shape style="position:absolute;left:27180;top:11585;width:3725;height:3728" coordorigin="27180,11585" coordsize="3725,3728" path="m27180,15313l30904,11585e" filled="f" stroked="t" strokeweight="0.475494pt" strokecolor="#DFFF7E">
              <v:path arrowok="t"/>
            </v:shape>
            <v:shape style="position:absolute;left:27180;top:11591;width:3725;height:3728" coordorigin="27180,11591" coordsize="3725,3728" path="m27180,15319l30904,11591e" filled="f" stroked="t" strokeweight="0.475494pt" strokecolor="#DFFF7E">
              <v:path arrowok="t"/>
            </v:shape>
            <v:shape style="position:absolute;left:27180;top:11598;width:3725;height:3728" coordorigin="27180,11598" coordsize="3725,3728" path="m27180,15326l30904,11598e" filled="f" stroked="t" strokeweight="0.475494pt" strokecolor="#DFFF7E">
              <v:path arrowok="t"/>
            </v:shape>
            <v:shape style="position:absolute;left:27180;top:11604;width:3725;height:3728" coordorigin="27180,11604" coordsize="3725,3728" path="m27180,15332l30904,11604e" filled="f" stroked="t" strokeweight="0.475494pt" strokecolor="#DFFF7E">
              <v:path arrowok="t"/>
            </v:shape>
            <v:shape style="position:absolute;left:27180;top:11611;width:3725;height:3728" coordorigin="27180,11611" coordsize="3725,3728" path="m27180,15338l30904,11611e" filled="f" stroked="t" strokeweight="0.475494pt" strokecolor="#DFFF7E">
              <v:path arrowok="t"/>
            </v:shape>
            <v:shape style="position:absolute;left:27180;top:11620;width:3725;height:3725" coordorigin="27180,11620" coordsize="3725,3725" path="m27180,15345l30904,11620e" filled="f" stroked="t" strokeweight="0.475494pt" strokecolor="#DFFF7E">
              <v:path arrowok="t"/>
            </v:shape>
            <v:shape style="position:absolute;left:27180;top:11626;width:3725;height:3725" coordorigin="27180,11626" coordsize="3725,3725" path="m27180,15351l30904,11626e" filled="f" stroked="t" strokeweight="0.475494pt" strokecolor="#DFFF7E">
              <v:path arrowok="t"/>
            </v:shape>
            <v:shape style="position:absolute;left:27180;top:11633;width:3725;height:3725" coordorigin="27180,11633" coordsize="3725,3725" path="m27180,15357l30904,11633e" filled="f" stroked="t" strokeweight="0.475494pt" strokecolor="#DFFF7E">
              <v:path arrowok="t"/>
            </v:shape>
            <v:shape style="position:absolute;left:27180;top:11639;width:3725;height:3725" coordorigin="27180,11639" coordsize="3725,3725" path="m27180,15364l30904,11639e" filled="f" stroked="t" strokeweight="0.475494pt" strokecolor="#DFFF7E">
              <v:path arrowok="t"/>
            </v:shape>
            <v:shape style="position:absolute;left:27180;top:11645;width:3725;height:3725" coordorigin="27180,11645" coordsize="3725,3725" path="m27180,15370l30904,11645e" filled="f" stroked="t" strokeweight="0.475494pt" strokecolor="#DFFF7E">
              <v:path arrowok="t"/>
            </v:shape>
            <v:shape style="position:absolute;left:27180;top:11652;width:3725;height:3728" coordorigin="27180,11652" coordsize="3725,3728" path="m27180,15380l30904,11652e" filled="f" stroked="t" strokeweight="0.475494pt" strokecolor="#DFFF7E">
              <v:path arrowok="t"/>
            </v:shape>
            <v:shape style="position:absolute;left:27180;top:11658;width:3725;height:3728" coordorigin="27180,11658" coordsize="3725,3728" path="m27180,15386l30904,11658e" filled="f" stroked="t" strokeweight="0.475494pt" strokecolor="#DFFF7E">
              <v:path arrowok="t"/>
            </v:shape>
            <v:shape style="position:absolute;left:27180;top:11664;width:3725;height:3728" coordorigin="27180,11664" coordsize="3725,3728" path="m27180,15392l30904,11664e" filled="f" stroked="t" strokeweight="0.475494pt" strokecolor="#DFFF7E">
              <v:path arrowok="t"/>
            </v:shape>
            <v:shape style="position:absolute;left:27180;top:11671;width:3725;height:3728" coordorigin="27180,11671" coordsize="3725,3728" path="m27180,15399l30904,11671e" filled="f" stroked="t" strokeweight="0.475494pt" strokecolor="#DFFF7E">
              <v:path arrowok="t"/>
            </v:shape>
            <v:shape style="position:absolute;left:27180;top:11677;width:3725;height:3728" coordorigin="27180,11677" coordsize="3725,3728" path="m27180,15405l30904,11677e" filled="f" stroked="t" strokeweight="0.475494pt" strokecolor="#DFFF7E">
              <v:path arrowok="t"/>
            </v:shape>
            <v:shape style="position:absolute;left:27180;top:11683;width:3725;height:3728" coordorigin="27180,11683" coordsize="3725,3728" path="m27180,15411l30904,11683e" filled="f" stroked="t" strokeweight="0.475494pt" strokecolor="#DFFF7E">
              <v:path arrowok="t"/>
            </v:shape>
            <v:shape style="position:absolute;left:27180;top:11690;width:3725;height:3728" coordorigin="27180,11690" coordsize="3725,3728" path="m27180,15418l30904,11690e" filled="f" stroked="t" strokeweight="0.475494pt" strokecolor="#DFFF7E">
              <v:path arrowok="t"/>
            </v:shape>
            <v:shape style="position:absolute;left:27180;top:11699;width:3725;height:3725" coordorigin="27180,11699" coordsize="3725,3725" path="m27180,15424l30904,11699e" filled="f" stroked="t" strokeweight="0.475494pt" strokecolor="#DFFF7E">
              <v:path arrowok="t"/>
            </v:shape>
            <v:shape style="position:absolute;left:27180;top:11706;width:3725;height:3725" coordorigin="27180,11706" coordsize="3725,3725" path="m27180,15430l30904,11706e" filled="f" stroked="t" strokeweight="0.475494pt" strokecolor="#DFFF7E">
              <v:path arrowok="t"/>
            </v:shape>
            <v:shape style="position:absolute;left:27180;top:11712;width:3725;height:3725" coordorigin="27180,11712" coordsize="3725,3725" path="m27180,15437l30904,11712e" filled="f" stroked="t" strokeweight="0.475494pt" strokecolor="#DFFF7E">
              <v:path arrowok="t"/>
            </v:shape>
            <v:shape style="position:absolute;left:27180;top:11718;width:3725;height:3725" coordorigin="27180,11718" coordsize="3725,3725" path="m27180,15443l30904,11718e" filled="f" stroked="t" strokeweight="0.475494pt" strokecolor="#DFFF7E">
              <v:path arrowok="t"/>
            </v:shape>
            <v:shape style="position:absolute;left:27180;top:11725;width:3725;height:3728" coordorigin="27180,11725" coordsize="3725,3728" path="m27180,15453l30904,11725e" filled="f" stroked="t" strokeweight="0.475494pt" strokecolor="#DFFF7E">
              <v:path arrowok="t"/>
            </v:shape>
            <v:shape style="position:absolute;left:27180;top:11731;width:3725;height:3728" coordorigin="27180,11731" coordsize="3725,3728" path="m27180,15459l30904,11731e" filled="f" stroked="t" strokeweight="0.475494pt" strokecolor="#DFFF7E">
              <v:path arrowok="t"/>
            </v:shape>
            <v:shape style="position:absolute;left:27180;top:11737;width:3725;height:3728" coordorigin="27180,11737" coordsize="3725,3728" path="m27180,15465l30904,11737e" filled="f" stroked="t" strokeweight="0.475494pt" strokecolor="#DFFF7E">
              <v:path arrowok="t"/>
            </v:shape>
            <v:shape style="position:absolute;left:27180;top:11744;width:3725;height:3728" coordorigin="27180,11744" coordsize="3725,3728" path="m27180,15472l30904,11744e" filled="f" stroked="t" strokeweight="0.475494pt" strokecolor="#DFFF7E">
              <v:path arrowok="t"/>
            </v:shape>
            <v:shape style="position:absolute;left:27180;top:11750;width:3725;height:3728" coordorigin="27180,11750" coordsize="3725,3728" path="m27180,15478l30904,11750e" filled="f" stroked="t" strokeweight="0.475494pt" strokecolor="#DFFF7E">
              <v:path arrowok="t"/>
            </v:shape>
            <v:shape style="position:absolute;left:27180;top:11756;width:3725;height:3728" coordorigin="27180,11756" coordsize="3725,3728" path="m27180,15484l30904,11756e" filled="f" stroked="t" strokeweight="0.475494pt" strokecolor="#DFFF7E">
              <v:path arrowok="t"/>
            </v:shape>
            <v:shape style="position:absolute;left:27180;top:11763;width:3725;height:3728" coordorigin="27180,11763" coordsize="3725,3728" path="m27180,15491l30904,11763e" filled="f" stroked="t" strokeweight="0.475494pt" strokecolor="#DFFF7E">
              <v:path arrowok="t"/>
            </v:shape>
            <v:shape style="position:absolute;left:27180;top:11772;width:3725;height:3725" coordorigin="27180,11772" coordsize="3725,3725" path="m27180,15497l30904,11772e" filled="f" stroked="t" strokeweight="0.475494pt" strokecolor="#DFFF7E">
              <v:path arrowok="t"/>
            </v:shape>
            <v:shape style="position:absolute;left:27180;top:11779;width:3725;height:3725" coordorigin="27180,11779" coordsize="3725,3725" path="m27180,15503l30904,11779e" filled="f" stroked="t" strokeweight="0.475494pt" strokecolor="#DFFF7E">
              <v:path arrowok="t"/>
            </v:shape>
            <v:shape style="position:absolute;left:27180;top:11785;width:3725;height:3725" coordorigin="27180,11785" coordsize="3725,3725" path="m27180,15510l30904,11785e" filled="f" stroked="t" strokeweight="0.475494pt" strokecolor="#DFFF7E">
              <v:path arrowok="t"/>
            </v:shape>
            <v:shape style="position:absolute;left:27180;top:11791;width:3725;height:3725" coordorigin="27180,11791" coordsize="3725,3725" path="m27180,15516l30904,11791e" filled="f" stroked="t" strokeweight="0.475494pt" strokecolor="#DFFF7E">
              <v:path arrowok="t"/>
            </v:shape>
            <v:shape style="position:absolute;left:27180;top:11798;width:3725;height:3725" coordorigin="27180,11798" coordsize="3725,3725" path="m27180,15522l30904,11798e" filled="f" stroked="t" strokeweight="0.475494pt" strokecolor="#DFFF7E">
              <v:path arrowok="t"/>
            </v:shape>
            <v:shape style="position:absolute;left:27180;top:11804;width:3725;height:3728" coordorigin="27180,11804" coordsize="3725,3728" path="m27180,15532l30904,11804e" filled="f" stroked="t" strokeweight="0.475494pt" strokecolor="#DFFF7E">
              <v:path arrowok="t"/>
            </v:shape>
            <v:shape style="position:absolute;left:27180;top:11810;width:3725;height:3728" coordorigin="27180,11810" coordsize="3725,3728" path="m27180,15538l30904,11810e" filled="f" stroked="t" strokeweight="0.475494pt" strokecolor="#DFFF7E">
              <v:path arrowok="t"/>
            </v:shape>
            <v:shape style="position:absolute;left:27180;top:11817;width:3725;height:3728" coordorigin="27180,11817" coordsize="3725,3728" path="m27180,15544l30904,11817e" filled="f" stroked="t" strokeweight="0.475494pt" strokecolor="#DFFF7E">
              <v:path arrowok="t"/>
            </v:shape>
            <v:shape style="position:absolute;left:27180;top:11823;width:3725;height:3728" coordorigin="27180,11823" coordsize="3725,3728" path="m27180,15551l30904,11823e" filled="f" stroked="t" strokeweight="0.475494pt" strokecolor="#DFFF7E">
              <v:path arrowok="t"/>
            </v:shape>
            <v:shape style="position:absolute;left:27180;top:11829;width:3725;height:3728" coordorigin="27180,11829" coordsize="3725,3728" path="m27180,15557l30904,11829e" filled="f" stroked="t" strokeweight="0.475494pt" strokecolor="#DFFF7E">
              <v:path arrowok="t"/>
            </v:shape>
            <v:shape style="position:absolute;left:27180;top:11836;width:3725;height:3728" coordorigin="27180,11836" coordsize="3725,3728" path="m27180,15563l30904,11836e" filled="f" stroked="t" strokeweight="0.475494pt" strokecolor="#DFFF7E">
              <v:path arrowok="t"/>
            </v:shape>
            <v:shape style="position:absolute;left:27180;top:11842;width:3725;height:3728" coordorigin="27180,11842" coordsize="3725,3728" path="m27180,15570l30904,11842e" filled="f" stroked="t" strokeweight="0.475494pt" strokecolor="#DFFF7E">
              <v:path arrowok="t"/>
            </v:shape>
            <v:shape style="position:absolute;left:27180;top:11851;width:3725;height:3725" coordorigin="27180,11851" coordsize="3725,3725" path="m27180,15576l30904,11851e" filled="f" stroked="t" strokeweight="0.475494pt" strokecolor="#DFFF7E">
              <v:path arrowok="t"/>
            </v:shape>
            <v:shape style="position:absolute;left:27180;top:11858;width:3725;height:3725" coordorigin="27180,11858" coordsize="3725,3725" path="m27180,15582l30904,11858e" filled="f" stroked="t" strokeweight="0.475494pt" strokecolor="#DFFF7E">
              <v:path arrowok="t"/>
            </v:shape>
            <v:shape style="position:absolute;left:27180;top:11864;width:3725;height:3725" coordorigin="27180,11864" coordsize="3725,3725" path="m27180,15589l30904,11864e" filled="f" stroked="t" strokeweight="0.475494pt" strokecolor="#DFFF7E">
              <v:path arrowok="t"/>
            </v:shape>
            <v:shape style="position:absolute;left:27180;top:11870;width:3725;height:3725" coordorigin="27180,11870" coordsize="3725,3725" path="m27180,15595l30904,11870e" filled="f" stroked="t" strokeweight="0.475494pt" strokecolor="#DFFF7E">
              <v:path arrowok="t"/>
            </v:shape>
            <v:shape style="position:absolute;left:27180;top:11877;width:3725;height:3728" coordorigin="27180,11877" coordsize="3725,3728" path="m27180,15605l30904,11877e" filled="f" stroked="t" strokeweight="0.475494pt" strokecolor="#DFFF7E">
              <v:path arrowok="t"/>
            </v:shape>
            <v:shape style="position:absolute;left:27180;top:11883;width:3725;height:3728" coordorigin="27180,11883" coordsize="3725,3728" path="m27180,15611l30904,11883e" filled="f" stroked="t" strokeweight="0.475494pt" strokecolor="#DFFF7E">
              <v:path arrowok="t"/>
            </v:shape>
            <v:shape style="position:absolute;left:27180;top:11889;width:3725;height:3728" coordorigin="27180,11889" coordsize="3725,3728" path="m27180,15617l30904,11889e" filled="f" stroked="t" strokeweight="0.475494pt" strokecolor="#DFFF7E">
              <v:path arrowok="t"/>
            </v:shape>
            <v:shape style="position:absolute;left:27180;top:11896;width:3725;height:3728" coordorigin="27180,11896" coordsize="3725,3728" path="m27180,15624l30904,11896e" filled="f" stroked="t" strokeweight="0.475494pt" strokecolor="#DFFF7E">
              <v:path arrowok="t"/>
            </v:shape>
            <v:shape style="position:absolute;left:27180;top:11902;width:3725;height:3728" coordorigin="27180,11902" coordsize="3725,3728" path="m27180,15630l30904,11902e" filled="f" stroked="t" strokeweight="0.475494pt" strokecolor="#DFFF7E">
              <v:path arrowok="t"/>
            </v:shape>
            <v:shape style="position:absolute;left:27180;top:11908;width:3725;height:3728" coordorigin="27180,11908" coordsize="3725,3728" path="m27180,15636l30904,11908e" filled="f" stroked="t" strokeweight="0.475494pt" strokecolor="#DFFF7E">
              <v:path arrowok="t"/>
            </v:shape>
            <v:shape style="position:absolute;left:27180;top:11915;width:3725;height:3728" coordorigin="27180,11915" coordsize="3725,3728" path="m27180,15643l30904,11915e" filled="f" stroked="t" strokeweight="0.475494pt" strokecolor="#DFFF7E">
              <v:path arrowok="t"/>
            </v:shape>
            <v:shape style="position:absolute;left:27180;top:11924;width:3725;height:3725" coordorigin="27180,11924" coordsize="3725,3725" path="m27180,15649l30904,11924e" filled="f" stroked="t" strokeweight="0.475494pt" strokecolor="#DFFF7E">
              <v:path arrowok="t"/>
            </v:shape>
            <v:shape style="position:absolute;left:27180;top:11931;width:3725;height:3725" coordorigin="27180,11931" coordsize="3725,3725" path="m27180,15655l30904,11931e" filled="f" stroked="t" strokeweight="0.475494pt" strokecolor="#DFFF7E">
              <v:path arrowok="t"/>
            </v:shape>
            <v:shape style="position:absolute;left:27180;top:11937;width:3725;height:3725" coordorigin="27180,11937" coordsize="3725,3725" path="m27180,15662l30904,11937e" filled="f" stroked="t" strokeweight="0.475494pt" strokecolor="#DFFF7E">
              <v:path arrowok="t"/>
            </v:shape>
            <v:shape style="position:absolute;left:27180;top:11943;width:3725;height:3725" coordorigin="27180,11943" coordsize="3725,3725" path="m27180,15668l30904,11943e" filled="f" stroked="t" strokeweight="0.475494pt" strokecolor="#DFFF7E">
              <v:path arrowok="t"/>
            </v:shape>
            <v:shape style="position:absolute;left:27180;top:11950;width:3725;height:3725" coordorigin="27180,11950" coordsize="3725,3725" path="m27180,15674l30904,11950e" filled="f" stroked="t" strokeweight="0.475494pt" strokecolor="#DFFF7E">
              <v:path arrowok="t"/>
            </v:shape>
            <v:shape style="position:absolute;left:27180;top:11956;width:3725;height:3728" coordorigin="27180,11956" coordsize="3725,3728" path="m27180,15684l30904,11956e" filled="f" stroked="t" strokeweight="0.475494pt" strokecolor="#DFFF7E">
              <v:path arrowok="t"/>
            </v:shape>
            <v:shape style="position:absolute;left:27180;top:11962;width:3725;height:3728" coordorigin="27180,11962" coordsize="3725,3728" path="m27180,15690l30904,11962e" filled="f" stroked="t" strokeweight="0.475494pt" strokecolor="#DFFF7E">
              <v:path arrowok="t"/>
            </v:shape>
            <v:shape style="position:absolute;left:27180;top:11969;width:3725;height:3728" coordorigin="27180,11969" coordsize="3725,3728" path="m27180,15697l30904,11969e" filled="f" stroked="t" strokeweight="0.475494pt" strokecolor="#DFFF7E">
              <v:path arrowok="t"/>
            </v:shape>
            <v:shape style="position:absolute;left:27180;top:11975;width:3725;height:3728" coordorigin="27180,11975" coordsize="3725,3728" path="m27180,15703l30904,11975e" filled="f" stroked="t" strokeweight="0.475494pt" strokecolor="#DFFF7E">
              <v:path arrowok="t"/>
            </v:shape>
            <v:shape style="position:absolute;left:27180;top:11981;width:3725;height:3728" coordorigin="27180,11981" coordsize="3725,3728" path="m27180,15709l30904,11981e" filled="f" stroked="t" strokeweight="0.475494pt" strokecolor="#DFFF7E">
              <v:path arrowok="t"/>
            </v:shape>
            <v:shape style="position:absolute;left:27180;top:11988;width:3725;height:3728" coordorigin="27180,11988" coordsize="3725,3728" path="m27180,15716l30904,11988e" filled="f" stroked="t" strokeweight="0.475494pt" strokecolor="#DFFF7E">
              <v:path arrowok="t"/>
            </v:shape>
            <v:shape style="position:absolute;left:27180;top:11994;width:3725;height:3728" coordorigin="27180,11994" coordsize="3725,3728" path="m27180,15722l30904,11994e" filled="f" stroked="t" strokeweight="0.475494pt" strokecolor="#DFFF7E">
              <v:path arrowok="t"/>
            </v:shape>
            <v:shape style="position:absolute;left:27180;top:12004;width:3725;height:3725" coordorigin="27180,12004" coordsize="3725,3725" path="m27180,15728l30904,12004e" filled="f" stroked="t" strokeweight="0.475494pt" strokecolor="#DFFF7E">
              <v:path arrowok="t"/>
            </v:shape>
            <v:shape style="position:absolute;left:27180;top:12010;width:3725;height:3725" coordorigin="27180,12010" coordsize="3725,3725" path="m27180,15735l30904,12010e" filled="f" stroked="t" strokeweight="0.475494pt" strokecolor="#DFFF7E">
              <v:path arrowok="t"/>
            </v:shape>
            <v:shape style="position:absolute;left:27180;top:12016;width:3725;height:3725" coordorigin="27180,12016" coordsize="3725,3725" path="m27180,15741l30904,12016e" filled="f" stroked="t" strokeweight="0.475494pt" strokecolor="#DFFF7E">
              <v:path arrowok="t"/>
            </v:shape>
            <v:shape style="position:absolute;left:27180;top:12023;width:3725;height:3725" coordorigin="27180,12023" coordsize="3725,3725" path="m27180,15747l30904,12023e" filled="f" stroked="t" strokeweight="0.475494pt" strokecolor="#DFFF7E">
              <v:path arrowok="t"/>
            </v:shape>
            <v:shape style="position:absolute;left:27180;top:12029;width:3725;height:3728" coordorigin="27180,12029" coordsize="3725,3728" path="m27180,15757l30904,12029e" filled="f" stroked="t" strokeweight="0.475494pt" strokecolor="#DFFF7E">
              <v:path arrowok="t"/>
            </v:shape>
            <v:shape style="position:absolute;left:27180;top:12035;width:3725;height:3728" coordorigin="27180,12035" coordsize="3725,3728" path="m27180,15763l30904,12035e" filled="f" stroked="t" strokeweight="0.475494pt" strokecolor="#DFFF7E">
              <v:path arrowok="t"/>
            </v:shape>
            <v:shape style="position:absolute;left:27180;top:12042;width:3725;height:3728" coordorigin="27180,12042" coordsize="3725,3728" path="m27180,15770l30904,12042e" filled="f" stroked="t" strokeweight="0.475494pt" strokecolor="#DFFF7E">
              <v:path arrowok="t"/>
            </v:shape>
            <v:shape style="position:absolute;left:27180;top:12048;width:3725;height:3728" coordorigin="27180,12048" coordsize="3725,3728" path="m27180,15776l30904,12048e" filled="f" stroked="t" strokeweight="0.475494pt" strokecolor="#DFFF7E">
              <v:path arrowok="t"/>
            </v:shape>
            <v:shape style="position:absolute;left:27180;top:12054;width:3725;height:3728" coordorigin="27180,12054" coordsize="3725,3728" path="m27180,15782l30904,12054e" filled="f" stroked="t" strokeweight="0.475494pt" strokecolor="#DFFF7E">
              <v:path arrowok="t"/>
            </v:shape>
            <v:shape style="position:absolute;left:27180;top:12061;width:3725;height:3728" coordorigin="27180,12061" coordsize="3725,3728" path="m27180,15789l30904,12061e" filled="f" stroked="t" strokeweight="0.475494pt" strokecolor="#DFFF7E">
              <v:path arrowok="t"/>
            </v:shape>
            <v:shape style="position:absolute;left:27180;top:12067;width:3725;height:3728" coordorigin="27180,12067" coordsize="3725,3728" path="m27180,15795l30904,12067e" filled="f" stroked="t" strokeweight="0.475494pt" strokecolor="#DFFF7E">
              <v:path arrowok="t"/>
            </v:shape>
            <v:shape style="position:absolute;left:27180;top:12077;width:3725;height:3725" coordorigin="27180,12077" coordsize="3725,3725" path="m27180,15801l30904,12077e" filled="f" stroked="t" strokeweight="0.475494pt" strokecolor="#DFFF7E">
              <v:path arrowok="t"/>
            </v:shape>
            <v:shape style="position:absolute;left:27180;top:12083;width:3725;height:3725" coordorigin="27180,12083" coordsize="3725,3725" path="m27180,15808l30904,12083e" filled="f" stroked="t" strokeweight="0.475494pt" strokecolor="#DFFF7E">
              <v:path arrowok="t"/>
            </v:shape>
            <v:shape style="position:absolute;left:27180;top:12089;width:3725;height:3725" coordorigin="27180,12089" coordsize="3725,3725" path="m27180,15814l30904,12089e" filled="f" stroked="t" strokeweight="0.475494pt" strokecolor="#DFFF7E">
              <v:path arrowok="t"/>
            </v:shape>
            <v:shape style="position:absolute;left:27180;top:12096;width:3725;height:3725" coordorigin="27180,12096" coordsize="3725,3725" path="m27180,15820l30904,12096e" filled="f" stroked="t" strokeweight="0.475494pt" strokecolor="#DFFF7E">
              <v:path arrowok="t"/>
            </v:shape>
            <v:shape style="position:absolute;left:27180;top:12102;width:3725;height:3728" coordorigin="27180,12102" coordsize="3725,3728" path="m27180,15830l30904,12102e" filled="f" stroked="t" strokeweight="0.475494pt" strokecolor="#DFFF7E">
              <v:path arrowok="t"/>
            </v:shape>
            <v:shape style="position:absolute;left:27180;top:12108;width:3725;height:3728" coordorigin="27180,12108" coordsize="3725,3728" path="m27180,15836l30904,12108e" filled="f" stroked="t" strokeweight="0.475494pt" strokecolor="#DFFF7E">
              <v:path arrowok="t"/>
            </v:shape>
            <v:shape style="position:absolute;left:27180;top:12115;width:3725;height:3728" coordorigin="27180,12115" coordsize="3725,3728" path="m27180,15842l30904,12115e" filled="f" stroked="t" strokeweight="0.475494pt" strokecolor="#DFFF7E">
              <v:path arrowok="t"/>
            </v:shape>
            <v:shape style="position:absolute;left:27180;top:12121;width:3725;height:3728" coordorigin="27180,12121" coordsize="3725,3728" path="m27180,15849l30904,12121e" filled="f" stroked="t" strokeweight="0.475494pt" strokecolor="#DFFF7E">
              <v:path arrowok="t"/>
            </v:shape>
            <v:shape style="position:absolute;left:27180;top:12127;width:3725;height:3728" coordorigin="27180,12127" coordsize="3725,3728" path="m27180,15855l30904,12127e" filled="f" stroked="t" strokeweight="0.475494pt" strokecolor="#DFFF7E">
              <v:path arrowok="t"/>
            </v:shape>
            <v:shape style="position:absolute;left:27180;top:12134;width:3725;height:3728" coordorigin="27180,12134" coordsize="3725,3728" path="m27180,15861l30904,12134e" filled="f" stroked="t" strokeweight="0.475494pt" strokecolor="#DFFF7E">
              <v:path arrowok="t"/>
            </v:shape>
            <v:shape style="position:absolute;left:27180;top:12140;width:3725;height:3728" coordorigin="27180,12140" coordsize="3725,3728" path="m27180,15868l30904,12140e" filled="f" stroked="t" strokeweight="0.475494pt" strokecolor="#DFFF7E">
              <v:path arrowok="t"/>
            </v:shape>
            <v:shape style="position:absolute;left:27180;top:12149;width:3725;height:3725" coordorigin="27180,12149" coordsize="3725,3725" path="m27180,15874l30904,12149e" filled="f" stroked="t" strokeweight="0.475494pt" strokecolor="#DFFF7E">
              <v:path arrowok="t"/>
            </v:shape>
            <v:shape style="position:absolute;left:27180;top:12156;width:3725;height:3725" coordorigin="27180,12156" coordsize="3725,3725" path="m27180,15880l30904,12156e" filled="f" stroked="t" strokeweight="0.475494pt" strokecolor="#DFFF7E">
              <v:path arrowok="t"/>
            </v:shape>
            <v:shape style="position:absolute;left:27180;top:12162;width:3725;height:3725" coordorigin="27180,12162" coordsize="3725,3725" path="m27180,15887l30904,12162e" filled="f" stroked="t" strokeweight="0.475494pt" strokecolor="#DFFF7E">
              <v:path arrowok="t"/>
            </v:shape>
            <v:shape style="position:absolute;left:27180;top:12168;width:3725;height:3725" coordorigin="27180,12168" coordsize="3725,3725" path="m27180,15893l30904,12168e" filled="f" stroked="t" strokeweight="0.475494pt" strokecolor="#DFFF7E">
              <v:path arrowok="t"/>
            </v:shape>
            <v:shape style="position:absolute;left:27180;top:12175;width:3725;height:3725" coordorigin="27180,12175" coordsize="3725,3725" path="m27180,15899l30904,12175e" filled="f" stroked="t" strokeweight="0.475494pt" strokecolor="#DFFF7E">
              <v:path arrowok="t"/>
            </v:shape>
            <v:shape style="position:absolute;left:27180;top:12181;width:3725;height:3728" coordorigin="27180,12181" coordsize="3725,3728" path="m27180,15909l30904,12181e" filled="f" stroked="t" strokeweight="0.475494pt" strokecolor="#DFFF7E">
              <v:path arrowok="t"/>
            </v:shape>
            <v:shape style="position:absolute;left:27180;top:12187;width:3725;height:3728" coordorigin="27180,12187" coordsize="3725,3728" path="m27180,15915l30904,12187e" filled="f" stroked="t" strokeweight="0.475494pt" strokecolor="#DFFF7E">
              <v:path arrowok="t"/>
            </v:shape>
            <v:shape style="position:absolute;left:27180;top:12194;width:3725;height:3728" coordorigin="27180,12194" coordsize="3725,3728" path="m27180,15922l30904,12194e" filled="f" stroked="t" strokeweight="0.475494pt" strokecolor="#DFFF7E">
              <v:path arrowok="t"/>
            </v:shape>
            <v:shape style="position:absolute;left:27180;top:12200;width:3725;height:3728" coordorigin="27180,12200" coordsize="3725,3728" path="m27180,15928l30904,12200e" filled="f" stroked="t" strokeweight="0.475494pt" strokecolor="#DFFF7E">
              <v:path arrowok="t"/>
            </v:shape>
            <v:shape style="position:absolute;left:27180;top:12206;width:3725;height:3728" coordorigin="27180,12206" coordsize="3725,3728" path="m27180,15934l30904,12206e" filled="f" stroked="t" strokeweight="0.475494pt" strokecolor="#DFFF7E">
              <v:path arrowok="t"/>
            </v:shape>
            <v:shape style="position:absolute;left:27180;top:12213;width:3725;height:3728" coordorigin="27180,12213" coordsize="3725,3728" path="m27180,15941l30904,12213e" filled="f" stroked="t" strokeweight="0.475494pt" strokecolor="#DFFF7E">
              <v:path arrowok="t"/>
            </v:shape>
            <v:shape style="position:absolute;left:27180;top:12219;width:3725;height:3728" coordorigin="27180,12219" coordsize="3725,3728" path="m27180,15947l30904,12219e" filled="f" stroked="t" strokeweight="0.475494pt" strokecolor="#DFFF7E">
              <v:path arrowok="t"/>
            </v:shape>
            <v:shape style="position:absolute;left:27180;top:12229;width:3725;height:3725" coordorigin="27180,12229" coordsize="3725,3725" path="m27180,15953l30904,12229e" filled="f" stroked="t" strokeweight="0.475494pt" strokecolor="#DFFF7E">
              <v:path arrowok="t"/>
            </v:shape>
            <v:shape style="position:absolute;left:27180;top:12235;width:3725;height:3725" coordorigin="27180,12235" coordsize="3725,3725" path="m27180,15960l30904,12235e" filled="f" stroked="t" strokeweight="0.475494pt" strokecolor="#DFFF7E">
              <v:path arrowok="t"/>
            </v:shape>
            <v:shape style="position:absolute;left:27180;top:12241;width:3725;height:3725" coordorigin="27180,12241" coordsize="3725,3725" path="m27180,15966l30904,12241e" filled="f" stroked="t" strokeweight="0.475494pt" strokecolor="#DFFF7E">
              <v:path arrowok="t"/>
            </v:shape>
            <v:shape style="position:absolute;left:27180;top:12248;width:3725;height:3725" coordorigin="27180,12248" coordsize="3725,3725" path="m27180,15972l30904,12248e" filled="f" stroked="t" strokeweight="0.475494pt" strokecolor="#DFFF7E">
              <v:path arrowok="t"/>
            </v:shape>
            <v:shape style="position:absolute;left:27180;top:12254;width:3725;height:3728" coordorigin="27180,12254" coordsize="3725,3728" path="m27180,15982l30904,12254e" filled="f" stroked="t" strokeweight="0.475494pt" strokecolor="#DFFF7E">
              <v:path arrowok="t"/>
            </v:shape>
            <v:shape style="position:absolute;left:27180;top:12260;width:3725;height:3728" coordorigin="27180,12260" coordsize="3725,3728" path="m27180,15988l30904,12260e" filled="f" stroked="t" strokeweight="0.475494pt" strokecolor="#DFFF7E">
              <v:path arrowok="t"/>
            </v:shape>
            <v:shape style="position:absolute;left:27180;top:12267;width:3725;height:3728" coordorigin="27180,12267" coordsize="3725,3728" path="m27180,15995l30904,12267e" filled="f" stroked="t" strokeweight="0.475494pt" strokecolor="#DFFF7E">
              <v:path arrowok="t"/>
            </v:shape>
            <v:shape style="position:absolute;left:27180;top:12273;width:3725;height:3728" coordorigin="27180,12273" coordsize="3725,3728" path="m27180,16001l30904,12273e" filled="f" stroked="t" strokeweight="0.475494pt" strokecolor="#DFFF7E">
              <v:path arrowok="t"/>
            </v:shape>
            <v:shape style="position:absolute;left:27180;top:12279;width:3725;height:3728" coordorigin="27180,12279" coordsize="3725,3728" path="m27180,16007l30904,12279e" filled="f" stroked="t" strokeweight="0.475494pt" strokecolor="#DFFF7E">
              <v:path arrowok="t"/>
            </v:shape>
            <v:shape style="position:absolute;left:27180;top:12286;width:3725;height:3728" coordorigin="27180,12286" coordsize="3725,3728" path="m27180,16014l30904,12286e" filled="f" stroked="t" strokeweight="0.475494pt" strokecolor="#DFFF7E">
              <v:path arrowok="t"/>
            </v:shape>
            <v:shape style="position:absolute;left:27180;top:12292;width:3725;height:3728" coordorigin="27180,12292" coordsize="3725,3728" path="m27180,16020l30904,12292e" filled="f" stroked="t" strokeweight="0.475494pt" strokecolor="#DFFF7E">
              <v:path arrowok="t"/>
            </v:shape>
            <v:shape style="position:absolute;left:27180;top:12302;width:3725;height:3725" coordorigin="27180,12302" coordsize="3725,3725" path="m27180,16026l30904,12302e" filled="f" stroked="t" strokeweight="0.475494pt" strokecolor="#DFFF7E">
              <v:path arrowok="t"/>
            </v:shape>
            <v:shape style="position:absolute;left:27180;top:12308;width:3725;height:3725" coordorigin="27180,12308" coordsize="3725,3725" path="m27180,16033l30904,12308e" filled="f" stroked="t" strokeweight="0.475494pt" strokecolor="#DFFF7E">
              <v:path arrowok="t"/>
            </v:shape>
            <v:shape style="position:absolute;left:27180;top:12314;width:3725;height:3725" coordorigin="27180,12314" coordsize="3725,3725" path="m27180,16039l30904,12314e" filled="f" stroked="t" strokeweight="0.475494pt" strokecolor="#DFFF7E">
              <v:path arrowok="t"/>
            </v:shape>
            <v:shape style="position:absolute;left:27180;top:12321;width:3725;height:3725" coordorigin="27180,12321" coordsize="3725,3725" path="m27180,16045l30904,12321e" filled="f" stroked="t" strokeweight="0.475494pt" strokecolor="#DFFF7E">
              <v:path arrowok="t"/>
            </v:shape>
            <v:shape style="position:absolute;left:27180;top:12327;width:3725;height:3725" coordorigin="27180,12327" coordsize="3725,3725" path="m27180,16052l30904,12327e" filled="f" stroked="t" strokeweight="0.475494pt" strokecolor="#DFFF7E">
              <v:path arrowok="t"/>
            </v:shape>
            <v:shape style="position:absolute;left:27180;top:12333;width:3725;height:3728" coordorigin="27180,12333" coordsize="3725,3728" path="m27180,16061l30904,12333e" filled="f" stroked="t" strokeweight="0.475494pt" strokecolor="#DFFF7E">
              <v:path arrowok="t"/>
            </v:shape>
            <v:shape style="position:absolute;left:27180;top:12340;width:3725;height:3728" coordorigin="27180,12340" coordsize="3725,3728" path="m27180,16067l30904,12340e" filled="f" stroked="t" strokeweight="0.475494pt" strokecolor="#DFFF7E">
              <v:path arrowok="t"/>
            </v:shape>
            <v:shape style="position:absolute;left:27180;top:12346;width:3725;height:3728" coordorigin="27180,12346" coordsize="3725,3728" path="m27180,16074l30904,12346e" filled="f" stroked="t" strokeweight="0.475494pt" strokecolor="#DFFF7E">
              <v:path arrowok="t"/>
            </v:shape>
            <v:shape style="position:absolute;left:27180;top:12352;width:3725;height:3728" coordorigin="27180,12352" coordsize="3725,3728" path="m27180,16080l30904,12352e" filled="f" stroked="t" strokeweight="0.475494pt" strokecolor="#DFFF7E">
              <v:path arrowok="t"/>
            </v:shape>
            <v:shape style="position:absolute;left:27180;top:12359;width:3725;height:3728" coordorigin="27180,12359" coordsize="3725,3728" path="m27180,16087l30904,12359e" filled="f" stroked="t" strokeweight="0.475494pt" strokecolor="#DFFF7E">
              <v:path arrowok="t"/>
            </v:shape>
            <v:shape style="position:absolute;left:27180;top:12365;width:3725;height:3728" coordorigin="27180,12365" coordsize="3725,3728" path="m27180,16093l30904,12365e" filled="f" stroked="t" strokeweight="0.475494pt" strokecolor="#DFFF7E">
              <v:path arrowok="t"/>
            </v:shape>
            <v:shape style="position:absolute;left:27180;top:12371;width:3725;height:3728" coordorigin="27180,12371" coordsize="3725,3728" path="m27180,16099l30904,12371e" filled="f" stroked="t" strokeweight="0.475494pt" strokecolor="#DFFF7E">
              <v:path arrowok="t"/>
            </v:shape>
            <v:shape style="position:absolute;left:27180;top:12381;width:3725;height:3725" coordorigin="27180,12381" coordsize="3725,3725" path="m27180,16106l30904,12381e" filled="f" stroked="t" strokeweight="0.475494pt" strokecolor="#DFFF7E">
              <v:path arrowok="t"/>
            </v:shape>
            <v:shape style="position:absolute;left:27180;top:12387;width:3725;height:3725" coordorigin="27180,12387" coordsize="3725,3725" path="m27180,16112l30904,12387e" filled="f" stroked="t" strokeweight="0.475494pt" strokecolor="#DFFF7E">
              <v:path arrowok="t"/>
            </v:shape>
            <v:shape style="position:absolute;left:27180;top:12393;width:3725;height:3725" coordorigin="27180,12393" coordsize="3725,3725" path="m27180,16118l30904,12393e" filled="f" stroked="t" strokeweight="0.475494pt" strokecolor="#DFFF7E">
              <v:path arrowok="t"/>
            </v:shape>
            <v:shape style="position:absolute;left:27180;top:12400;width:3725;height:3725" coordorigin="27180,12400" coordsize="3725,3725" path="m27180,16125l30904,12400e" filled="f" stroked="t" strokeweight="0.475494pt" strokecolor="#DFFF7E">
              <v:path arrowok="t"/>
            </v:shape>
            <v:shape style="position:absolute;left:27180;top:12406;width:3725;height:3728" coordorigin="27180,12406" coordsize="3725,3728" path="m27180,16134l30904,12406e" filled="f" stroked="t" strokeweight="0.475494pt" strokecolor="#DFFF7E">
              <v:path arrowok="t"/>
            </v:shape>
            <v:shape style="position:absolute;left:27180;top:12413;width:3725;height:3728" coordorigin="27180,12413" coordsize="3725,3728" path="m27180,16140l30904,12413e" filled="f" stroked="t" strokeweight="0.475494pt" strokecolor="#DFFF7E">
              <v:path arrowok="t"/>
            </v:shape>
            <v:shape style="position:absolute;left:27180;top:12419;width:3725;height:3728" coordorigin="27180,12419" coordsize="3725,3728" path="m27180,16147l30904,12419e" filled="f" stroked="t" strokeweight="0.475494pt" strokecolor="#DFFF7E">
              <v:path arrowok="t"/>
            </v:shape>
            <v:shape style="position:absolute;left:27180;top:12425;width:3725;height:3728" coordorigin="27180,12425" coordsize="3725,3728" path="m27180,16153l30904,12425e" filled="f" stroked="t" strokeweight="0.475494pt" strokecolor="#DFFF7E">
              <v:path arrowok="t"/>
            </v:shape>
            <v:shape style="position:absolute;left:27180;top:12432;width:3725;height:3728" coordorigin="27180,12432" coordsize="3725,3728" path="m27180,16159l30904,12432e" filled="f" stroked="t" strokeweight="0.475494pt" strokecolor="#DFFF7E">
              <v:path arrowok="t"/>
            </v:shape>
            <v:shape style="position:absolute;left:27180;top:12438;width:3725;height:3728" coordorigin="27180,12438" coordsize="3725,3728" path="m27180,16166l30904,12438e" filled="f" stroked="t" strokeweight="0.475494pt" strokecolor="#DFFF7E">
              <v:path arrowok="t"/>
            </v:shape>
            <v:shape style="position:absolute;left:27180;top:12444;width:3725;height:3728" coordorigin="27180,12444" coordsize="3725,3728" path="m27180,16172l30904,12444e" filled="f" stroked="t" strokeweight="0.475494pt" strokecolor="#DFFF7E">
              <v:path arrowok="t"/>
            </v:shape>
            <v:shape style="position:absolute;left:27180;top:12454;width:3725;height:3725" coordorigin="27180,12454" coordsize="3725,3725" path="m27180,16178l30904,12454e" filled="f" stroked="t" strokeweight="0.475494pt" strokecolor="#DFFF7E">
              <v:path arrowok="t"/>
            </v:shape>
            <v:shape style="position:absolute;left:27180;top:12460;width:3725;height:3725" coordorigin="27180,12460" coordsize="3725,3725" path="m27180,16185l30904,12460e" filled="f" stroked="t" strokeweight="0.475494pt" strokecolor="#DFFF7E">
              <v:path arrowok="t"/>
            </v:shape>
            <v:shape style="position:absolute;left:27180;top:12466;width:3725;height:3725" coordorigin="27180,12466" coordsize="3725,3725" path="m27180,16191l30904,12466e" filled="f" stroked="t" strokeweight="0.475494pt" strokecolor="#DFFF7E">
              <v:path arrowok="t"/>
            </v:shape>
            <v:shape style="position:absolute;left:27180;top:12473;width:3725;height:3725" coordorigin="27180,12473" coordsize="3725,3725" path="m27180,16197l30904,12473e" filled="f" stroked="t" strokeweight="0.475494pt" strokecolor="#DFFF7E">
              <v:path arrowok="t"/>
            </v:shape>
            <v:shape style="position:absolute;left:27180;top:12479;width:3725;height:3728" coordorigin="27180,12479" coordsize="3725,3728" path="m27180,16207l30904,12479e" filled="f" stroked="t" strokeweight="0.475494pt" strokecolor="#DFFF7E">
              <v:path arrowok="t"/>
            </v:shape>
            <v:shape style="position:absolute;left:27180;top:12485;width:3725;height:3728" coordorigin="27180,12485" coordsize="3725,3728" path="m27180,16213l30904,12485e" filled="f" stroked="t" strokeweight="0.475494pt" strokecolor="#DFFF7E">
              <v:path arrowok="t"/>
            </v:shape>
            <v:shape style="position:absolute;left:27180;top:12492;width:3725;height:3728" coordorigin="27180,12492" coordsize="3725,3728" path="m27180,16220l30904,12492e" filled="f" stroked="t" strokeweight="0.475494pt" strokecolor="#DFFF7E">
              <v:path arrowok="t"/>
            </v:shape>
            <v:shape style="position:absolute;left:27180;top:12498;width:3725;height:3728" coordorigin="27180,12498" coordsize="3725,3728" path="m27180,16226l30904,12498e" filled="f" stroked="t" strokeweight="0.475494pt" strokecolor="#DFFF7E">
              <v:path arrowok="t"/>
            </v:shape>
            <v:shape style="position:absolute;left:27180;top:12504;width:3725;height:3728" coordorigin="27180,12504" coordsize="3725,3728" path="m27180,16232l30904,12504e" filled="f" stroked="t" strokeweight="0.475494pt" strokecolor="#DFFF7E">
              <v:path arrowok="t"/>
            </v:shape>
            <v:shape style="position:absolute;left:27180;top:12511;width:3725;height:3728" coordorigin="27180,12511" coordsize="3725,3728" path="m27180,16239l30904,12511e" filled="f" stroked="t" strokeweight="0.475494pt" strokecolor="#DFFF7E">
              <v:path arrowok="t"/>
            </v:shape>
            <v:shape style="position:absolute;left:27180;top:12517;width:3725;height:3728" coordorigin="27180,12517" coordsize="3725,3728" path="m27180,16245l30904,12517e" filled="f" stroked="t" strokeweight="0.475494pt" strokecolor="#DFFF7E">
              <v:path arrowok="t"/>
            </v:shape>
            <v:shape style="position:absolute;left:27180;top:12527;width:3725;height:3725" coordorigin="27180,12527" coordsize="3725,3725" path="m27180,16251l30904,12527e" filled="f" stroked="t" strokeweight="0.475494pt" strokecolor="#DFFF7E">
              <v:path arrowok="t"/>
            </v:shape>
            <v:shape style="position:absolute;left:27180;top:12533;width:3725;height:3725" coordorigin="27180,12533" coordsize="3725,3725" path="m27180,16258l30904,12533e" filled="f" stroked="t" strokeweight="0.475494pt" strokecolor="#DFFF7E">
              <v:path arrowok="t"/>
            </v:shape>
            <v:shape style="position:absolute;left:27180;top:12539;width:3725;height:3725" coordorigin="27180,12539" coordsize="3725,3725" path="m27180,16264l30904,12539e" filled="f" stroked="t" strokeweight="0.475494pt" strokecolor="#DFFF7E">
              <v:path arrowok="t"/>
            </v:shape>
            <v:shape style="position:absolute;left:27180;top:12546;width:3725;height:3725" coordorigin="27180,12546" coordsize="3725,3725" path="m27180,16270l30904,12546e" filled="f" stroked="t" strokeweight="0.475494pt" strokecolor="#DFFF7E">
              <v:path arrowok="t"/>
            </v:shape>
            <v:shape style="position:absolute;left:27180;top:12552;width:3725;height:3725" coordorigin="27180,12552" coordsize="3725,3725" path="m27180,16277l30904,12552e" filled="f" stroked="t" strokeweight="0.475494pt" strokecolor="#DFFF7E">
              <v:path arrowok="t"/>
            </v:shape>
            <v:shape style="position:absolute;left:27180;top:12558;width:3725;height:3728" coordorigin="27180,12558" coordsize="3725,3728" path="m27180,16286l30904,12558e" filled="f" stroked="t" strokeweight="0.475494pt" strokecolor="#DFFF7E">
              <v:path arrowok="t"/>
            </v:shape>
            <v:shape style="position:absolute;left:27180;top:12565;width:3725;height:3728" coordorigin="27180,12565" coordsize="3725,3728" path="m27180,16293l30904,12565e" filled="f" stroked="t" strokeweight="0.475494pt" strokecolor="#DFFF7E">
              <v:path arrowok="t"/>
            </v:shape>
            <v:shape style="position:absolute;left:27180;top:12571;width:3725;height:3728" coordorigin="27180,12571" coordsize="3725,3728" path="m27180,16299l30904,12571e" filled="f" stroked="t" strokeweight="0.475494pt" strokecolor="#DFFF7E">
              <v:path arrowok="t"/>
            </v:shape>
            <v:shape style="position:absolute;left:27180;top:12577;width:3725;height:3728" coordorigin="27180,12577" coordsize="3725,3728" path="m27180,16305l30904,12577e" filled="f" stroked="t" strokeweight="0.475494pt" strokecolor="#DFFF7E">
              <v:path arrowok="t"/>
            </v:shape>
            <v:shape style="position:absolute;left:27180;top:12584;width:3725;height:3728" coordorigin="27180,12584" coordsize="3725,3728" path="m27180,16312l30904,12584e" filled="f" stroked="t" strokeweight="0.475494pt" strokecolor="#DFFF7E">
              <v:path arrowok="t"/>
            </v:shape>
            <v:shape style="position:absolute;left:27180;top:12590;width:3725;height:3728" coordorigin="27180,12590" coordsize="3725,3728" path="m27180,16318l30904,12590e" filled="f" stroked="t" strokeweight="0.475494pt" strokecolor="#DFFF7E">
              <v:path arrowok="t"/>
            </v:shape>
            <v:shape style="position:absolute;left:27180;top:12596;width:3725;height:3728" coordorigin="27180,12596" coordsize="3725,3728" path="m27180,16324l30904,12596e" filled="f" stroked="t" strokeweight="0.475494pt" strokecolor="#DFFF7E">
              <v:path arrowok="t"/>
            </v:shape>
            <v:shape style="position:absolute;left:27180;top:12606;width:3725;height:3725" coordorigin="27180,12606" coordsize="3725,3725" path="m27180,16331l30904,12606e" filled="f" stroked="t" strokeweight="0.475494pt" strokecolor="#DFFF7E">
              <v:path arrowok="t"/>
            </v:shape>
            <v:shape style="position:absolute;left:27180;top:12612;width:3725;height:3725" coordorigin="27180,12612" coordsize="3725,3725" path="m27180,16337l30904,12612e" filled="f" stroked="t" strokeweight="0.475494pt" strokecolor="#DFFF7E">
              <v:path arrowok="t"/>
            </v:shape>
            <v:shape style="position:absolute;left:27180;top:12619;width:3725;height:3725" coordorigin="27180,12619" coordsize="3725,3725" path="m27180,16343l30904,12619e" filled="f" stroked="t" strokeweight="0.475494pt" strokecolor="#DFFF7E">
              <v:path arrowok="t"/>
            </v:shape>
            <v:shape style="position:absolute;left:27180;top:12625;width:3725;height:3725" coordorigin="27180,12625" coordsize="3725,3725" path="m27180,16350l30904,12625e" filled="f" stroked="t" strokeweight="0.475494pt" strokecolor="#DFFF7E">
              <v:path arrowok="t"/>
            </v:shape>
            <v:shape style="position:absolute;left:27180;top:12631;width:3725;height:3728" coordorigin="27180,12631" coordsize="3725,3728" path="m27180,16359l30904,12631e" filled="f" stroked="t" strokeweight="0.475494pt" strokecolor="#DFFF7E">
              <v:path arrowok="t"/>
            </v:shape>
            <v:shape style="position:absolute;left:27180;top:12638;width:3725;height:3728" coordorigin="27180,12638" coordsize="3725,3728" path="m27180,16365l30904,12638e" filled="f" stroked="t" strokeweight="0.475494pt" strokecolor="#DFFF7E">
              <v:path arrowok="t"/>
            </v:shape>
            <v:shape style="position:absolute;left:27180;top:12644;width:3725;height:3728" coordorigin="27180,12644" coordsize="3725,3728" path="m27180,16372l30904,12644e" filled="f" stroked="t" strokeweight="0.475494pt" strokecolor="#DFFF7E">
              <v:path arrowok="t"/>
            </v:shape>
            <v:shape style="position:absolute;left:27180;top:12650;width:3725;height:3728" coordorigin="27180,12650" coordsize="3725,3728" path="m27180,16378l30904,12650e" filled="f" stroked="t" strokeweight="0.475494pt" strokecolor="#DFFF7E">
              <v:path arrowok="t"/>
            </v:shape>
            <v:shape style="position:absolute;left:27180;top:12657;width:3725;height:3728" coordorigin="27180,12657" coordsize="3725,3728" path="m27180,16384l30904,12657e" filled="f" stroked="t" strokeweight="0.475494pt" strokecolor="#DFFF7E">
              <v:path arrowok="t"/>
            </v:shape>
            <v:shape style="position:absolute;left:27180;top:12663;width:3725;height:3728" coordorigin="27180,12663" coordsize="3725,3728" path="m27180,16391l30904,12663e" filled="f" stroked="t" strokeweight="0.475494pt" strokecolor="#DFFF7E">
              <v:path arrowok="t"/>
            </v:shape>
            <v:shape style="position:absolute;left:27180;top:12669;width:3725;height:3728" coordorigin="27180,12669" coordsize="3725,3728" path="m27180,16397l30904,12669e" filled="f" stroked="t" strokeweight="0.475494pt" strokecolor="#DFFF7E">
              <v:path arrowok="t"/>
            </v:shape>
            <v:shape style="position:absolute;left:27180;top:12679;width:3725;height:3725" coordorigin="27180,12679" coordsize="3725,3725" path="m27180,16403l30904,12679e" filled="f" stroked="t" strokeweight="0.475494pt" strokecolor="#DFFF7E">
              <v:path arrowok="t"/>
            </v:shape>
            <v:shape style="position:absolute;left:27180;top:12685;width:3725;height:3725" coordorigin="27180,12685" coordsize="3725,3725" path="m27180,16410l30904,12685e" filled="f" stroked="t" strokeweight="0.475494pt" strokecolor="#DFFF7E">
              <v:path arrowok="t"/>
            </v:shape>
            <v:shape style="position:absolute;left:27180;top:12691;width:3725;height:3725" coordorigin="27180,12691" coordsize="3725,3725" path="m27180,16416l30904,12691e" filled="f" stroked="t" strokeweight="0.475494pt" strokecolor="#DFFF7E">
              <v:path arrowok="t"/>
            </v:shape>
            <v:shape style="position:absolute;left:27180;top:12698;width:3725;height:3725" coordorigin="27180,12698" coordsize="3725,3725" path="m27180,16423l30904,12698e" filled="f" stroked="t" strokeweight="0.475494pt" strokecolor="#DFFF7E">
              <v:path arrowok="t"/>
            </v:shape>
            <v:shape style="position:absolute;left:27180;top:12704;width:3725;height:3725" coordorigin="27180,12704" coordsize="3725,3725" path="m27180,16429l30904,12704e" filled="f" stroked="t" strokeweight="0.475494pt" strokecolor="#DFFF7E">
              <v:path arrowok="t"/>
            </v:shape>
            <v:shape style="position:absolute;left:27180;top:12710;width:3725;height:3728" coordorigin="27180,12710" coordsize="3725,3728" path="m27180,16438l30904,12710e" filled="f" stroked="t" strokeweight="0.475494pt" strokecolor="#DFFF7E">
              <v:path arrowok="t"/>
            </v:shape>
            <v:shape style="position:absolute;left:27180;top:12717;width:3725;height:3728" coordorigin="27180,12717" coordsize="3725,3728" path="m27180,16445l30904,12717e" filled="f" stroked="t" strokeweight="0.475494pt" strokecolor="#DFFF7E">
              <v:path arrowok="t"/>
            </v:shape>
            <v:shape style="position:absolute;left:27180;top:12723;width:3725;height:3728" coordorigin="27180,12723" coordsize="3725,3728" path="m27180,16451l30904,12723e" filled="f" stroked="t" strokeweight="0.475494pt" strokecolor="#DFFF7E">
              <v:path arrowok="t"/>
            </v:shape>
            <v:shape style="position:absolute;left:27180;top:12730;width:3725;height:3728" coordorigin="27180,12730" coordsize="3725,3728" path="m27180,16457l30904,12730e" filled="f" stroked="t" strokeweight="0.475494pt" strokecolor="#DFFF7E">
              <v:path arrowok="t"/>
            </v:shape>
            <v:shape style="position:absolute;left:27180;top:12736;width:3725;height:3728" coordorigin="27180,12736" coordsize="3725,3728" path="m27180,16464l30904,12736e" filled="f" stroked="t" strokeweight="0.475494pt" strokecolor="#DFFF7E">
              <v:path arrowok="t"/>
            </v:shape>
            <v:shape style="position:absolute;left:27180;top:12742;width:3725;height:3728" coordorigin="27180,12742" coordsize="3725,3728" path="m27180,16470l30904,12742e" filled="f" stroked="t" strokeweight="0.475494pt" strokecolor="#DFFF7E">
              <v:path arrowok="t"/>
            </v:shape>
            <v:shape style="position:absolute;left:27180;top:12749;width:3725;height:3728" coordorigin="27180,12749" coordsize="3725,3728" path="m27180,16476l30904,12749e" filled="f" stroked="t" strokeweight="0.475494pt" strokecolor="#DFFF7E">
              <v:path arrowok="t"/>
            </v:shape>
            <v:shape style="position:absolute;left:27180;top:12758;width:3725;height:3725" coordorigin="27180,12758" coordsize="3725,3725" path="m27180,16483l30904,12758e" filled="f" stroked="t" strokeweight="0.475494pt" strokecolor="#DFFF7E">
              <v:path arrowok="t"/>
            </v:shape>
            <v:shape style="position:absolute;left:27180;top:12764;width:3725;height:3725" coordorigin="27180,12764" coordsize="3725,3725" path="m27180,16489l30904,12764e" filled="f" stroked="t" strokeweight="0.475494pt" strokecolor="#DFFF7E">
              <v:path arrowok="t"/>
            </v:shape>
            <v:shape style="position:absolute;left:27180;top:12771;width:3725;height:3725" coordorigin="27180,12771" coordsize="3725,3725" path="m27180,16495l30904,12771e" filled="f" stroked="t" strokeweight="0.475494pt" strokecolor="#DFFF7E">
              <v:path arrowok="t"/>
            </v:shape>
            <v:shape style="position:absolute;left:27180;top:12777;width:3725;height:3725" coordorigin="27180,12777" coordsize="3725,3725" path="m27180,16502l30904,12777e" filled="f" stroked="t" strokeweight="0.475494pt" strokecolor="#DFFF7E">
              <v:path arrowok="t"/>
            </v:shape>
            <v:shape style="position:absolute;left:27180;top:12783;width:3725;height:3728" coordorigin="27180,12783" coordsize="3725,3728" path="m27180,16511l30904,12783e" filled="f" stroked="t" strokeweight="0.475494pt" strokecolor="#DFFF7E">
              <v:path arrowok="t"/>
            </v:shape>
            <v:shape style="position:absolute;left:27180;top:12790;width:3725;height:3728" coordorigin="27180,12790" coordsize="3725,3728" path="m27180,16518l30904,12790e" filled="f" stroked="t" strokeweight="0.475494pt" strokecolor="#DFFF7E">
              <v:path arrowok="t"/>
            </v:shape>
            <v:shape style="position:absolute;left:27180;top:12796;width:3725;height:3728" coordorigin="27180,12796" coordsize="3725,3728" path="m27180,16524l30904,12796e" filled="f" stroked="t" strokeweight="0.475494pt" strokecolor="#DFFF7E">
              <v:path arrowok="t"/>
            </v:shape>
            <v:shape style="position:absolute;left:27180;top:12802;width:3725;height:3728" coordorigin="27180,12802" coordsize="3725,3728" path="m27180,16530l30904,12802e" filled="f" stroked="t" strokeweight="0.475494pt" strokecolor="#DFFF7E">
              <v:path arrowok="t"/>
            </v:shape>
            <v:shape style="position:absolute;left:27180;top:12809;width:3725;height:3728" coordorigin="27180,12809" coordsize="3725,3728" path="m27180,16537l30904,12809e" filled="f" stroked="t" strokeweight="0.475494pt" strokecolor="#DFFF7E">
              <v:path arrowok="t"/>
            </v:shape>
            <v:shape style="position:absolute;left:27180;top:12815;width:3725;height:3728" coordorigin="27180,12815" coordsize="3725,3728" path="m27180,16543l30904,12815e" filled="f" stroked="t" strokeweight="0.475494pt" strokecolor="#DFFF7E">
              <v:path arrowok="t"/>
            </v:shape>
            <v:shape style="position:absolute;left:27180;top:12821;width:3725;height:3728" coordorigin="27180,12821" coordsize="3725,3728" path="m27180,16549l30904,12821e" filled="f" stroked="t" strokeweight="0.475494pt" strokecolor="#DFFF7E">
              <v:path arrowok="t"/>
            </v:shape>
            <v:shape style="position:absolute;left:27180;top:12831;width:3725;height:3725" coordorigin="27180,12831" coordsize="3725,3725" path="m27180,16556l30904,12831e" filled="f" stroked="t" strokeweight="0.475494pt" strokecolor="#DFFF7E">
              <v:path arrowok="t"/>
            </v:shape>
            <v:shape style="position:absolute;left:27180;top:12837;width:3725;height:3725" coordorigin="27180,12837" coordsize="3725,3725" path="m27180,16562l30904,12837e" filled="f" stroked="t" strokeweight="0.475494pt" strokecolor="#DFFF7E">
              <v:path arrowok="t"/>
            </v:shape>
            <v:shape style="position:absolute;left:27180;top:12844;width:3725;height:3725" coordorigin="27180,12844" coordsize="3725,3725" path="m27180,16568l30904,12844e" filled="f" stroked="t" strokeweight="0.475494pt" strokecolor="#DFFF7E">
              <v:path arrowok="t"/>
            </v:shape>
            <v:shape style="position:absolute;left:27180;top:12850;width:3725;height:3725" coordorigin="27180,12850" coordsize="3725,3725" path="m27180,16575l30904,12850e" filled="f" stroked="t" strokeweight="0.475494pt" strokecolor="#DFFF7E">
              <v:path arrowok="t"/>
            </v:shape>
            <v:shape style="position:absolute;left:27180;top:12856;width:3725;height:3728" coordorigin="27180,12856" coordsize="3725,3728" path="m27180,16584l30904,12856e" filled="f" stroked="t" strokeweight="0.475494pt" strokecolor="#DFFF7E">
              <v:path arrowok="t"/>
            </v:shape>
            <v:shape style="position:absolute;left:27180;top:12863;width:3725;height:3728" coordorigin="27180,12863" coordsize="3725,3728" path="m27180,16591l30904,12863e" filled="f" stroked="t" strokeweight="0.475494pt" strokecolor="#DFFF7E">
              <v:path arrowok="t"/>
            </v:shape>
            <v:shape style="position:absolute;left:27180;top:12869;width:3725;height:3728" coordorigin="27180,12869" coordsize="3725,3728" path="m27180,16597l30904,12869e" filled="f" stroked="t" strokeweight="0.475494pt" strokecolor="#DFFF7E">
              <v:path arrowok="t"/>
            </v:shape>
            <v:shape style="position:absolute;left:27180;top:12875;width:3725;height:3728" coordorigin="27180,12875" coordsize="3725,3728" path="m27180,16603l30904,12875e" filled="f" stroked="t" strokeweight="0.475494pt" strokecolor="#DFFF7E">
              <v:path arrowok="t"/>
            </v:shape>
            <v:shape style="position:absolute;left:27180;top:12882;width:3725;height:3728" coordorigin="27180,12882" coordsize="3725,3728" path="m27180,16610l30904,12882e" filled="f" stroked="t" strokeweight="0.475494pt" strokecolor="#DFFF7E">
              <v:path arrowok="t"/>
            </v:shape>
            <v:shape style="position:absolute;left:27180;top:12888;width:3725;height:3728" coordorigin="27180,12888" coordsize="3725,3728" path="m27180,16616l30904,12888e" filled="f" stroked="t" strokeweight="0.475494pt" strokecolor="#DFFF7E">
              <v:path arrowok="t"/>
            </v:shape>
            <v:shape style="position:absolute;left:27180;top:12894;width:3725;height:3728" coordorigin="27180,12894" coordsize="3725,3728" path="m27180,16622l30904,12894e" filled="f" stroked="t" strokeweight="0.475494pt" strokecolor="#DFFF7E">
              <v:path arrowok="t"/>
            </v:shape>
            <v:shape style="position:absolute;left:27180;top:12904;width:3725;height:3725" coordorigin="27180,12904" coordsize="3725,3725" path="m27180,16629l30904,12904e" filled="f" stroked="t" strokeweight="0.475494pt" strokecolor="#DFFF7E">
              <v:path arrowok="t"/>
            </v:shape>
            <v:shape style="position:absolute;left:27180;top:12910;width:3725;height:3725" coordorigin="27180,12910" coordsize="3725,3725" path="m27180,16635l30904,12910e" filled="f" stroked="t" strokeweight="0.475494pt" strokecolor="#DFFF7E">
              <v:path arrowok="t"/>
            </v:shape>
            <v:shape style="position:absolute;left:27180;top:12917;width:3725;height:3725" coordorigin="27180,12917" coordsize="3725,3725" path="m27180,16641l30904,12917e" filled="f" stroked="t" strokeweight="0.475494pt" strokecolor="#DFFF7E">
              <v:path arrowok="t"/>
            </v:shape>
            <v:shape style="position:absolute;left:27180;top:12923;width:3725;height:3725" coordorigin="27180,12923" coordsize="3725,3725" path="m27180,16648l30904,12923e" filled="f" stroked="t" strokeweight="0.475494pt" strokecolor="#DFFF7E">
              <v:path arrowok="t"/>
            </v:shape>
            <v:shape style="position:absolute;left:27180;top:12929;width:3725;height:3725" coordorigin="27180,12929" coordsize="3725,3725" path="m27180,16654l30904,12929e" filled="f" stroked="t" strokeweight="0.475494pt" strokecolor="#DFFF7E">
              <v:path arrowok="t"/>
            </v:shape>
            <v:shape style="position:absolute;left:27180;top:12936;width:3725;height:3728" coordorigin="27180,12936" coordsize="3725,3728" path="m27180,16663l30904,12936e" filled="f" stroked="t" strokeweight="0.475494pt" strokecolor="#DFFF7E">
              <v:path arrowok="t"/>
            </v:shape>
            <v:shape style="position:absolute;left:27180;top:12942;width:3725;height:3728" coordorigin="27180,12942" coordsize="3725,3728" path="m27180,16670l30904,12942e" filled="f" stroked="t" strokeweight="0.475494pt" strokecolor="#DFFF7E">
              <v:path arrowok="t"/>
            </v:shape>
            <v:shape style="position:absolute;left:27180;top:12948;width:3725;height:3728" coordorigin="27180,12948" coordsize="3725,3728" path="m27180,16676l30904,12948e" filled="f" stroked="t" strokeweight="0.475494pt" strokecolor="#DFFF7E">
              <v:path arrowok="t"/>
            </v:shape>
            <v:shape style="position:absolute;left:27180;top:12955;width:3725;height:3728" coordorigin="27180,12955" coordsize="3725,3728" path="m27180,16682l30904,12955e" filled="f" stroked="t" strokeweight="0.475494pt" strokecolor="#DFFF7E">
              <v:path arrowok="t"/>
            </v:shape>
            <v:shape style="position:absolute;left:27180;top:12961;width:3725;height:3728" coordorigin="27180,12961" coordsize="3725,3728" path="m27180,16689l30904,12961e" filled="f" stroked="t" strokeweight="0.475494pt" strokecolor="#DFFF7E">
              <v:path arrowok="t"/>
            </v:shape>
            <v:shape style="position:absolute;left:27180;top:12967;width:3725;height:3728" coordorigin="27180,12967" coordsize="3725,3728" path="m27180,16695l30904,12967e" filled="f" stroked="t" strokeweight="0.475494pt" strokecolor="#DFFF7E">
              <v:path arrowok="t"/>
            </v:shape>
            <v:shape style="position:absolute;left:27180;top:12974;width:3725;height:3728" coordorigin="27180,12974" coordsize="3725,3728" path="m27180,16701l30904,12974e" filled="f" stroked="t" strokeweight="0.475494pt" strokecolor="#DFFF7E">
              <v:path arrowok="t"/>
            </v:shape>
            <v:shape style="position:absolute;left:27180;top:12983;width:3725;height:3725" coordorigin="27180,12983" coordsize="3725,3725" path="m27180,16708l30904,12983e" filled="f" stroked="t" strokeweight="0.475494pt" strokecolor="#DFFF7E">
              <v:path arrowok="t"/>
            </v:shape>
            <v:shape style="position:absolute;left:27180;top:12989;width:3725;height:3725" coordorigin="27180,12989" coordsize="3725,3725" path="m27180,16714l30904,12989e" filled="f" stroked="t" strokeweight="0.475494pt" strokecolor="#DFFF7E">
              <v:path arrowok="t"/>
            </v:shape>
            <v:shape style="position:absolute;left:27180;top:12996;width:3725;height:3725" coordorigin="27180,12996" coordsize="3725,3725" path="m27180,16720l30904,12996e" filled="f" stroked="t" strokeweight="0.475494pt" strokecolor="#DFFF7E">
              <v:path arrowok="t"/>
            </v:shape>
            <v:shape style="position:absolute;left:27180;top:13002;width:3725;height:3725" coordorigin="27180,13002" coordsize="3725,3725" path="m27180,16727l30904,13002e" filled="f" stroked="t" strokeweight="0.475494pt" strokecolor="#DFFF7E">
              <v:path arrowok="t"/>
            </v:shape>
            <v:shape style="position:absolute;left:27180;top:13008;width:3725;height:3728" coordorigin="27180,13008" coordsize="3725,3728" path="m27180,16736l30904,13008e" filled="f" stroked="t" strokeweight="0.475494pt" strokecolor="#DFFF7E">
              <v:path arrowok="t"/>
            </v:shape>
            <v:shape style="position:absolute;left:27180;top:13015;width:3725;height:3728" coordorigin="27180,13015" coordsize="3725,3728" path="m27180,16743l30904,13015e" filled="f" stroked="t" strokeweight="0.475494pt" strokecolor="#DFFF7E">
              <v:path arrowok="t"/>
            </v:shape>
            <v:shape style="position:absolute;left:27180;top:13021;width:3725;height:3728" coordorigin="27180,13021" coordsize="3725,3728" path="m27180,16749l30904,13021e" filled="f" stroked="t" strokeweight="0.475494pt" strokecolor="#DFFF7E">
              <v:path arrowok="t"/>
            </v:shape>
            <v:shape style="position:absolute;left:27180;top:13027;width:3725;height:3728" coordorigin="27180,13027" coordsize="3725,3728" path="m27180,16755l30904,13027e" filled="f" stroked="t" strokeweight="0.475494pt" strokecolor="#DFFF7E">
              <v:path arrowok="t"/>
            </v:shape>
            <v:shape style="position:absolute;left:27180;top:13034;width:3725;height:3728" coordorigin="27180,13034" coordsize="3725,3728" path="m27180,16762l30904,13034e" filled="f" stroked="t" strokeweight="0.475494pt" strokecolor="#DFFF7E">
              <v:path arrowok="t"/>
            </v:shape>
            <v:shape style="position:absolute;left:27180;top:13040;width:3725;height:3728" coordorigin="27180,13040" coordsize="3725,3728" path="m27180,16768l30904,13040e" filled="f" stroked="t" strokeweight="0.475494pt" strokecolor="#DFFF7E">
              <v:path arrowok="t"/>
            </v:shape>
            <v:shape style="position:absolute;left:27180;top:13047;width:3725;height:3728" coordorigin="27180,13047" coordsize="3725,3728" path="m27180,16774l30904,13047e" filled="f" stroked="t" strokeweight="0.475494pt" strokecolor="#DFFF7E">
              <v:path arrowok="t"/>
            </v:shape>
            <v:shape style="position:absolute;left:27180;top:13056;width:3725;height:3725" coordorigin="27180,13056" coordsize="3725,3725" path="m27180,16781l30904,13056e" filled="f" stroked="t" strokeweight="0.475494pt" strokecolor="#DFFF7E">
              <v:path arrowok="t"/>
            </v:shape>
            <v:shape style="position:absolute;left:27180;top:13062;width:3725;height:3725" coordorigin="27180,13062" coordsize="3725,3725" path="m27180,16787l30904,13062e" filled="f" stroked="t" strokeweight="0.475494pt" strokecolor="#DFFF7E">
              <v:path arrowok="t"/>
            </v:shape>
            <v:shape style="position:absolute;left:27180;top:13069;width:3725;height:3725" coordorigin="27180,13069" coordsize="3725,3725" path="m27180,16793l30904,13069e" filled="f" stroked="t" strokeweight="0.475494pt" strokecolor="#DFFF7E">
              <v:path arrowok="t"/>
            </v:shape>
            <v:shape style="position:absolute;left:27180;top:13075;width:3725;height:3725" coordorigin="27180,13075" coordsize="3725,3725" path="m27180,16800l30904,13075e" filled="f" stroked="t" strokeweight="0.475494pt" strokecolor="#DFFF7E">
              <v:path arrowok="t"/>
            </v:shape>
            <v:shape style="position:absolute;left:27180;top:13081;width:3725;height:3725" coordorigin="27180,13081" coordsize="3725,3725" path="m27180,16806l30904,13081e" filled="f" stroked="t" strokeweight="0.475494pt" strokecolor="#DFFF7E">
              <v:path arrowok="t"/>
            </v:shape>
            <v:shape style="position:absolute;left:27180;top:13088;width:3725;height:3728" coordorigin="27180,13088" coordsize="3725,3728" path="m27180,16816l30904,13088e" filled="f" stroked="t" strokeweight="0.475494pt" strokecolor="#DFFF7E">
              <v:path arrowok="t"/>
            </v:shape>
            <v:shape style="position:absolute;left:27180;top:13094;width:3725;height:3728" coordorigin="27180,13094" coordsize="3725,3728" path="m27180,16822l30904,13094e" filled="f" stroked="t" strokeweight="0.475494pt" strokecolor="#DFFF7E">
              <v:path arrowok="t"/>
            </v:shape>
            <v:shape style="position:absolute;left:27180;top:13100;width:3725;height:3728" coordorigin="27180,13100" coordsize="3725,3728" path="m27180,16828l30904,13100e" filled="f" stroked="t" strokeweight="0.475494pt" strokecolor="#DFFF7E">
              <v:path arrowok="t"/>
            </v:shape>
            <v:shape style="position:absolute;left:27180;top:13107;width:3725;height:3728" coordorigin="27180,13107" coordsize="3725,3728" path="m27180,16835l30904,13107e" filled="f" stroked="t" strokeweight="0.475494pt" strokecolor="#DFFF7E">
              <v:path arrowok="t"/>
            </v:shape>
            <v:shape style="position:absolute;left:27180;top:13113;width:3725;height:3728" coordorigin="27180,13113" coordsize="3725,3728" path="m27180,16841l30904,13113e" filled="f" stroked="t" strokeweight="0.475494pt" strokecolor="#DFFF7E">
              <v:path arrowok="t"/>
            </v:shape>
            <v:shape style="position:absolute;left:27180;top:13119;width:3725;height:3728" coordorigin="27180,13119" coordsize="3725,3728" path="m27180,16847l30904,13119e" filled="f" stroked="t" strokeweight="0.475494pt" strokecolor="#DFFF7E">
              <v:path arrowok="t"/>
            </v:shape>
            <v:shape style="position:absolute;left:27180;top:13126;width:3725;height:3728" coordorigin="27180,13126" coordsize="3725,3728" path="m27180,16854l30904,13126e" filled="f" stroked="t" strokeweight="0.475494pt" strokecolor="#DFFF7E">
              <v:path arrowok="t"/>
            </v:shape>
            <v:shape style="position:absolute;left:27180;top:13135;width:3725;height:3725" coordorigin="27180,13135" coordsize="3725,3725" path="m27180,16860l30904,13135e" filled="f" stroked="t" strokeweight="0.475494pt" strokecolor="#DFFF7E">
              <v:path arrowok="t"/>
            </v:shape>
            <v:shape style="position:absolute;left:27180;top:13142;width:3725;height:3725" coordorigin="27180,13142" coordsize="3725,3725" path="m27180,16866l30904,13142e" filled="f" stroked="t" strokeweight="0.475494pt" strokecolor="#DFFF7E">
              <v:path arrowok="t"/>
            </v:shape>
            <v:shape style="position:absolute;left:27180;top:13148;width:3725;height:3725" coordorigin="27180,13148" coordsize="3725,3725" path="m27180,16873l30904,13148e" filled="f" stroked="t" strokeweight="0.475494pt" strokecolor="#DFFF7E">
              <v:path arrowok="t"/>
            </v:shape>
            <v:shape style="position:absolute;left:27180;top:13154;width:3725;height:3725" coordorigin="27180,13154" coordsize="3725,3725" path="m27180,16879l30904,13154e" filled="f" stroked="t" strokeweight="0.475494pt" strokecolor="#DFFF7E">
              <v:path arrowok="t"/>
            </v:shape>
            <v:shape style="position:absolute;left:27180;top:13161;width:3725;height:3728" coordorigin="27180,13161" coordsize="3725,3728" path="m27180,16889l30904,13161e" filled="f" stroked="t" strokeweight="0.475494pt" strokecolor="#DFFF7E">
              <v:path arrowok="t"/>
            </v:shape>
            <v:shape style="position:absolute;left:27180;top:13167;width:3725;height:3728" coordorigin="27180,13167" coordsize="3725,3728" path="m27180,16895l30904,13167e" filled="f" stroked="t" strokeweight="0.475494pt" strokecolor="#DFFF7E">
              <v:path arrowok="t"/>
            </v:shape>
            <v:shape style="position:absolute;left:27180;top:13173;width:3725;height:3728" coordorigin="27180,13173" coordsize="3725,3728" path="m27180,16901l30904,13173e" filled="f" stroked="t" strokeweight="0.475494pt" strokecolor="#DFFF7E">
              <v:path arrowok="t"/>
            </v:shape>
            <v:shape style="position:absolute;left:27180;top:13180;width:3725;height:3728" coordorigin="27180,13180" coordsize="3725,3728" path="m27180,16908l30904,13180e" filled="f" stroked="t" strokeweight="0.475494pt" strokecolor="#DFFF7E">
              <v:path arrowok="t"/>
            </v:shape>
            <v:shape style="position:absolute;left:27180;top:13186;width:3725;height:3728" coordorigin="27180,13186" coordsize="3725,3728" path="m27180,16914l30904,13186e" filled="f" stroked="t" strokeweight="0.475494pt" strokecolor="#DFFF7E">
              <v:path arrowok="t"/>
            </v:shape>
            <v:shape style="position:absolute;left:27180;top:13192;width:3725;height:3728" coordorigin="27180,13192" coordsize="3725,3728" path="m27180,16920l30904,13192e" filled="f" stroked="t" strokeweight="0.475494pt" strokecolor="#DFFF7E">
              <v:path arrowok="t"/>
            </v:shape>
            <v:shape style="position:absolute;left:27180;top:13199;width:3725;height:3728" coordorigin="27180,13199" coordsize="3725,3728" path="m27180,16927l30904,13199e" filled="f" stroked="t" strokeweight="0.475494pt" strokecolor="#DFFF7E">
              <v:path arrowok="t"/>
            </v:shape>
            <v:shape style="position:absolute;left:27180;top:13208;width:3725;height:3725" coordorigin="27180,13208" coordsize="3725,3725" path="m27180,16933l30904,13208e" filled="f" stroked="t" strokeweight="0.475494pt" strokecolor="#DFFF7E">
              <v:path arrowok="t"/>
            </v:shape>
            <v:shape style="position:absolute;left:27180;top:13215;width:3725;height:3725" coordorigin="27180,13215" coordsize="3725,3725" path="m27180,16939l30904,13215e" filled="f" stroked="t" strokeweight="0.475494pt" strokecolor="#DFFF7E">
              <v:path arrowok="t"/>
            </v:shape>
            <v:shape style="position:absolute;left:27180;top:13221;width:3725;height:3725" coordorigin="27180,13221" coordsize="3725,3725" path="m27180,16946l30904,13221e" filled="f" stroked="t" strokeweight="0.475494pt" strokecolor="#DFFF7E">
              <v:path arrowok="t"/>
            </v:shape>
            <v:shape style="position:absolute;left:27180;top:13227;width:3725;height:3725" coordorigin="27180,13227" coordsize="3725,3725" path="m27180,16952l30904,13227e" filled="f" stroked="t" strokeweight="0.475494pt" strokecolor="#DFFF7E">
              <v:path arrowok="t"/>
            </v:shape>
            <v:shape style="position:absolute;left:27180;top:13234;width:3725;height:3728" coordorigin="27180,13234" coordsize="3725,3728" path="m27180,16961l30904,13234e" filled="f" stroked="t" strokeweight="0.475494pt" strokecolor="#DFFF7E">
              <v:path arrowok="t"/>
            </v:shape>
            <v:shape style="position:absolute;left:27180;top:13240;width:3725;height:3728" coordorigin="27180,13240" coordsize="3725,3728" path="m27180,16968l30904,13240e" filled="f" stroked="t" strokeweight="0.475494pt" strokecolor="#DFFF7E">
              <v:path arrowok="t"/>
            </v:shape>
            <v:shape style="position:absolute;left:27180;top:13246;width:3725;height:3728" coordorigin="27180,13246" coordsize="3725,3728" path="m27180,16974l30904,13246e" filled="f" stroked="t" strokeweight="0.475494pt" strokecolor="#DFFF7E">
              <v:path arrowok="t"/>
            </v:shape>
            <v:shape style="position:absolute;left:27180;top:13253;width:3725;height:3728" coordorigin="27180,13253" coordsize="3725,3728" path="m27180,16980l30904,13253e" filled="f" stroked="t" strokeweight="0.475494pt" strokecolor="#DFFF7E">
              <v:path arrowok="t"/>
            </v:shape>
            <v:shape style="position:absolute;left:27180;top:13259;width:3725;height:3728" coordorigin="27180,13259" coordsize="3725,3728" path="m27180,16987l30904,13259e" filled="f" stroked="t" strokeweight="0.475494pt" strokecolor="#DFFF7E">
              <v:path arrowok="t"/>
            </v:shape>
            <v:shape style="position:absolute;left:27180;top:13265;width:3725;height:3728" coordorigin="27180,13265" coordsize="3725,3728" path="m27180,16993l30904,13265e" filled="f" stroked="t" strokeweight="0.475494pt" strokecolor="#DFFF7E">
              <v:path arrowok="t"/>
            </v:shape>
            <v:shape style="position:absolute;left:27180;top:13272;width:3725;height:3728" coordorigin="27180,13272" coordsize="3725,3728" path="m27180,16999l30904,13272e" filled="f" stroked="t" strokeweight="0.475494pt" strokecolor="#DFFF7E">
              <v:path arrowok="t"/>
            </v:shape>
            <v:shape style="position:absolute;left:27180;top:13281;width:3725;height:3725" coordorigin="27180,13281" coordsize="3725,3725" path="m27180,17006l30904,13281e" filled="f" stroked="t" strokeweight="0.475494pt" strokecolor="#DFFF7E">
              <v:path arrowok="t"/>
            </v:shape>
            <v:shape style="position:absolute;left:27180;top:13287;width:3725;height:3725" coordorigin="27180,13287" coordsize="3725,3725" path="m27180,17012l30904,13287e" filled="f" stroked="t" strokeweight="0.475494pt" strokecolor="#DFFF7E">
              <v:path arrowok="t"/>
            </v:shape>
            <v:shape style="position:absolute;left:27180;top:13294;width:3725;height:3725" coordorigin="27180,13294" coordsize="3725,3725" path="m27180,17018l30904,13294e" filled="f" stroked="t" strokeweight="0.475494pt" strokecolor="#DFFF7E">
              <v:path arrowok="t"/>
            </v:shape>
            <v:shape style="position:absolute;left:27180;top:13300;width:3725;height:3725" coordorigin="27180,13300" coordsize="3725,3725" path="m27180,17025l30904,13300e" filled="f" stroked="t" strokeweight="0.475494pt" strokecolor="#DFFF7E">
              <v:path arrowok="t"/>
            </v:shape>
            <v:shape style="position:absolute;left:27180;top:13306;width:3725;height:3725" coordorigin="27180,13306" coordsize="3725,3725" path="m27180,17031l30904,13306e" filled="f" stroked="t" strokeweight="0.475494pt" strokecolor="#DFFF7E">
              <v:path arrowok="t"/>
            </v:shape>
            <v:shape style="position:absolute;left:27180;top:13313;width:3725;height:3728" coordorigin="27180,13313" coordsize="3725,3728" path="m27180,17041l30904,13313e" filled="f" stroked="t" strokeweight="0.475494pt" strokecolor="#DFFF7E">
              <v:path arrowok="t"/>
            </v:shape>
            <v:shape style="position:absolute;left:27180;top:13319;width:3725;height:3728" coordorigin="27180,13319" coordsize="3725,3728" path="m27180,17047l30904,13319e" filled="f" stroked="t" strokeweight="0.475494pt" strokecolor="#DFFF7E">
              <v:path arrowok="t"/>
            </v:shape>
            <v:shape style="position:absolute;left:27180;top:13325;width:3725;height:3728" coordorigin="27180,13325" coordsize="3725,3728" path="m27180,17053l30904,13325e" filled="f" stroked="t" strokeweight="0.475494pt" strokecolor="#DFFF7E">
              <v:path arrowok="t"/>
            </v:shape>
            <v:shape style="position:absolute;left:27180;top:13332;width:3725;height:3728" coordorigin="27180,13332" coordsize="3725,3728" path="m27180,17060l30904,13332e" filled="f" stroked="t" strokeweight="0.475494pt" strokecolor="#DFFF7E">
              <v:path arrowok="t"/>
            </v:shape>
            <v:shape style="position:absolute;left:27180;top:13338;width:3725;height:3728" coordorigin="27180,13338" coordsize="3725,3728" path="m27180,17066l30904,13338e" filled="f" stroked="t" strokeweight="0.475494pt" strokecolor="#DFFF7E">
              <v:path arrowok="t"/>
            </v:shape>
            <v:shape style="position:absolute;left:27180;top:13344;width:3725;height:3728" coordorigin="27180,13344" coordsize="3725,3728" path="m27180,17072l30904,13344e" filled="f" stroked="t" strokeweight="0.475494pt" strokecolor="#DFFF7E">
              <v:path arrowok="t"/>
            </v:shape>
            <v:shape style="position:absolute;left:27180;top:13351;width:3725;height:3728" coordorigin="27180,13351" coordsize="3725,3728" path="m27180,17079l30904,13351e" filled="f" stroked="t" strokeweight="0.475494pt" strokecolor="#DFFF7E">
              <v:path arrowok="t"/>
            </v:shape>
            <v:shape style="position:absolute;left:27180;top:13360;width:3725;height:3725" coordorigin="27180,13360" coordsize="3725,3725" path="m27180,17085l30904,13360e" filled="f" stroked="t" strokeweight="0.475494pt" strokecolor="#DFFF7E">
              <v:path arrowok="t"/>
            </v:shape>
            <v:shape style="position:absolute;left:27180;top:13367;width:3725;height:3725" coordorigin="27180,13367" coordsize="3725,3725" path="m27180,17091l30904,13367e" filled="f" stroked="t" strokeweight="0.475494pt" strokecolor="#DFFF7E">
              <v:path arrowok="t"/>
            </v:shape>
            <v:shape style="position:absolute;left:27180;top:13373;width:3725;height:3725" coordorigin="27180,13373" coordsize="3725,3725" path="m27180,17098l30904,13373e" filled="f" stroked="t" strokeweight="0.475494pt" strokecolor="#DFFF7E">
              <v:path arrowok="t"/>
            </v:shape>
            <v:shape style="position:absolute;left:27180;top:13379;width:3725;height:3725" coordorigin="27180,13379" coordsize="3725,3725" path="m27180,17104l30904,13379e" filled="f" stroked="t" strokeweight="0.475494pt" strokecolor="#DFFF7E">
              <v:path arrowok="t"/>
            </v:shape>
            <v:shape style="position:absolute;left:27180;top:13386;width:3725;height:3728" coordorigin="27180,13386" coordsize="3725,3728" path="m27180,17114l30904,13386e" filled="f" stroked="t" strokeweight="0.475494pt" strokecolor="#DFFF7E">
              <v:path arrowok="t"/>
            </v:shape>
            <v:shape style="position:absolute;left:27180;top:13392;width:3725;height:3728" coordorigin="27180,13392" coordsize="3725,3728" path="m27180,17120l30904,13392e" filled="f" stroked="t" strokeweight="0.475494pt" strokecolor="#DFFF7E">
              <v:path arrowok="t"/>
            </v:shape>
            <v:shape style="position:absolute;left:27180;top:13398;width:3725;height:3728" coordorigin="27180,13398" coordsize="3725,3728" path="m27180,17126l30904,13398e" filled="f" stroked="t" strokeweight="0.475494pt" strokecolor="#DFFF7E">
              <v:path arrowok="t"/>
            </v:shape>
            <v:shape style="position:absolute;left:27180;top:13405;width:3725;height:3728" coordorigin="27180,13405" coordsize="3725,3728" path="m27180,17133l30904,13405e" filled="f" stroked="t" strokeweight="0.475494pt" strokecolor="#DFFF7E">
              <v:path arrowok="t"/>
            </v:shape>
            <v:shape style="position:absolute;left:27180;top:13411;width:3725;height:3728" coordorigin="27180,13411" coordsize="3725,3728" path="m27180,17139l30904,13411e" filled="f" stroked="t" strokeweight="0.475494pt" strokecolor="#DFFF7E">
              <v:path arrowok="t"/>
            </v:shape>
            <v:shape style="position:absolute;left:27180;top:13417;width:3725;height:3728" coordorigin="27180,13417" coordsize="3725,3728" path="m27180,17145l30904,13417e" filled="f" stroked="t" strokeweight="0.475494pt" strokecolor="#DFFF7E">
              <v:path arrowok="t"/>
            </v:shape>
            <v:shape style="position:absolute;left:27180;top:13424;width:3725;height:3728" coordorigin="27180,13424" coordsize="3725,3728" path="m27180,17152l30904,13424e" filled="f" stroked="t" strokeweight="0.475494pt" strokecolor="#DFFF7E">
              <v:path arrowok="t"/>
            </v:shape>
            <v:shape style="position:absolute;left:27180;top:13433;width:3725;height:3725" coordorigin="27180,13433" coordsize="3725,3725" path="m27180,17158l30904,13433e" filled="f" stroked="t" strokeweight="0.475494pt" strokecolor="#DFFF7E">
              <v:path arrowok="t"/>
            </v:shape>
            <v:shape style="position:absolute;left:27180;top:13440;width:3725;height:3725" coordorigin="27180,13440" coordsize="3725,3725" path="m27180,17164l30904,13440e" filled="f" stroked="t" strokeweight="0.475494pt" strokecolor="#DFFF7E">
              <v:path arrowok="t"/>
            </v:shape>
            <v:shape style="position:absolute;left:27180;top:13446;width:3725;height:3725" coordorigin="27180,13446" coordsize="3725,3725" path="m27180,17171l30904,13446e" filled="f" stroked="t" strokeweight="0.475494pt" strokecolor="#DFFF7E">
              <v:path arrowok="t"/>
            </v:shape>
            <v:shape style="position:absolute;left:27180;top:13452;width:3725;height:3725" coordorigin="27180,13452" coordsize="3725,3725" path="m27180,17177l30904,13452e" filled="f" stroked="t" strokeweight="0.475494pt" strokecolor="#DFFF7E">
              <v:path arrowok="t"/>
            </v:shape>
            <v:shape style="position:absolute;left:27180;top:13459;width:3725;height:3725" coordorigin="27180,13459" coordsize="3725,3725" path="m27180,17183l30904,13459e" filled="f" stroked="t" strokeweight="0.475494pt" strokecolor="#DFFF7E">
              <v:path arrowok="t"/>
            </v:shape>
            <v:shape style="position:absolute;left:27180;top:13465;width:3725;height:3728" coordorigin="27180,13465" coordsize="3725,3728" path="m27180,17193l30904,13465e" filled="f" stroked="t" strokeweight="0.475494pt" strokecolor="#DFFF7E">
              <v:path arrowok="t"/>
            </v:shape>
            <v:shape style="position:absolute;left:27180;top:13471;width:3725;height:3728" coordorigin="27180,13471" coordsize="3725,3728" path="m27180,17199l30904,13471e" filled="f" stroked="t" strokeweight="0.475494pt" strokecolor="#DFFF7E">
              <v:path arrowok="t"/>
            </v:shape>
            <v:shape style="position:absolute;left:27180;top:13478;width:3725;height:3728" coordorigin="27180,13478" coordsize="3725,3728" path="m27180,17205l30904,13478e" filled="f" stroked="t" strokeweight="0.475494pt" strokecolor="#DFFF7E">
              <v:path arrowok="t"/>
            </v:shape>
            <v:shape style="position:absolute;left:27180;top:13484;width:3725;height:3728" coordorigin="27180,13484" coordsize="3725,3728" path="m27180,17212l30904,13484e" filled="f" stroked="t" strokeweight="0.475494pt" strokecolor="#DFFF7E">
              <v:path arrowok="t"/>
            </v:shape>
            <v:shape style="position:absolute;left:27180;top:13490;width:3725;height:3728" coordorigin="27180,13490" coordsize="3725,3728" path="m27180,17218l30904,13490e" filled="f" stroked="t" strokeweight="0.475494pt" strokecolor="#DFFF7E">
              <v:path arrowok="t"/>
            </v:shape>
            <v:shape style="position:absolute;left:27180;top:13497;width:3725;height:3728" coordorigin="27180,13497" coordsize="3725,3728" path="m27180,17225l30904,13497e" filled="f" stroked="t" strokeweight="0.475494pt" strokecolor="#DFFF7E">
              <v:path arrowok="t"/>
            </v:shape>
            <v:shape style="position:absolute;left:27180;top:13503;width:3725;height:3728" coordorigin="27180,13503" coordsize="3725,3728" path="m27180,17231l30904,13503e" filled="f" stroked="t" strokeweight="0.475494pt" strokecolor="#DFFF7E">
              <v:path arrowok="t"/>
            </v:shape>
            <v:shape style="position:absolute;left:27180;top:13512;width:3725;height:3725" coordorigin="27180,13512" coordsize="3725,3725" path="m27180,17237l30904,13512e" filled="f" stroked="t" strokeweight="0.475494pt" strokecolor="#DFFF7E">
              <v:path arrowok="t"/>
            </v:shape>
            <v:shape style="position:absolute;left:27180;top:13519;width:3725;height:3725" coordorigin="27180,13519" coordsize="3725,3725" path="m27180,17244l30904,13519e" filled="f" stroked="t" strokeweight="0.475494pt" strokecolor="#DFFF7E">
              <v:path arrowok="t"/>
            </v:shape>
            <v:shape style="position:absolute;left:27180;top:13525;width:3725;height:3725" coordorigin="27180,13525" coordsize="3725,3725" path="m27180,17250l30904,13525e" filled="f" stroked="t" strokeweight="0.475494pt" strokecolor="#DFFF7E">
              <v:path arrowok="t"/>
            </v:shape>
            <v:shape style="position:absolute;left:27180;top:13532;width:3725;height:3725" coordorigin="27180,13532" coordsize="3725,3725" path="m27180,17256l30904,13532e" filled="f" stroked="t" strokeweight="0.475494pt" strokecolor="#DFFF7E">
              <v:path arrowok="t"/>
            </v:shape>
            <v:shape style="position:absolute;left:27180;top:13538;width:3725;height:3728" coordorigin="27180,13538" coordsize="3725,3728" path="m27180,17266l30904,13538e" filled="f" stroked="t" strokeweight="0.475494pt" strokecolor="#DFFF7E">
              <v:path arrowok="t"/>
            </v:shape>
            <v:shape style="position:absolute;left:27180;top:13544;width:3725;height:3728" coordorigin="27180,13544" coordsize="3725,3728" path="m27180,17272l30904,13544e" filled="f" stroked="t" strokeweight="0.475494pt" strokecolor="#DFFF7E">
              <v:path arrowok="t"/>
            </v:shape>
            <v:shape style="position:absolute;left:27180;top:13551;width:3725;height:3728" coordorigin="27180,13551" coordsize="3725,3728" path="m27180,17278l30904,13551e" filled="f" stroked="t" strokeweight="0.475494pt" strokecolor="#DFFF7E">
              <v:path arrowok="t"/>
            </v:shape>
            <v:shape style="position:absolute;left:27180;top:13557;width:3725;height:3728" coordorigin="27180,13557" coordsize="3725,3728" path="m27180,17285l30904,13557e" filled="f" stroked="t" strokeweight="0.475494pt" strokecolor="#DFFF7E">
              <v:path arrowok="t"/>
            </v:shape>
            <v:shape style="position:absolute;left:27180;top:13563;width:3725;height:3728" coordorigin="27180,13563" coordsize="3725,3728" path="m27180,17291l30904,13563e" filled="f" stroked="t" strokeweight="0.475494pt" strokecolor="#DFFF7E">
              <v:path arrowok="t"/>
            </v:shape>
            <v:shape style="position:absolute;left:27180;top:13570;width:3725;height:3728" coordorigin="27180,13570" coordsize="3725,3728" path="m27180,17297l30904,13570e" filled="f" stroked="t" strokeweight="0.475494pt" strokecolor="#DFFF7E">
              <v:path arrowok="t"/>
            </v:shape>
            <v:shape style="position:absolute;left:27180;top:13576;width:3725;height:3728" coordorigin="27180,13576" coordsize="3725,3728" path="m27180,17304l30904,13576e" filled="f" stroked="t" strokeweight="0.475494pt" strokecolor="#DFFF7E">
              <v:path arrowok="t"/>
            </v:shape>
            <v:shape style="position:absolute;left:27180;top:13585;width:3725;height:3725" coordorigin="27180,13585" coordsize="3725,3725" path="m27180,17310l30904,13585e" filled="f" stroked="t" strokeweight="0.475494pt" strokecolor="#DFFF7E">
              <v:path arrowok="t"/>
            </v:shape>
            <v:shape style="position:absolute;left:27180;top:13592;width:3725;height:3725" coordorigin="27180,13592" coordsize="3725,3725" path="m27180,17316l30904,13592e" filled="f" stroked="t" strokeweight="0.475494pt" strokecolor="#DFFF7E">
              <v:path arrowok="t"/>
            </v:shape>
            <v:shape style="position:absolute;left:27180;top:13598;width:3725;height:3725" coordorigin="27180,13598" coordsize="3725,3725" path="m27180,17323l30904,13598e" filled="f" stroked="t" strokeweight="0.475494pt" strokecolor="#DFFF7E">
              <v:path arrowok="t"/>
            </v:shape>
            <v:shape style="position:absolute;left:27180;top:13604;width:3725;height:3725" coordorigin="27180,13604" coordsize="3725,3725" path="m27180,17329l30904,13604e" filled="f" stroked="t" strokeweight="0.475494pt" strokecolor="#DFFF7E">
              <v:path arrowok="t"/>
            </v:shape>
            <v:shape style="position:absolute;left:27180;top:13611;width:3725;height:3728" coordorigin="27180,13611" coordsize="3725,3728" path="m27180,17339l30904,13611e" filled="f" stroked="t" strokeweight="0.475494pt" strokecolor="#DFFF7E">
              <v:path arrowok="t"/>
            </v:shape>
            <v:shape style="position:absolute;left:27180;top:13617;width:3725;height:3728" coordorigin="27180,13617" coordsize="3725,3728" path="m27180,17345l30904,13617e" filled="f" stroked="t" strokeweight="0.475494pt" strokecolor="#DFFF7E">
              <v:path arrowok="t"/>
            </v:shape>
            <v:shape style="position:absolute;left:27180;top:13623;width:3725;height:3728" coordorigin="27180,13623" coordsize="3725,3728" path="m27180,17351l30904,13623e" filled="f" stroked="t" strokeweight="0.475494pt" strokecolor="#DFFF7E">
              <v:path arrowok="t"/>
            </v:shape>
            <v:shape style="position:absolute;left:27180;top:13630;width:3725;height:3728" coordorigin="27180,13630" coordsize="3725,3728" path="m27180,17358l30904,13630e" filled="f" stroked="t" strokeweight="0.475494pt" strokecolor="#DFFF7E">
              <v:path arrowok="t"/>
            </v:shape>
            <v:shape style="position:absolute;left:27180;top:13636;width:3725;height:3728" coordorigin="27180,13636" coordsize="3725,3728" path="m27180,17364l30904,13636e" filled="f" stroked="t" strokeweight="0.475494pt" strokecolor="#DFFF7E">
              <v:path arrowok="t"/>
            </v:shape>
            <v:shape style="position:absolute;left:27180;top:13642;width:3725;height:3728" coordorigin="27180,13642" coordsize="3725,3728" path="m27180,17370l30904,13642e" filled="f" stroked="t" strokeweight="0.475494pt" strokecolor="#DFFF7E">
              <v:path arrowok="t"/>
            </v:shape>
            <v:shape style="position:absolute;left:27180;top:13649;width:3725;height:3728" coordorigin="27180,13649" coordsize="3725,3728" path="m27180,17377l30904,13649e" filled="f" stroked="t" strokeweight="0.475494pt" strokecolor="#DFFF7E">
              <v:path arrowok="t"/>
            </v:shape>
            <v:shape style="position:absolute;left:27180;top:13658;width:3725;height:3725" coordorigin="27180,13658" coordsize="3725,3725" path="m27180,17383l30904,13658e" filled="f" stroked="t" strokeweight="0.475494pt" strokecolor="#DFFF7E">
              <v:path arrowok="t"/>
            </v:shape>
            <v:shape style="position:absolute;left:27180;top:13665;width:3725;height:3725" coordorigin="27180,13665" coordsize="3725,3725" path="m27180,17389l30904,13665e" filled="f" stroked="t" strokeweight="0.475494pt" strokecolor="#DFFF7E">
              <v:path arrowok="t"/>
            </v:shape>
            <v:shape style="position:absolute;left:27180;top:13671;width:3725;height:3725" coordorigin="27180,13671" coordsize="3725,3725" path="m27180,17396l30904,13671e" filled="f" stroked="t" strokeweight="0.475494pt" strokecolor="#DFFF7E">
              <v:path arrowok="t"/>
            </v:shape>
            <v:shape style="position:absolute;left:27180;top:13677;width:3725;height:3725" coordorigin="27180,13677" coordsize="3725,3725" path="m27180,17402l30904,13677e" filled="f" stroked="t" strokeweight="0.475494pt" strokecolor="#DFFF7E">
              <v:path arrowok="t"/>
            </v:shape>
            <v:shape style="position:absolute;left:27180;top:13684;width:3725;height:3725" coordorigin="27180,13684" coordsize="3725,3725" path="m27180,17408l30904,13684e" filled="f" stroked="t" strokeweight="0.475494pt" strokecolor="#DFFF7E">
              <v:path arrowok="t"/>
            </v:shape>
            <v:shape style="position:absolute;left:27180;top:13690;width:3725;height:3728" coordorigin="27180,13690" coordsize="3725,3728" path="m27180,17418l30904,13690e" filled="f" stroked="t" strokeweight="0.475494pt" strokecolor="#DFFF7E">
              <v:path arrowok="t"/>
            </v:shape>
            <v:shape style="position:absolute;left:27180;top:13696;width:3725;height:3728" coordorigin="27180,13696" coordsize="3725,3728" path="m27180,17424l30904,13696e" filled="f" stroked="t" strokeweight="0.475494pt" strokecolor="#DFFF7E">
              <v:path arrowok="t"/>
            </v:shape>
            <v:shape style="position:absolute;left:27180;top:13703;width:3725;height:3728" coordorigin="27180,13703" coordsize="3725,3728" path="m27180,17431l30904,13703e" filled="f" stroked="t" strokeweight="0.475494pt" strokecolor="#DFFF7E">
              <v:path arrowok="t"/>
            </v:shape>
            <v:shape style="position:absolute;left:27180;top:13709;width:3725;height:3728" coordorigin="27180,13709" coordsize="3725,3728" path="m27180,17437l30904,13709e" filled="f" stroked="t" strokeweight="0.475494pt" strokecolor="#DFFF7E">
              <v:path arrowok="t"/>
            </v:shape>
            <v:shape style="position:absolute;left:27180;top:13715;width:3725;height:3728" coordorigin="27180,13715" coordsize="3725,3728" path="m27180,17443l30904,13715e" filled="f" stroked="t" strokeweight="0.475494pt" strokecolor="#DFFF7E">
              <v:path arrowok="t"/>
            </v:shape>
            <v:shape style="position:absolute;left:27180;top:13722;width:3725;height:3728" coordorigin="27180,13722" coordsize="3725,3728" path="m27180,17450l30904,13722e" filled="f" stroked="t" strokeweight="0.475494pt" strokecolor="#DFFF7E">
              <v:path arrowok="t"/>
            </v:shape>
            <v:shape style="position:absolute;left:27180;top:13728;width:3725;height:3728" coordorigin="27180,13728" coordsize="3725,3728" path="m27180,17456l30904,13728e" filled="f" stroked="t" strokeweight="0.475494pt" strokecolor="#DFFF7E">
              <v:path arrowok="t"/>
            </v:shape>
            <v:shape style="position:absolute;left:27180;top:13738;width:3725;height:3725" coordorigin="27180,13738" coordsize="3725,3725" path="m27180,17462l30904,13738e" filled="f" stroked="t" strokeweight="0.475494pt" strokecolor="#DFFF7E">
              <v:path arrowok="t"/>
            </v:shape>
            <v:shape style="position:absolute;left:27180;top:13744;width:3725;height:3725" coordorigin="27180,13744" coordsize="3725,3725" path="m27180,17469l30904,13744e" filled="f" stroked="t" strokeweight="0.475494pt" strokecolor="#DFFF7E">
              <v:path arrowok="t"/>
            </v:shape>
            <v:shape style="position:absolute;left:27180;top:13750;width:3725;height:3725" coordorigin="27180,13750" coordsize="3725,3725" path="m27180,17475l30904,13750e" filled="f" stroked="t" strokeweight="0.475494pt" strokecolor="#DFFF7E">
              <v:path arrowok="t"/>
            </v:shape>
            <v:shape style="position:absolute;left:27180;top:13757;width:3725;height:3725" coordorigin="27180,13757" coordsize="3725,3725" path="m27180,17481l30904,13757e" filled="f" stroked="t" strokeweight="0.475494pt" strokecolor="#DFFF7E">
              <v:path arrowok="t"/>
            </v:shape>
            <v:shape style="position:absolute;left:27180;top:13763;width:3725;height:3728" coordorigin="27180,13763" coordsize="3725,3728" path="m27180,17491l30904,13763e" filled="f" stroked="t" strokeweight="0.475494pt" strokecolor="#DFFF7E">
              <v:path arrowok="t"/>
            </v:shape>
            <v:shape style="position:absolute;left:27180;top:13769;width:3725;height:3728" coordorigin="27180,13769" coordsize="3725,3728" path="m27180,17497l30904,13769e" filled="f" stroked="t" strokeweight="0.475494pt" strokecolor="#DFFF7E">
              <v:path arrowok="t"/>
            </v:shape>
            <v:shape style="position:absolute;left:27180;top:13776;width:3725;height:3728" coordorigin="27180,13776" coordsize="3725,3728" path="m27180,17503l30904,13776e" filled="f" stroked="t" strokeweight="0.475494pt" strokecolor="#DFFF7E">
              <v:path arrowok="t"/>
            </v:shape>
            <v:shape style="position:absolute;left:27180;top:13782;width:3725;height:3728" coordorigin="27180,13782" coordsize="3725,3728" path="m27180,17510l30904,13782e" filled="f" stroked="t" strokeweight="0.475494pt" strokecolor="#DFFF7E">
              <v:path arrowok="t"/>
            </v:shape>
            <v:shape style="position:absolute;left:27180;top:13788;width:3725;height:3728" coordorigin="27180,13788" coordsize="3725,3728" path="m27180,17516l30904,13788e" filled="f" stroked="t" strokeweight="0.475494pt" strokecolor="#DFFF7E">
              <v:path arrowok="t"/>
            </v:shape>
            <v:shape style="position:absolute;left:27180;top:13795;width:3725;height:3728" coordorigin="27180,13795" coordsize="3725,3728" path="m27180,17522l30904,13795e" filled="f" stroked="t" strokeweight="0.475494pt" strokecolor="#DFFF7E">
              <v:path arrowok="t"/>
            </v:shape>
            <v:shape style="position:absolute;left:27180;top:13801;width:3725;height:3728" coordorigin="27180,13801" coordsize="3725,3728" path="m27180,17529l30904,13801e" filled="f" stroked="t" strokeweight="0.475494pt" strokecolor="#DFFF7E">
              <v:path arrowok="t"/>
            </v:shape>
            <v:shape style="position:absolute;left:27180;top:13810;width:3725;height:3725" coordorigin="27180,13810" coordsize="3725,3725" path="m27180,17535l30904,13810e" filled="f" stroked="t" strokeweight="0.475494pt" strokecolor="#DFFF7E">
              <v:path arrowok="t"/>
            </v:shape>
            <v:shape style="position:absolute;left:27180;top:13817;width:3725;height:3725" coordorigin="27180,13817" coordsize="3725,3725" path="m27180,17542l30904,13817e" filled="f" stroked="t" strokeweight="0.475494pt" strokecolor="#DFFF7E">
              <v:path arrowok="t"/>
            </v:shape>
            <v:shape style="position:absolute;left:27180;top:13823;width:3725;height:3725" coordorigin="27180,13823" coordsize="3725,3725" path="m27180,17548l30904,13823e" filled="f" stroked="t" strokeweight="0.475494pt" strokecolor="#DFFF7E">
              <v:path arrowok="t"/>
            </v:shape>
            <v:shape style="position:absolute;left:27180;top:13829;width:3725;height:3725" coordorigin="27180,13829" coordsize="3725,3725" path="m27180,17554l30904,13829e" filled="f" stroked="t" strokeweight="0.475494pt" strokecolor="#DFFF7E">
              <v:path arrowok="t"/>
            </v:shape>
            <v:shape style="position:absolute;left:27180;top:13836;width:3725;height:3725" coordorigin="27180,13836" coordsize="3725,3725" path="m27180,17561l30904,13836e" filled="f" stroked="t" strokeweight="0.475494pt" strokecolor="#DFFF7E">
              <v:path arrowok="t"/>
            </v:shape>
            <v:shape style="position:absolute;left:27180;top:13842;width:3725;height:3728" coordorigin="27180,13842" coordsize="3725,3728" path="m27180,17570l30904,13842e" filled="f" stroked="t" strokeweight="0.475494pt" strokecolor="#DFFF7E">
              <v:path arrowok="t"/>
            </v:shape>
            <v:shape style="position:absolute;left:27180;top:13849;width:3725;height:3728" coordorigin="27180,13849" coordsize="3725,3728" path="m27180,17576l30904,13849e" filled="f" stroked="t" strokeweight="0.475494pt" strokecolor="#DFFF7E">
              <v:path arrowok="t"/>
            </v:shape>
            <v:shape style="position:absolute;left:27180;top:13855;width:3725;height:3728" coordorigin="27180,13855" coordsize="3725,3728" path="m27180,17583l30904,13855e" filled="f" stroked="t" strokeweight="0.475494pt" strokecolor="#DFFF7E">
              <v:path arrowok="t"/>
            </v:shape>
            <v:shape style="position:absolute;left:27180;top:13861;width:3725;height:3728" coordorigin="27180,13861" coordsize="3725,3728" path="m27180,17589l30904,13861e" filled="f" stroked="t" strokeweight="0.475494pt" strokecolor="#DFFF7E">
              <v:path arrowok="t"/>
            </v:shape>
            <v:shape style="position:absolute;left:27180;top:13868;width:3725;height:3728" coordorigin="27180,13868" coordsize="3725,3728" path="m27180,17595l30904,13868e" filled="f" stroked="t" strokeweight="0.475494pt" strokecolor="#DFFF7E">
              <v:path arrowok="t"/>
            </v:shape>
            <v:shape style="position:absolute;left:27180;top:13874;width:3725;height:3728" coordorigin="27180,13874" coordsize="3725,3728" path="m27180,17602l30904,13874e" filled="f" stroked="t" strokeweight="0.475494pt" strokecolor="#DFFF7E">
              <v:path arrowok="t"/>
            </v:shape>
            <v:shape style="position:absolute;left:27180;top:13880;width:3725;height:3728" coordorigin="27180,13880" coordsize="3725,3728" path="m27180,17608l30904,13880e" filled="f" stroked="t" strokeweight="0.475494pt" strokecolor="#DFFF7E">
              <v:path arrowok="t"/>
            </v:shape>
            <v:shape style="position:absolute;left:27180;top:13890;width:3725;height:3725" coordorigin="27180,13890" coordsize="3725,3725" path="m27180,17614l30904,13890e" filled="f" stroked="t" strokeweight="0.475494pt" strokecolor="#DFFF7E">
              <v:path arrowok="t"/>
            </v:shape>
            <v:shape style="position:absolute;left:27180;top:13896;width:3725;height:3725" coordorigin="27180,13896" coordsize="3725,3725" path="m27180,17621l30904,13896e" filled="f" stroked="t" strokeweight="0.475494pt" strokecolor="#DFFF7E">
              <v:path arrowok="t"/>
            </v:shape>
            <v:shape style="position:absolute;left:27180;top:13902;width:3725;height:3725" coordorigin="27180,13902" coordsize="3725,3725" path="m27180,17627l30904,13902e" filled="f" stroked="t" strokeweight="0.475494pt" strokecolor="#DFFF7E">
              <v:path arrowok="t"/>
            </v:shape>
            <v:shape style="position:absolute;left:27180;top:13909;width:3725;height:3725" coordorigin="27180,13909" coordsize="3725,3725" path="m27180,17633l30904,13909e" filled="f" stroked="t" strokeweight="0.475494pt" strokecolor="#DFFF7E">
              <v:path arrowok="t"/>
            </v:shape>
            <v:shape style="position:absolute;left:27180;top:13915;width:3725;height:3728" coordorigin="27180,13915" coordsize="3725,3728" path="m27180,17643l30904,13915e" filled="f" stroked="t" strokeweight="0.475494pt" strokecolor="#DFFF7E">
              <v:path arrowok="t"/>
            </v:shape>
            <v:shape style="position:absolute;left:27180;top:13921;width:3725;height:3728" coordorigin="27180,13921" coordsize="3725,3728" path="m27180,17649l30904,13921e" filled="f" stroked="t" strokeweight="0.475494pt" strokecolor="#DFFF7E">
              <v:path arrowok="t"/>
            </v:shape>
            <v:shape style="position:absolute;left:27180;top:13928;width:3725;height:3728" coordorigin="27180,13928" coordsize="3725,3728" path="m27180,17656l30904,13928e" filled="f" stroked="t" strokeweight="0.475494pt" strokecolor="#DFFF7E">
              <v:path arrowok="t"/>
            </v:shape>
            <v:shape style="position:absolute;left:27180;top:13934;width:3725;height:3728" coordorigin="27180,13934" coordsize="3725,3728" path="m27180,17662l30904,13934e" filled="f" stroked="t" strokeweight="0.475494pt" strokecolor="#DFFF7E">
              <v:path arrowok="t"/>
            </v:shape>
            <v:shape style="position:absolute;left:27180;top:13940;width:3725;height:3728" coordorigin="27180,13940" coordsize="3725,3728" path="m27180,17668l30904,13940e" filled="f" stroked="t" strokeweight="0.475494pt" strokecolor="#DFFF7E">
              <v:path arrowok="t"/>
            </v:shape>
            <v:shape style="position:absolute;left:27180;top:13947;width:3725;height:3728" coordorigin="27180,13947" coordsize="3725,3728" path="m27180,17675l30904,13947e" filled="f" stroked="t" strokeweight="0.475494pt" strokecolor="#DFFF7E">
              <v:path arrowok="t"/>
            </v:shape>
            <v:shape style="position:absolute;left:27180;top:13953;width:3725;height:3728" coordorigin="27180,13953" coordsize="3725,3728" path="m27180,17681l30904,13953e" filled="f" stroked="t" strokeweight="0.475494pt" strokecolor="#DFFF7E">
              <v:path arrowok="t"/>
            </v:shape>
            <v:shape style="position:absolute;left:27180;top:13963;width:3725;height:3725" coordorigin="27180,13963" coordsize="3725,3725" path="m27180,17687l30904,13963e" filled="f" stroked="t" strokeweight="0.475494pt" strokecolor="#DFFF7E">
              <v:path arrowok="t"/>
            </v:shape>
            <v:shape style="position:absolute;left:27180;top:13969;width:3725;height:3725" coordorigin="27180,13969" coordsize="3725,3725" path="m27180,17694l30904,13969e" filled="f" stroked="t" strokeweight="0.475494pt" strokecolor="#DFFF7E">
              <v:path arrowok="t"/>
            </v:shape>
            <v:shape style="position:absolute;left:27180;top:13975;width:3725;height:3725" coordorigin="27180,13975" coordsize="3725,3725" path="m27180,17700l30904,13975e" filled="f" stroked="t" strokeweight="0.475494pt" strokecolor="#DFFF7E">
              <v:path arrowok="t"/>
            </v:shape>
            <v:shape style="position:absolute;left:27180;top:13982;width:3725;height:3725" coordorigin="27180,13982" coordsize="3725,3725" path="m27180,17706l30904,13982e" filled="f" stroked="t" strokeweight="0.475494pt" strokecolor="#DFFF7E">
              <v:path arrowok="t"/>
            </v:shape>
            <v:shape style="position:absolute;left:27180;top:13988;width:3725;height:3728" coordorigin="27180,13988" coordsize="3725,3728" path="m27180,17716l30904,13988e" filled="f" stroked="t" strokeweight="0.475494pt" strokecolor="#DFFF7E">
              <v:path arrowok="t"/>
            </v:shape>
            <v:shape style="position:absolute;left:27180;top:13994;width:3725;height:3728" coordorigin="27180,13994" coordsize="3725,3728" path="m27180,17722l30904,13994e" filled="f" stroked="t" strokeweight="0.475494pt" strokecolor="#DFFF7E">
              <v:path arrowok="t"/>
            </v:shape>
            <v:shape style="position:absolute;left:27180;top:14001;width:3725;height:3728" coordorigin="27180,14001" coordsize="3725,3728" path="m27180,17729l30904,14001e" filled="f" stroked="t" strokeweight="0.475494pt" strokecolor="#DFFF7E">
              <v:path arrowok="t"/>
            </v:shape>
            <v:shape style="position:absolute;left:27180;top:14007;width:3725;height:3728" coordorigin="27180,14007" coordsize="3725,3728" path="m27180,17735l30904,14007e" filled="f" stroked="t" strokeweight="0.475494pt" strokecolor="#DFFF7E">
              <v:path arrowok="t"/>
            </v:shape>
            <v:shape style="position:absolute;left:27180;top:14013;width:3725;height:3728" coordorigin="27180,14013" coordsize="3725,3728" path="m27180,17741l30904,14013e" filled="f" stroked="t" strokeweight="0.475494pt" strokecolor="#DFFF7E">
              <v:path arrowok="t"/>
            </v:shape>
            <v:shape style="position:absolute;left:27180;top:14020;width:3725;height:3728" coordorigin="27180,14020" coordsize="3725,3728" path="m27180,17748l30904,14020e" filled="f" stroked="t" strokeweight="0.475494pt" strokecolor="#DFFF7E">
              <v:path arrowok="t"/>
            </v:shape>
            <v:shape style="position:absolute;left:27180;top:14026;width:3725;height:3728" coordorigin="27180,14026" coordsize="3725,3728" path="m27180,17754l30904,14026e" filled="f" stroked="t" strokeweight="0.475494pt" strokecolor="#DFFF7E">
              <v:path arrowok="t"/>
            </v:shape>
            <v:shape style="position:absolute;left:27180;top:14036;width:3725;height:3725" coordorigin="27180,14036" coordsize="3725,3725" path="m27180,17760l30904,14036e" filled="f" stroked="t" strokeweight="0.475494pt" strokecolor="#DFFF7E">
              <v:path arrowok="t"/>
            </v:shape>
            <v:shape style="position:absolute;left:27180;top:14042;width:3725;height:3725" coordorigin="27180,14042" coordsize="3725,3725" path="m27180,17767l30904,14042e" filled="f" stroked="t" strokeweight="0.475494pt" strokecolor="#DFFF7E">
              <v:path arrowok="t"/>
            </v:shape>
            <v:shape style="position:absolute;left:27180;top:14048;width:3725;height:3725" coordorigin="27180,14048" coordsize="3725,3725" path="m27180,17773l30904,14048e" filled="f" stroked="t" strokeweight="0.475494pt" strokecolor="#DFFF7E">
              <v:path arrowok="t"/>
            </v:shape>
            <v:shape style="position:absolute;left:27180;top:14055;width:3725;height:3725" coordorigin="27180,14055" coordsize="3725,3725" path="m27180,17779l30904,14055e" filled="f" stroked="t" strokeweight="0.475494pt" strokecolor="#DFFF7E">
              <v:path arrowok="t"/>
            </v:shape>
            <v:shape style="position:absolute;left:27180;top:14061;width:3725;height:3725" coordorigin="27180,14061" coordsize="3725,3725" path="m27180,17786l30904,14061e" filled="f" stroked="t" strokeweight="0.475494pt" strokecolor="#DFFF7E">
              <v:path arrowok="t"/>
            </v:shape>
            <v:shape style="position:absolute;left:27180;top:14067;width:3725;height:3728" coordorigin="27180,14067" coordsize="3725,3728" path="m27180,17795l30904,14067e" filled="f" stroked="t" strokeweight="0.475494pt" strokecolor="#DFFF7E">
              <v:path arrowok="t"/>
            </v:shape>
            <v:shape style="position:absolute;left:27180;top:14074;width:3725;height:3728" coordorigin="27180,14074" coordsize="3725,3728" path="m27180,17801l30904,14074e" filled="f" stroked="t" strokeweight="0.475494pt" strokecolor="#DFFF7E">
              <v:path arrowok="t"/>
            </v:shape>
            <v:shape style="position:absolute;left:27180;top:14080;width:3725;height:3728" coordorigin="27180,14080" coordsize="3725,3728" path="m27180,17808l30904,14080e" filled="f" stroked="t" strokeweight="0.475494pt" strokecolor="#DFFF7E">
              <v:path arrowok="t"/>
            </v:shape>
            <v:shape style="position:absolute;left:27180;top:14086;width:3725;height:3728" coordorigin="27180,14086" coordsize="3725,3728" path="m27180,17814l30904,14086e" filled="f" stroked="t" strokeweight="0.475494pt" strokecolor="#DFFF7E">
              <v:path arrowok="t"/>
            </v:shape>
            <v:shape style="position:absolute;left:27180;top:14093;width:3725;height:3728" coordorigin="27180,14093" coordsize="3725,3728" path="m27180,17820l30904,14093e" filled="f" stroked="t" strokeweight="0.475494pt" strokecolor="#DFFF7E">
              <v:path arrowok="t"/>
            </v:shape>
            <v:shape style="position:absolute;left:27180;top:14099;width:3725;height:3728" coordorigin="27180,14099" coordsize="3725,3728" path="m27180,17827l30904,14099e" filled="f" stroked="t" strokeweight="0.475494pt" strokecolor="#DFFF7E">
              <v:path arrowok="t"/>
            </v:shape>
            <v:shape style="position:absolute;left:27180;top:14105;width:3725;height:3728" coordorigin="27180,14105" coordsize="3725,3728" path="m27180,17833l30904,14105e" filled="f" stroked="t" strokeweight="0.475494pt" strokecolor="#DFFF7E">
              <v:path arrowok="t"/>
            </v:shape>
            <v:shape style="position:absolute;left:27180;top:14115;width:3725;height:3725" coordorigin="27180,14115" coordsize="3725,3725" path="m27180,17839l30904,14115e" filled="f" stroked="t" strokeweight="0.475494pt" strokecolor="#DFFF7E">
              <v:path arrowok="t"/>
            </v:shape>
            <v:shape style="position:absolute;left:27180;top:14121;width:3725;height:3725" coordorigin="27180,14121" coordsize="3725,3725" path="m27180,17846l30904,14121e" filled="f" stroked="t" strokeweight="0.475494pt" strokecolor="#DFFF7E">
              <v:path arrowok="t"/>
            </v:shape>
            <v:shape style="position:absolute;left:27180;top:14127;width:3725;height:3725" coordorigin="27180,14127" coordsize="3725,3725" path="m27180,17852l30904,14127e" filled="f" stroked="t" strokeweight="0.475494pt" strokecolor="#DFFF7E">
              <v:path arrowok="t"/>
            </v:shape>
            <v:shape style="position:absolute;left:27180;top:14134;width:3725;height:3725" coordorigin="27180,14134" coordsize="3725,3725" path="m27180,17859l30904,14134e" filled="f" stroked="t" strokeweight="0.475494pt" strokecolor="#DFFF7E">
              <v:path arrowok="t"/>
            </v:shape>
            <v:shape style="position:absolute;left:27180;top:14140;width:3725;height:3728" coordorigin="27180,14140" coordsize="3725,3728" path="m27180,17868l30904,14140e" filled="f" stroked="t" strokeweight="0.475494pt" strokecolor="#DFFF7E">
              <v:path arrowok="t"/>
            </v:shape>
            <v:shape style="position:absolute;left:27180;top:14146;width:3725;height:3728" coordorigin="27180,14146" coordsize="3725,3728" path="m27180,17874l30904,14146e" filled="f" stroked="t" strokeweight="0.475494pt" strokecolor="#DFFF7E">
              <v:path arrowok="t"/>
            </v:shape>
            <v:shape style="position:absolute;left:27180;top:14153;width:3725;height:3728" coordorigin="27180,14153" coordsize="3725,3728" path="m27180,17881l30904,14153e" filled="f" stroked="t" strokeweight="0.475494pt" strokecolor="#DFFF7E">
              <v:path arrowok="t"/>
            </v:shape>
            <v:shape style="position:absolute;left:27180;top:14159;width:3725;height:3728" coordorigin="27180,14159" coordsize="3725,3728" path="m27180,17887l30904,14159e" filled="f" stroked="t" strokeweight="0.475494pt" strokecolor="#DFFF7E">
              <v:path arrowok="t"/>
            </v:shape>
            <v:shape style="position:absolute;left:27180;top:14166;width:3725;height:3728" coordorigin="27180,14166" coordsize="3725,3728" path="m27180,17893l30904,14166e" filled="f" stroked="t" strokeweight="0.475494pt" strokecolor="#DFFF7E">
              <v:path arrowok="t"/>
            </v:shape>
            <v:shape style="position:absolute;left:27180;top:14172;width:3725;height:3728" coordorigin="27180,14172" coordsize="3725,3728" path="m27180,17900l30904,14172e" filled="f" stroked="t" strokeweight="0.475494pt" strokecolor="#DFFF7E">
              <v:path arrowok="t"/>
            </v:shape>
            <v:shape style="position:absolute;left:27180;top:14178;width:3725;height:3728" coordorigin="27180,14178" coordsize="3725,3728" path="m27180,17906l30904,14178e" filled="f" stroked="t" strokeweight="0.475494pt" strokecolor="#DFFF7E">
              <v:path arrowok="t"/>
            </v:shape>
            <v:shape style="position:absolute;left:27180;top:14188;width:3725;height:3725" coordorigin="27180,14188" coordsize="3725,3725" path="m27180,17912l30904,14188e" filled="f" stroked="t" strokeweight="0.475494pt" strokecolor="#DFFF7E">
              <v:path arrowok="t"/>
            </v:shape>
            <v:shape style="position:absolute;left:27180;top:14194;width:3725;height:3725" coordorigin="27180,14194" coordsize="3725,3725" path="m27180,17919l30904,14194e" filled="f" stroked="t" strokeweight="0.475494pt" strokecolor="#DFFF7E">
              <v:path arrowok="t"/>
            </v:shape>
            <v:shape style="position:absolute;left:27180;top:14200;width:3725;height:3725" coordorigin="27180,14200" coordsize="3725,3725" path="m27180,17925l30904,14200e" filled="f" stroked="t" strokeweight="0.475494pt" strokecolor="#DFFF7E">
              <v:path arrowok="t"/>
            </v:shape>
            <v:shape style="position:absolute;left:27180;top:14207;width:3725;height:3725" coordorigin="27180,14207" coordsize="3725,3725" path="m27180,17931l30904,14207e" filled="f" stroked="t" strokeweight="0.475494pt" strokecolor="#DFFF7E">
              <v:path arrowok="t"/>
            </v:shape>
            <v:shape style="position:absolute;left:27180;top:14213;width:3725;height:3725" coordorigin="27180,14213" coordsize="3725,3725" path="m27180,17938l30904,14213e" filled="f" stroked="t" strokeweight="0.475494pt" strokecolor="#DFFF7E">
              <v:path arrowok="t"/>
            </v:shape>
            <v:shape style="position:absolute;left:27180;top:14219;width:3725;height:3728" coordorigin="27180,14219" coordsize="3725,3728" path="m27180,17947l30904,14219e" filled="f" stroked="t" strokeweight="0.475494pt" strokecolor="#DFFF7E">
              <v:path arrowok="t"/>
            </v:shape>
            <v:shape style="position:absolute;left:27180;top:14226;width:3725;height:3728" coordorigin="27180,14226" coordsize="3725,3728" path="m27180,17954l30904,14226e" filled="f" stroked="t" strokeweight="0.475494pt" strokecolor="#DFFF7E">
              <v:path arrowok="t"/>
            </v:shape>
            <v:shape style="position:absolute;left:27180;top:14232;width:3725;height:3728" coordorigin="27180,14232" coordsize="3725,3728" path="m27180,17960l30904,14232e" filled="f" stroked="t" strokeweight="0.475494pt" strokecolor="#DFFF7E">
              <v:path arrowok="t"/>
            </v:shape>
            <v:shape style="position:absolute;left:27180;top:14238;width:3725;height:3728" coordorigin="27180,14238" coordsize="3725,3728" path="m27180,17966l30904,14238e" filled="f" stroked="t" strokeweight="0.475494pt" strokecolor="#DFFF7E">
              <v:path arrowok="t"/>
            </v:shape>
            <v:shape style="position:absolute;left:27180;top:14245;width:3725;height:3728" coordorigin="27180,14245" coordsize="3725,3728" path="m27180,17973l30904,14245e" filled="f" stroked="t" strokeweight="0.475494pt" strokecolor="#DFFF7E">
              <v:path arrowok="t"/>
            </v:shape>
            <v:shape style="position:absolute;left:27180;top:14251;width:3725;height:3728" coordorigin="27180,14251" coordsize="3725,3728" path="m27180,17979l30904,14251e" filled="f" stroked="t" strokeweight="0.475494pt" strokecolor="#DFFF7E">
              <v:path arrowok="t"/>
            </v:shape>
            <v:shape style="position:absolute;left:27180;top:14257;width:3725;height:3728" coordorigin="27180,14257" coordsize="3725,3728" path="m27180,17985l30904,14257e" filled="f" stroked="t" strokeweight="0.475494pt" strokecolor="#DFFF7E">
              <v:path arrowok="t"/>
            </v:shape>
            <v:shape style="position:absolute;left:27180;top:14267;width:3725;height:3725" coordorigin="27180,14267" coordsize="3725,3725" path="m27180,17992l30904,14267e" filled="f" stroked="t" strokeweight="0.475494pt" strokecolor="#DFFF7E">
              <v:path arrowok="t"/>
            </v:shape>
            <v:shape style="position:absolute;left:27180;top:14273;width:3725;height:3725" coordorigin="27180,14273" coordsize="3725,3725" path="m27180,17998l30904,14273e" filled="f" stroked="t" strokeweight="0.475494pt" strokecolor="#DFFF7E">
              <v:path arrowok="t"/>
            </v:shape>
            <v:shape style="position:absolute;left:27180;top:14280;width:3725;height:3725" coordorigin="27180,14280" coordsize="3725,3725" path="m27180,18004l30904,14280e" filled="f" stroked="t" strokeweight="0.475494pt" strokecolor="#DFFF7E">
              <v:path arrowok="t"/>
            </v:shape>
            <v:shape style="position:absolute;left:27180;top:14286;width:3725;height:3725" coordorigin="27180,14286" coordsize="3725,3725" path="m27180,18011l30904,14286e" filled="f" stroked="t" strokeweight="0.475494pt" strokecolor="#DFFF7E">
              <v:path arrowok="t"/>
            </v:shape>
            <v:shape style="position:absolute;left:27180;top:14292;width:3725;height:3728" coordorigin="27180,14292" coordsize="3725,3728" path="m27180,18020l30904,14292e" filled="f" stroked="t" strokeweight="0.475494pt" strokecolor="#DFFF7E">
              <v:path arrowok="t"/>
            </v:shape>
            <v:shape style="position:absolute;left:27180;top:14299;width:3725;height:3728" coordorigin="27180,14299" coordsize="3725,3728" path="m27180,18027l30904,14299e" filled="f" stroked="t" strokeweight="0.475494pt" strokecolor="#DFFF7E">
              <v:path arrowok="t"/>
            </v:shape>
            <v:shape style="position:absolute;left:27180;top:14305;width:3725;height:3728" coordorigin="27180,14305" coordsize="3725,3728" path="m27180,18033l30904,14305e" filled="f" stroked="t" strokeweight="0.475494pt" strokecolor="#DFFF7E">
              <v:path arrowok="t"/>
            </v:shape>
            <v:shape style="position:absolute;left:27180;top:14311;width:3725;height:3728" coordorigin="27180,14311" coordsize="3725,3728" path="m27180,18039l30904,14311e" filled="f" stroked="t" strokeweight="0.475494pt" strokecolor="#DFFF7E">
              <v:path arrowok="t"/>
            </v:shape>
            <v:shape style="position:absolute;left:27180;top:14318;width:3725;height:3728" coordorigin="27180,14318" coordsize="3725,3728" path="m27180,18046l30904,14318e" filled="f" stroked="t" strokeweight="0.475494pt" strokecolor="#DFFF7E">
              <v:path arrowok="t"/>
            </v:shape>
            <v:shape style="position:absolute;left:27180;top:14324;width:3725;height:3728" coordorigin="27180,14324" coordsize="3725,3728" path="m27180,18052l30904,14324e" filled="f" stroked="t" strokeweight="0.475494pt" strokecolor="#DFFF7E">
              <v:path arrowok="t"/>
            </v:shape>
            <v:shape style="position:absolute;left:27180;top:14330;width:3725;height:3728" coordorigin="27180,14330" coordsize="3725,3728" path="m27180,18058l30904,14330e" filled="f" stroked="t" strokeweight="0.475494pt" strokecolor="#DFFF7E">
              <v:path arrowok="t"/>
            </v:shape>
            <v:shape style="position:absolute;left:27180;top:14340;width:3725;height:3725" coordorigin="27180,14340" coordsize="3725,3725" path="m27180,18065l30904,14340e" filled="f" stroked="t" strokeweight="0.475494pt" strokecolor="#DFFF7E">
              <v:path arrowok="t"/>
            </v:shape>
            <v:shape style="position:absolute;left:27180;top:14346;width:3725;height:3725" coordorigin="27180,14346" coordsize="3725,3725" path="m27180,18071l30904,14346e" filled="f" stroked="t" strokeweight="0.475494pt" strokecolor="#DFFF7E">
              <v:path arrowok="t"/>
            </v:shape>
            <v:shape style="position:absolute;left:27180;top:14353;width:3725;height:3725" coordorigin="27180,14353" coordsize="3725,3725" path="m27180,18077l30904,14353e" filled="f" stroked="t" strokeweight="0.475494pt" strokecolor="#DFFF7E">
              <v:path arrowok="t"/>
            </v:shape>
            <v:shape style="position:absolute;left:27180;top:14359;width:3725;height:3725" coordorigin="27180,14359" coordsize="3725,3725" path="m27180,18084l30904,14359e" filled="f" stroked="t" strokeweight="0.475494pt" strokecolor="#DFFF7E">
              <v:path arrowok="t"/>
            </v:shape>
            <v:shape style="position:absolute;left:27180;top:14365;width:3725;height:3728" coordorigin="27180,14365" coordsize="3725,3728" path="m27180,18093l30904,14365e" filled="f" stroked="t" strokeweight="0.475494pt" strokecolor="#DFFF7E">
              <v:path arrowok="t"/>
            </v:shape>
            <v:shape style="position:absolute;left:27180;top:14372;width:3725;height:3728" coordorigin="27180,14372" coordsize="3725,3728" path="m27180,18099l30904,14372e" filled="f" stroked="t" strokeweight="0.475494pt" strokecolor="#DFFF7E">
              <v:path arrowok="t"/>
            </v:shape>
            <v:shape style="position:absolute;left:27180;top:14378;width:3725;height:3728" coordorigin="27180,14378" coordsize="3725,3728" path="m27180,18106l30904,14378e" filled="f" stroked="t" strokeweight="0.475494pt" strokecolor="#DFFF7E">
              <v:path arrowok="t"/>
            </v:shape>
            <v:shape style="position:absolute;left:27180;top:14384;width:3725;height:3728" coordorigin="27180,14384" coordsize="3725,3728" path="m27180,18112l30904,14384e" filled="f" stroked="t" strokeweight="0.475494pt" strokecolor="#DFFF7E">
              <v:path arrowok="t"/>
            </v:shape>
            <v:shape style="position:absolute;left:27180;top:14391;width:3725;height:3728" coordorigin="27180,14391" coordsize="3725,3728" path="m27180,18118l30904,14391e" filled="f" stroked="t" strokeweight="0.475494pt" strokecolor="#DFFF7E">
              <v:path arrowok="t"/>
            </v:shape>
            <v:shape style="position:absolute;left:27180;top:14397;width:3725;height:3728" coordorigin="27180,14397" coordsize="3725,3728" path="m27180,18125l30904,14397e" filled="f" stroked="t" strokeweight="0.475494pt" strokecolor="#DFFF7E">
              <v:path arrowok="t"/>
            </v:shape>
            <v:shape style="position:absolute;left:27180;top:14403;width:3725;height:3728" coordorigin="27180,14403" coordsize="3725,3728" path="m27180,18131l30904,14403e" filled="f" stroked="t" strokeweight="0.475494pt" strokecolor="#DFFF7E">
              <v:path arrowok="t"/>
            </v:shape>
            <v:shape style="position:absolute;left:27180;top:14413;width:3725;height:3725" coordorigin="27180,14413" coordsize="3725,3725" path="m27180,18137l30904,14413e" filled="f" stroked="t" strokeweight="0.475494pt" strokecolor="#DFFF7E">
              <v:path arrowok="t"/>
            </v:shape>
            <v:shape style="position:absolute;left:27180;top:14419;width:3725;height:3725" coordorigin="27180,14419" coordsize="3725,3725" path="m27180,18144l30904,14419e" filled="f" stroked="t" strokeweight="0.475494pt" strokecolor="#DFFF7E">
              <v:path arrowok="t"/>
            </v:shape>
            <v:shape style="position:absolute;left:27180;top:14425;width:3725;height:3725" coordorigin="27180,14425" coordsize="3725,3725" path="m27180,18150l30904,14425e" filled="f" stroked="t" strokeweight="0.475494pt" strokecolor="#DFFF7E">
              <v:path arrowok="t"/>
            </v:shape>
            <v:shape style="position:absolute;left:27180;top:14432;width:3725;height:3725" coordorigin="27180,14432" coordsize="3725,3725" path="m27180,18156l30904,14432e" filled="f" stroked="t" strokeweight="0.475494pt" strokecolor="#DFFF7E">
              <v:path arrowok="t"/>
            </v:shape>
            <v:shape style="position:absolute;left:27180;top:14438;width:3725;height:3725" coordorigin="27180,14438" coordsize="3725,3725" path="m27180,18163l30904,14438e" filled="f" stroked="t" strokeweight="0.475494pt" strokecolor="#DFFF7E">
              <v:path arrowok="t"/>
            </v:shape>
            <v:shape style="position:absolute;left:27180;top:14444;width:3725;height:3728" coordorigin="27180,14444" coordsize="3725,3728" path="m27180,18172l30904,14444e" filled="f" stroked="t" strokeweight="0.475494pt" strokecolor="#DFFF7E">
              <v:path arrowok="t"/>
            </v:shape>
            <v:shape style="position:absolute;left:27180;top:14451;width:3725;height:3728" coordorigin="27180,14451" coordsize="3725,3728" path="m27180,18179l30904,14451e" filled="f" stroked="t" strokeweight="0.475494pt" strokecolor="#DFFF7E">
              <v:path arrowok="t"/>
            </v:shape>
            <v:shape style="position:absolute;left:27180;top:14457;width:3725;height:3728" coordorigin="27180,14457" coordsize="3725,3728" path="m27180,18185l30904,14457e" filled="f" stroked="t" strokeweight="0.475494pt" strokecolor="#DFFF7E">
              <v:path arrowok="t"/>
            </v:shape>
            <v:shape style="position:absolute;left:27180;top:14463;width:3725;height:3728" coordorigin="27180,14463" coordsize="3725,3728" path="m27180,18191l30904,14463e" filled="f" stroked="t" strokeweight="0.475494pt" strokecolor="#DFFF7E">
              <v:path arrowok="t"/>
            </v:shape>
            <v:shape style="position:absolute;left:27180;top:14470;width:3725;height:3728" coordorigin="27180,14470" coordsize="3725,3728" path="m27180,18198l30904,14470e" filled="f" stroked="t" strokeweight="0.475494pt" strokecolor="#DFFF7E">
              <v:path arrowok="t"/>
            </v:shape>
            <v:shape style="position:absolute;left:27180;top:14476;width:3725;height:3728" coordorigin="27180,14476" coordsize="3725,3728" path="m27180,18204l30904,14476e" filled="f" stroked="t" strokeweight="0.475494pt" strokecolor="#DFFF7E">
              <v:path arrowok="t"/>
            </v:shape>
            <v:shape style="position:absolute;left:27180;top:14483;width:3725;height:3728" coordorigin="27180,14483" coordsize="3725,3728" path="m27180,18210l30904,14483e" filled="f" stroked="t" strokeweight="0.475494pt" strokecolor="#DFFF7E">
              <v:path arrowok="t"/>
            </v:shape>
            <v:shape style="position:absolute;left:27180;top:14492;width:3725;height:3725" coordorigin="27180,14492" coordsize="3725,3725" path="m27180,18217l30904,14492e" filled="f" stroked="t" strokeweight="0.475494pt" strokecolor="#DFFF7E">
              <v:path arrowok="t"/>
            </v:shape>
            <v:shape style="position:absolute;left:27180;top:14498;width:3725;height:3725" coordorigin="27180,14498" coordsize="3725,3725" path="m27180,18223l30904,14498e" filled="f" stroked="t" strokeweight="0.475494pt" strokecolor="#DFFF7E">
              <v:path arrowok="t"/>
            </v:shape>
            <v:shape style="position:absolute;left:27180;top:14505;width:3725;height:3725" coordorigin="27180,14505" coordsize="3725,3725" path="m27180,18229l30904,14505e" filled="f" stroked="t" strokeweight="0.475494pt" strokecolor="#DFFF7E">
              <v:path arrowok="t"/>
            </v:shape>
            <v:shape style="position:absolute;left:27180;top:14511;width:3725;height:3725" coordorigin="27180,14511" coordsize="3725,3725" path="m27180,18236l30904,14511e" filled="f" stroked="t" strokeweight="0.475494pt" strokecolor="#DFFF7E">
              <v:path arrowok="t"/>
            </v:shape>
            <v:shape style="position:absolute;left:27180;top:14517;width:3725;height:3728" coordorigin="27180,14517" coordsize="3725,3728" path="m27180,18245l30904,14517e" filled="f" stroked="t" strokeweight="0.475494pt" strokecolor="#DFFF7E">
              <v:path arrowok="t"/>
            </v:shape>
            <v:shape style="position:absolute;left:27180;top:14524;width:3725;height:3728" coordorigin="27180,14524" coordsize="3725,3728" path="m27180,18252l30904,14524e" filled="f" stroked="t" strokeweight="0.475494pt" strokecolor="#DFFF7E">
              <v:path arrowok="t"/>
            </v:shape>
            <v:shape style="position:absolute;left:27180;top:14530;width:3725;height:3728" coordorigin="27180,14530" coordsize="3725,3728" path="m27180,18258l30904,14530e" filled="f" stroked="t" strokeweight="0.475494pt" strokecolor="#DFFF7E">
              <v:path arrowok="t"/>
            </v:shape>
            <v:shape style="position:absolute;left:27180;top:14536;width:3725;height:3728" coordorigin="27180,14536" coordsize="3725,3728" path="m27180,18264l30904,14536e" filled="f" stroked="t" strokeweight="0.475494pt" strokecolor="#DFFF7E">
              <v:path arrowok="t"/>
            </v:shape>
            <v:shape style="position:absolute;left:27180;top:14543;width:3725;height:3728" coordorigin="27180,14543" coordsize="3725,3728" path="m27180,18271l30904,14543e" filled="f" stroked="t" strokeweight="0.475494pt" strokecolor="#DFFF7E">
              <v:path arrowok="t"/>
            </v:shape>
            <v:shape style="position:absolute;left:27180;top:14549;width:3725;height:3728" coordorigin="27180,14549" coordsize="3725,3728" path="m27180,18277l30904,14549e" filled="f" stroked="t" strokeweight="0.475494pt" strokecolor="#DFFF7E">
              <v:path arrowok="t"/>
            </v:shape>
            <v:shape style="position:absolute;left:27180;top:14555;width:3725;height:3728" coordorigin="27180,14555" coordsize="3725,3728" path="m27180,18283l30904,14555e" filled="f" stroked="t" strokeweight="0.475494pt" strokecolor="#DFFF7E">
              <v:path arrowok="t"/>
            </v:shape>
            <v:shape style="position:absolute;left:27180;top:14565;width:3725;height:3725" coordorigin="27180,14565" coordsize="3725,3725" path="m27180,18290l30904,14565e" filled="f" stroked="t" strokeweight="0.475494pt" strokecolor="#DFFF7E">
              <v:path arrowok="t"/>
            </v:shape>
            <v:shape style="position:absolute;left:27180;top:14571;width:3725;height:3725" coordorigin="27180,14571" coordsize="3725,3725" path="m27180,18296l30904,14571e" filled="f" stroked="t" strokeweight="0.475494pt" strokecolor="#DFFF7E">
              <v:path arrowok="t"/>
            </v:shape>
            <v:shape style="position:absolute;left:27180;top:14578;width:3725;height:3725" coordorigin="27180,14578" coordsize="3725,3725" path="m27180,18302l30904,14578e" filled="f" stroked="t" strokeweight="0.475494pt" strokecolor="#DFFF7E">
              <v:path arrowok="t"/>
            </v:shape>
            <v:shape style="position:absolute;left:27180;top:14584;width:3725;height:3725" coordorigin="27180,14584" coordsize="3725,3725" path="m27180,18309l30904,14584e" filled="f" stroked="t" strokeweight="0.475494pt" strokecolor="#DFFF7E">
              <v:path arrowok="t"/>
            </v:shape>
            <v:shape style="position:absolute;left:27180;top:14590;width:3725;height:3725" coordorigin="27180,14590" coordsize="3725,3725" path="m27180,18315l30904,14590e" filled="f" stroked="t" strokeweight="0.475494pt" strokecolor="#DFFF7E">
              <v:path arrowok="t"/>
            </v:shape>
            <v:shape style="position:absolute;left:27180;top:14597;width:3725;height:3728" coordorigin="27180,14597" coordsize="3725,3728" path="m27180,18324l30904,14597e" filled="f" stroked="t" strokeweight="0.475494pt" strokecolor="#DFFF7E">
              <v:path arrowok="t"/>
            </v:shape>
            <v:shape style="position:absolute;left:27180;top:14603;width:3725;height:3728" coordorigin="27180,14603" coordsize="3725,3728" path="m27180,18331l30904,14603e" filled="f" stroked="t" strokeweight="0.475494pt" strokecolor="#DFFF7E">
              <v:path arrowok="t"/>
            </v:shape>
            <v:shape style="position:absolute;left:27180;top:14609;width:3725;height:3728" coordorigin="27180,14609" coordsize="3725,3728" path="m27180,18337l30904,14609e" filled="f" stroked="t" strokeweight="0.475494pt" strokecolor="#DFFF7E">
              <v:path arrowok="t"/>
            </v:shape>
            <v:shape style="position:absolute;left:27180;top:14616;width:3725;height:3728" coordorigin="27180,14616" coordsize="3725,3728" path="m27180,18344l30904,14616e" filled="f" stroked="t" strokeweight="0.475494pt" strokecolor="#DFFF7E">
              <v:path arrowok="t"/>
            </v:shape>
            <v:shape style="position:absolute;left:27180;top:14622;width:3725;height:3728" coordorigin="27180,14622" coordsize="3725,3728" path="m27180,18350l30904,14622e" filled="f" stroked="t" strokeweight="0.475494pt" strokecolor="#DFFF7E">
              <v:path arrowok="t"/>
            </v:shape>
            <v:shape style="position:absolute;left:27180;top:14628;width:3725;height:3728" coordorigin="27180,14628" coordsize="3725,3728" path="m27180,18356l30904,14628e" filled="f" stroked="t" strokeweight="0.475494pt" strokecolor="#DFFF7E">
              <v:path arrowok="t"/>
            </v:shape>
            <v:shape style="position:absolute;left:27180;top:14635;width:3725;height:3728" coordorigin="27180,14635" coordsize="3725,3728" path="m27180,18363l30904,14635e" filled="f" stroked="t" strokeweight="0.475494pt" strokecolor="#DFFF7E">
              <v:path arrowok="t"/>
            </v:shape>
            <v:shape style="position:absolute;left:27180;top:14644;width:3725;height:3725" coordorigin="27180,14644" coordsize="3725,3725" path="m27180,18369l30904,14644e" filled="f" stroked="t" strokeweight="0.475494pt" strokecolor="#DFFF7E">
              <v:path arrowok="t"/>
            </v:shape>
            <v:shape style="position:absolute;left:27180;top:14651;width:3725;height:3725" coordorigin="27180,14651" coordsize="3725,3725" path="m27180,18375l30904,14651e" filled="f" stroked="t" strokeweight="0.475494pt" strokecolor="#DFFF7E">
              <v:path arrowok="t"/>
            </v:shape>
            <v:shape style="position:absolute;left:27180;top:14657;width:3725;height:3725" coordorigin="27180,14657" coordsize="3725,3725" path="m27180,18382l30904,14657e" filled="f" stroked="t" strokeweight="0.475494pt" strokecolor="#DFFF7E">
              <v:path arrowok="t"/>
            </v:shape>
            <v:shape style="position:absolute;left:27180;top:14663;width:3725;height:3725" coordorigin="27180,14663" coordsize="3725,3725" path="m27180,18388l30904,14663e" filled="f" stroked="t" strokeweight="0.475494pt" strokecolor="#DFFF7E">
              <v:path arrowok="t"/>
            </v:shape>
            <v:shape style="position:absolute;left:27180;top:14670;width:3725;height:3728" coordorigin="27180,14670" coordsize="3725,3728" path="m27180,18397l30904,14670e" filled="f" stroked="t" strokeweight="0.475494pt" strokecolor="#DFFF7E">
              <v:path arrowok="t"/>
            </v:shape>
            <v:shape style="position:absolute;left:27180;top:14676;width:3725;height:3728" coordorigin="27180,14676" coordsize="3725,3728" path="m27180,18404l30904,14676e" filled="f" stroked="t" strokeweight="0.475494pt" strokecolor="#DFFF7E">
              <v:path arrowok="t"/>
            </v:shape>
            <v:shape style="position:absolute;left:27180;top:14682;width:3725;height:3728" coordorigin="27180,14682" coordsize="3725,3728" path="m27180,18410l30904,14682e" filled="f" stroked="t" strokeweight="0.475494pt" strokecolor="#DFFF7E">
              <v:path arrowok="t"/>
            </v:shape>
            <v:shape style="position:absolute;left:27180;top:14689;width:3725;height:3728" coordorigin="27180,14689" coordsize="3725,3728" path="m27180,18416l30904,14689e" filled="f" stroked="t" strokeweight="0.475494pt" strokecolor="#DFFF7E">
              <v:path arrowok="t"/>
            </v:shape>
            <v:shape style="position:absolute;left:27180;top:14695;width:3725;height:3728" coordorigin="27180,14695" coordsize="3725,3728" path="m27180,18423l30904,14695e" filled="f" stroked="t" strokeweight="0.475494pt" strokecolor="#DFFF7E">
              <v:path arrowok="t"/>
            </v:shape>
            <v:shape style="position:absolute;left:27180;top:14701;width:3725;height:3728" coordorigin="27180,14701" coordsize="3725,3728" path="m27180,18429l30904,14701e" filled="f" stroked="t" strokeweight="0.475494pt" strokecolor="#DFFF7E">
              <v:path arrowok="t"/>
            </v:shape>
            <v:shape style="position:absolute;left:27180;top:14708;width:3725;height:3728" coordorigin="27180,14708" coordsize="3725,3728" path="m27180,18435l30904,14708e" filled="f" stroked="t" strokeweight="0.475494pt" strokecolor="#DFFF7E">
              <v:path arrowok="t"/>
            </v:shape>
            <v:shape style="position:absolute;left:27180;top:14717;width:3725;height:3725" coordorigin="27180,14717" coordsize="3725,3725" path="m27180,18442l30904,14717e" filled="f" stroked="t" strokeweight="0.475494pt" strokecolor="#DFFF7E">
              <v:path arrowok="t"/>
            </v:shape>
            <v:shape style="position:absolute;left:27180;top:14723;width:3725;height:3725" coordorigin="27180,14723" coordsize="3725,3725" path="m27180,18448l30904,14723e" filled="f" stroked="t" strokeweight="0.475494pt" strokecolor="#DFFF7E">
              <v:path arrowok="t"/>
            </v:shape>
            <v:shape style="position:absolute;left:27180;top:14730;width:3725;height:3725" coordorigin="27180,14730" coordsize="3725,3725" path="m27180,18454l30904,14730e" filled="f" stroked="t" strokeweight="0.475494pt" strokecolor="#DFFF7E">
              <v:path arrowok="t"/>
            </v:shape>
            <v:shape style="position:absolute;left:27180;top:14736;width:3725;height:3725" coordorigin="27180,14736" coordsize="3725,3725" path="m27180,18461l30904,14736e" filled="f" stroked="t" strokeweight="0.475494pt" strokecolor="#DFFF7E">
              <v:path arrowok="t"/>
            </v:shape>
            <v:shape style="position:absolute;left:27180;top:14742;width:3725;height:3725" coordorigin="27180,14742" coordsize="3725,3725" path="m27180,18467l30904,14742e" filled="f" stroked="t" strokeweight="0.475494pt" strokecolor="#DFFF7E">
              <v:path arrowok="t"/>
            </v:shape>
            <v:shape style="position:absolute;left:27180;top:14749;width:3725;height:3728" coordorigin="27180,14749" coordsize="3725,3728" path="m27180,18477l30904,14749e" filled="f" stroked="t" strokeweight="0.475494pt" strokecolor="#DFFF7E">
              <v:path arrowok="t"/>
            </v:shape>
            <v:shape style="position:absolute;left:27180;top:14755;width:3725;height:3728" coordorigin="27180,14755" coordsize="3725,3728" path="m27180,18483l30904,14755e" filled="f" stroked="t" strokeweight="0.475494pt" strokecolor="#DFFF7E">
              <v:path arrowok="t"/>
            </v:shape>
            <v:shape style="position:absolute;left:27180;top:14761;width:3725;height:3728" coordorigin="27180,14761" coordsize="3725,3728" path="m27180,18489l30904,14761e" filled="f" stroked="t" strokeweight="0.475494pt" strokecolor="#DFFF7E">
              <v:path arrowok="t"/>
            </v:shape>
            <v:shape style="position:absolute;left:27180;top:14768;width:3725;height:3728" coordorigin="27180,14768" coordsize="3725,3728" path="m27180,18496l30904,14768e" filled="f" stroked="t" strokeweight="0.475494pt" strokecolor="#DFFF7E">
              <v:path arrowok="t"/>
            </v:shape>
            <v:shape style="position:absolute;left:27180;top:14774;width:3725;height:3728" coordorigin="27180,14774" coordsize="3725,3728" path="m27180,18502l30904,14774e" filled="f" stroked="t" strokeweight="0.475494pt" strokecolor="#DFFF7E">
              <v:path arrowok="t"/>
            </v:shape>
            <v:shape style="position:absolute;left:27180;top:14780;width:3725;height:3728" coordorigin="27180,14780" coordsize="3725,3728" path="m27180,18508l30904,14780e" filled="f" stroked="t" strokeweight="0.475494pt" strokecolor="#DFFF7E">
              <v:path arrowok="t"/>
            </v:shape>
            <v:shape style="position:absolute;left:27180;top:14790;width:3725;height:3725" coordorigin="27180,14790" coordsize="3725,3725" path="m27180,18515l30904,14790e" filled="f" stroked="t" strokeweight="0.475494pt" strokecolor="#DFFF7E">
              <v:path arrowok="t"/>
            </v:shape>
            <v:shape style="position:absolute;left:27180;top:14796;width:3725;height:3725" coordorigin="27180,14796" coordsize="3725,3725" path="m27180,18521l30904,14796e" filled="f" stroked="t" strokeweight="0.475494pt" strokecolor="#DFFF7E">
              <v:path arrowok="t"/>
            </v:shape>
            <v:shape style="position:absolute;left:27186;top:14803;width:3718;height:3718" coordorigin="27186,14803" coordsize="3718,3718" path="m27186,18521l30904,14803e" filled="f" stroked="t" strokeweight="0.475494pt" strokecolor="#DFFF7E">
              <v:path arrowok="t"/>
            </v:shape>
            <v:shape style="position:absolute;left:27192;top:14809;width:3712;height:3712" coordorigin="27192,14809" coordsize="3712,3712" path="m27192,18521l30904,14809e" filled="f" stroked="t" strokeweight="0.475494pt" strokecolor="#DFFF7E">
              <v:path arrowok="t"/>
            </v:shape>
            <v:shape style="position:absolute;left:27199;top:14815;width:3706;height:3706" coordorigin="27199,14815" coordsize="3706,3706" path="m27199,18521l30904,14815e" filled="f" stroked="t" strokeweight="0.475494pt" strokecolor="#DFFF7E">
              <v:path arrowok="t"/>
            </v:shape>
            <v:shape style="position:absolute;left:27205;top:14822;width:3699;height:3699" coordorigin="27205,14822" coordsize="3699,3699" path="m27205,18521l30904,14822e" filled="f" stroked="t" strokeweight="0.475494pt" strokecolor="#DFFF7E">
              <v:path arrowok="t"/>
            </v:shape>
            <v:shape style="position:absolute;left:27215;top:14828;width:3690;height:3693" coordorigin="27215,14828" coordsize="3690,3693" path="m27215,18521l30904,14828e" filled="f" stroked="t" strokeweight="0.475494pt" strokecolor="#DFFF7E">
              <v:path arrowok="t"/>
            </v:shape>
            <v:shape style="position:absolute;left:27221;top:14834;width:3683;height:3687" coordorigin="27221,14834" coordsize="3683,3687" path="m27221,18521l30904,14834e" filled="f" stroked="t" strokeweight="0.475494pt" strokecolor="#DFFF7E">
              <v:path arrowok="t"/>
            </v:shape>
            <v:shape style="position:absolute;left:27227;top:14841;width:3677;height:3680" coordorigin="27227,14841" coordsize="3677,3680" path="m27227,18521l30904,14841e" filled="f" stroked="t" strokeweight="0.475494pt" strokecolor="#DFFF7E">
              <v:path arrowok="t"/>
            </v:shape>
            <v:shape style="position:absolute;left:27234;top:14847;width:3671;height:3674" coordorigin="27234,14847" coordsize="3671,3674" path="m27234,18521l30904,14847e" filled="f" stroked="t" strokeweight="0.475494pt" strokecolor="#DFFF7E">
              <v:path arrowok="t"/>
            </v:shape>
            <v:shape style="position:absolute;left:27240;top:14853;width:3664;height:3668" coordorigin="27240,14853" coordsize="3664,3668" path="m27240,18521l30904,14853e" filled="f" stroked="t" strokeweight="0.475494pt" strokecolor="#DFFF7E">
              <v:path arrowok="t"/>
            </v:shape>
            <v:shape style="position:absolute;left:27246;top:14860;width:3658;height:3661" coordorigin="27246,14860" coordsize="3658,3661" path="m27246,18521l30904,14860e" filled="f" stroked="t" strokeweight="0.475494pt" strokecolor="#DFFF7E">
              <v:path arrowok="t"/>
            </v:shape>
            <v:shape style="position:absolute;left:27253;top:14869;width:3652;height:3652" coordorigin="27253,14869" coordsize="3652,3652" path="m27253,18521l30904,14869e" filled="f" stroked="t" strokeweight="0.475494pt" strokecolor="#DFFF7E">
              <v:path arrowok="t"/>
            </v:shape>
            <v:shape style="position:absolute;left:27259;top:14876;width:3645;height:3645" coordorigin="27259,14876" coordsize="3645,3645" path="m27259,18521l30904,14876e" filled="f" stroked="t" strokeweight="0.475494pt" strokecolor="#DFFF7E">
              <v:path arrowok="t"/>
            </v:shape>
            <v:shape style="position:absolute;left:27265;top:14882;width:3639;height:3639" coordorigin="27265,14882" coordsize="3639,3639" path="m27265,18521l30904,14882e" filled="f" stroked="t" strokeweight="0.475494pt" strokecolor="#DFFF7E">
              <v:path arrowok="t"/>
            </v:shape>
            <v:shape style="position:absolute;left:27272;top:14888;width:3633;height:3633" coordorigin="27272,14888" coordsize="3633,3633" path="m27272,18521l30904,14888e" filled="f" stroked="t" strokeweight="0.475494pt" strokecolor="#DFFF7E">
              <v:path arrowok="t"/>
            </v:shape>
            <v:shape style="position:absolute;left:27278;top:14895;width:3626;height:3626" coordorigin="27278,14895" coordsize="3626,3626" path="m27278,18521l30904,14895e" filled="f" stroked="t" strokeweight="0.475494pt" strokecolor="#DFFF7E">
              <v:path arrowok="t"/>
            </v:shape>
            <v:shape style="position:absolute;left:27284;top:14901;width:3620;height:3620" coordorigin="27284,14901" coordsize="3620,3620" path="m27284,18521l30904,14901e" filled="f" stroked="t" strokeweight="0.475494pt" strokecolor="#DFFF7E">
              <v:path arrowok="t"/>
            </v:shape>
            <v:shape style="position:absolute;left:27294;top:14907;width:3611;height:3614" coordorigin="27294,14907" coordsize="3611,3614" path="m27294,18521l30904,14907e" filled="f" stroked="t" strokeweight="0.475494pt" strokecolor="#DFFF7E">
              <v:path arrowok="t"/>
            </v:shape>
            <v:shape style="position:absolute;left:27300;top:14914;width:3604;height:3607" coordorigin="27300,14914" coordsize="3604,3607" path="m27300,18521l30904,14914e" filled="f" stroked="t" strokeweight="0.475494pt" strokecolor="#DFFF7E">
              <v:path arrowok="t"/>
            </v:shape>
            <v:shape style="position:absolute;left:27307;top:14920;width:3598;height:3601" coordorigin="27307,14920" coordsize="3598,3601" path="m27307,18521l30904,14920e" filled="f" stroked="t" strokeweight="0.475494pt" strokecolor="#DFFF7E">
              <v:path arrowok="t"/>
            </v:shape>
            <v:shape style="position:absolute;left:27313;top:14926;width:3592;height:3595" coordorigin="27313,14926" coordsize="3592,3595" path="m27313,18521l30904,14926e" filled="f" stroked="t" strokeweight="0.475494pt" strokecolor="#DFFF7E">
              <v:path arrowok="t"/>
            </v:shape>
            <v:shape style="position:absolute;left:27319;top:14933;width:3585;height:3588" coordorigin="27319,14933" coordsize="3585,3588" path="m27319,18521l30904,14933e" filled="f" stroked="t" strokeweight="0.475494pt" strokecolor="#DFFF7E">
              <v:path arrowok="t"/>
            </v:shape>
            <v:shape style="position:absolute;left:27326;top:14942;width:3579;height:3579" coordorigin="27326,14942" coordsize="3579,3579" path="m27326,18521l30904,14942e" filled="f" stroked="t" strokeweight="0.475494pt" strokecolor="#DFFF7E">
              <v:path arrowok="t"/>
            </v:shape>
            <v:shape style="position:absolute;left:27332;top:14948;width:3573;height:3573" coordorigin="27332,14948" coordsize="3573,3573" path="m27332,18521l30904,14948e" filled="f" stroked="t" strokeweight="0.475494pt" strokecolor="#DFFF7E">
              <v:path arrowok="t"/>
            </v:shape>
            <v:shape style="position:absolute;left:27338;top:14955;width:3566;height:3566" coordorigin="27338,14955" coordsize="3566,3566" path="m27338,18521l30904,14955e" filled="f" stroked="t" strokeweight="0.475494pt" strokecolor="#DFFF7E">
              <v:path arrowok="t"/>
            </v:shape>
            <v:shape style="position:absolute;left:27345;top:14961;width:3560;height:3560" coordorigin="27345,14961" coordsize="3560,3560" path="m27345,18521l30904,14961e" filled="f" stroked="t" strokeweight="0.475494pt" strokecolor="#DFFF7E">
              <v:path arrowok="t"/>
            </v:shape>
            <v:shape style="position:absolute;left:27351;top:14968;width:3554;height:3554" coordorigin="27351,14968" coordsize="3554,3554" path="m27351,18521l30904,14968e" filled="f" stroked="t" strokeweight="0.475494pt" strokecolor="#DFFF7E">
              <v:path arrowok="t"/>
            </v:shape>
            <v:shape style="position:absolute;left:27357;top:14974;width:3547;height:3547" coordorigin="27357,14974" coordsize="3547,3547" path="m27357,18521l30904,14974e" filled="f" stroked="t" strokeweight="0.475494pt" strokecolor="#DFFF7E">
              <v:path arrowok="t"/>
            </v:shape>
            <v:shape style="position:absolute;left:27367;top:14980;width:3538;height:3541" coordorigin="27367,14980" coordsize="3538,3541" path="m27367,18521l30904,14980e" filled="f" stroked="t" strokeweight="0.475494pt" strokecolor="#DFFF7E">
              <v:path arrowok="t"/>
            </v:shape>
            <v:shape style="position:absolute;left:27373;top:14987;width:3531;height:3535" coordorigin="27373,14987" coordsize="3531,3535" path="m27373,18521l30904,14987e" filled="f" stroked="t" strokeweight="0.475494pt" strokecolor="#DFFF7E">
              <v:path arrowok="t"/>
            </v:shape>
            <v:shape style="position:absolute;left:27380;top:14993;width:3525;height:3528" coordorigin="27380,14993" coordsize="3525,3528" path="m27380,18521l30904,14993e" filled="f" stroked="t" strokeweight="0.475494pt" strokecolor="#DFFF7E">
              <v:path arrowok="t"/>
            </v:shape>
            <v:shape style="position:absolute;left:27386;top:14999;width:3519;height:3522" coordorigin="27386,14999" coordsize="3519,3522" path="m27386,18521l30904,14999e" filled="f" stroked="t" strokeweight="0.475494pt" strokecolor="#DFFF7E">
              <v:path arrowok="t"/>
            </v:shape>
            <v:shape style="position:absolute;left:27392;top:15006;width:3512;height:3515" coordorigin="27392,15006" coordsize="3512,3515" path="m27392,18521l30904,15006e" filled="f" stroked="t" strokeweight="0.475494pt" strokecolor="#DFFF7E">
              <v:path arrowok="t"/>
            </v:shape>
            <v:shape style="position:absolute;left:27399;top:15012;width:3506;height:3509" coordorigin="27399,15012" coordsize="3506,3509" path="m27399,18521l30904,15012e" filled="f" stroked="t" strokeweight="0.475494pt" strokecolor="#DFFF7E">
              <v:path arrowok="t"/>
            </v:shape>
            <v:shape style="position:absolute;left:27405;top:15021;width:3500;height:3500" coordorigin="27405,15021" coordsize="3500,3500" path="m27405,18521l30904,15021e" filled="f" stroked="t" strokeweight="0.475494pt" strokecolor="#DFFF7E">
              <v:path arrowok="t"/>
            </v:shape>
            <v:shape style="position:absolute;left:27411;top:15028;width:3493;height:3493" coordorigin="27411,15028" coordsize="3493,3493" path="m27411,18521l30904,15028e" filled="f" stroked="t" strokeweight="0.475494pt" strokecolor="#DFFF7E">
              <v:path arrowok="t"/>
            </v:shape>
            <v:shape style="position:absolute;left:27418;top:15034;width:3487;height:3487" coordorigin="27418,15034" coordsize="3487,3487" path="m27418,18521l30904,15034e" filled="f" stroked="t" strokeweight="0.475494pt" strokecolor="#DFFF7E">
              <v:path arrowok="t"/>
            </v:shape>
            <v:shape style="position:absolute;left:27424;top:15040;width:3481;height:3481" coordorigin="27424,15040" coordsize="3481,3481" path="m27424,18521l30904,15040e" filled="f" stroked="t" strokeweight="0.475494pt" strokecolor="#DFFF7E">
              <v:path arrowok="t"/>
            </v:shape>
            <v:shape style="position:absolute;left:27430;top:15047;width:3474;height:3474" coordorigin="27430,15047" coordsize="3474,3474" path="m27430,18521l30904,15047e" filled="f" stroked="t" strokeweight="0.475494pt" strokecolor="#DFFF7E">
              <v:path arrowok="t"/>
            </v:shape>
            <v:shape style="position:absolute;left:27437;top:15053;width:3468;height:3468" coordorigin="27437,15053" coordsize="3468,3468" path="m27437,18521l30904,15053e" filled="f" stroked="t" strokeweight="0.475494pt" strokecolor="#DFFF7E">
              <v:path arrowok="t"/>
            </v:shape>
            <v:shape style="position:absolute;left:27446;top:15059;width:3458;height:3462" coordorigin="27446,15059" coordsize="3458,3462" path="m27446,18521l30904,15059e" filled="f" stroked="t" strokeweight="0.475494pt" strokecolor="#DFFF7E">
              <v:path arrowok="t"/>
            </v:shape>
            <v:shape style="position:absolute;left:27452;top:15066;width:3452;height:3455" coordorigin="27452,15066" coordsize="3452,3455" path="m27452,18521l30904,15066e" filled="f" stroked="t" strokeweight="0.475494pt" strokecolor="#DFFF7E">
              <v:path arrowok="t"/>
            </v:shape>
            <v:shape style="position:absolute;left:27459;top:15072;width:3446;height:3449" coordorigin="27459,15072" coordsize="3446,3449" path="m27459,18521l30904,15072e" filled="f" stroked="t" strokeweight="0.475494pt" strokecolor="#DFFF7E">
              <v:path arrowok="t"/>
            </v:shape>
            <v:shape style="position:absolute;left:27465;top:15078;width:3439;height:3443" coordorigin="27465,15078" coordsize="3439,3443" path="m27465,18521l30904,15078e" filled="f" stroked="t" strokeweight="0.475494pt" strokecolor="#DFFF7E">
              <v:path arrowok="t"/>
            </v:shape>
            <v:shape style="position:absolute;left:27471;top:15085;width:3433;height:3436" coordorigin="27471,15085" coordsize="3433,3436" path="m27471,18521l30904,15085e" filled="f" stroked="t" strokeweight="0.475494pt" strokecolor="#DFFF7E">
              <v:path arrowok="t"/>
            </v:shape>
            <v:shape style="position:absolute;left:27478;top:15094;width:3427;height:3427" coordorigin="27478,15094" coordsize="3427,3427" path="m27478,18521l30904,15094e" filled="f" stroked="t" strokeweight="0.475494pt" strokecolor="#DFFF7E">
              <v:path arrowok="t"/>
            </v:shape>
            <v:shape style="position:absolute;left:27484;top:15101;width:3420;height:3420" coordorigin="27484,15101" coordsize="3420,3420" path="m27484,18521l30904,15101e" filled="f" stroked="t" strokeweight="0.475494pt" strokecolor="#DFFF7E">
              <v:path arrowok="t"/>
            </v:shape>
            <v:shape style="position:absolute;left:27490;top:15107;width:3414;height:3414" coordorigin="27490,15107" coordsize="3414,3414" path="m27490,18521l30904,15107e" filled="f" stroked="t" strokeweight="0.475494pt" strokecolor="#DFFF7E">
              <v:path arrowok="t"/>
            </v:shape>
            <v:shape style="position:absolute;left:27497;top:15113;width:3408;height:3408" coordorigin="27497,15113" coordsize="3408,3408" path="m27497,18521l30904,15113e" filled="f" stroked="t" strokeweight="0.475494pt" strokecolor="#DFFF7E">
              <v:path arrowok="t"/>
            </v:shape>
            <v:shape style="position:absolute;left:27503;top:15120;width:3401;height:3401" coordorigin="27503,15120" coordsize="3401,3401" path="m27503,18521l30904,15120e" filled="f" stroked="t" strokeweight="0.475494pt" strokecolor="#DFFF7E">
              <v:path arrowok="t"/>
            </v:shape>
            <v:shape style="position:absolute;left:27509;top:15126;width:3395;height:3395" coordorigin="27509,15126" coordsize="3395,3395" path="m27509,18521l30904,15126e" filled="f" stroked="t" strokeweight="0.475494pt" strokecolor="#DFFF7E">
              <v:path arrowok="t"/>
            </v:shape>
            <v:shape style="position:absolute;left:27519;top:15132;width:3386;height:3389" coordorigin="27519,15132" coordsize="3386,3389" path="m27519,18521l30904,15132e" filled="f" stroked="t" strokeweight="0.475494pt" strokecolor="#DFFF7E">
              <v:path arrowok="t"/>
            </v:shape>
            <v:shape style="position:absolute;left:27525;top:15139;width:3379;height:3382" coordorigin="27525,15139" coordsize="3379,3382" path="m27525,18521l30904,15139e" filled="f" stroked="t" strokeweight="0.475494pt" strokecolor="#DFFF7E">
              <v:path arrowok="t"/>
            </v:shape>
            <v:shape style="position:absolute;left:27532;top:15145;width:3373;height:3376" coordorigin="27532,15145" coordsize="3373,3376" path="m27532,18521l30904,15145e" filled="f" stroked="t" strokeweight="0.475494pt" strokecolor="#DFFF7E">
              <v:path arrowok="t"/>
            </v:shape>
            <v:shape style="position:absolute;left:27538;top:15151;width:3366;height:3370" coordorigin="27538,15151" coordsize="3366,3370" path="m27538,18521l30904,15151e" filled="f" stroked="t" strokeweight="0.475494pt" strokecolor="#DFFF7E">
              <v:path arrowok="t"/>
            </v:shape>
            <v:shape style="position:absolute;left:27544;top:15158;width:3360;height:3363" coordorigin="27544,15158" coordsize="3360,3363" path="m27544,18521l30904,15158e" filled="f" stroked="t" strokeweight="0.475494pt" strokecolor="#DFFF7E">
              <v:path arrowok="t"/>
            </v:shape>
            <v:shape style="position:absolute;left:27551;top:15167;width:3354;height:3354" coordorigin="27551,15167" coordsize="3354,3354" path="m27551,18521l30904,15167e" filled="f" stroked="t" strokeweight="0.475494pt" strokecolor="#DFFF7E">
              <v:path arrowok="t"/>
            </v:shape>
            <v:shape style="position:absolute;left:27557;top:15174;width:3347;height:3347" coordorigin="27557,15174" coordsize="3347,3347" path="m27557,18521l30904,15174e" filled="f" stroked="t" strokeweight="0.475494pt" strokecolor="#DFFF7E">
              <v:path arrowok="t"/>
            </v:shape>
            <v:shape style="position:absolute;left:27563;top:15180;width:3341;height:3341" coordorigin="27563,15180" coordsize="3341,3341" path="m27563,18521l30904,15180e" filled="f" stroked="t" strokeweight="0.475494pt" strokecolor="#DFFF7E">
              <v:path arrowok="t"/>
            </v:shape>
            <v:shape style="position:absolute;left:27570;top:15186;width:3335;height:3335" coordorigin="27570,15186" coordsize="3335,3335" path="m27570,18521l30904,15186e" filled="f" stroked="t" strokeweight="0.475494pt" strokecolor="#DFFF7E">
              <v:path arrowok="t"/>
            </v:shape>
            <v:shape style="position:absolute;left:27576;top:15193;width:3328;height:3328" coordorigin="27576,15193" coordsize="3328,3328" path="m27576,18521l30904,15193e" filled="f" stroked="t" strokeweight="0.475494pt" strokecolor="#DFFF7E">
              <v:path arrowok="t"/>
            </v:shape>
            <v:shape style="position:absolute;left:27582;top:15199;width:3322;height:3322" coordorigin="27582,15199" coordsize="3322,3322" path="m27582,18521l30904,15199e" filled="f" stroked="t" strokeweight="0.475494pt" strokecolor="#DFFF7E">
              <v:path arrowok="t"/>
            </v:shape>
            <v:shape style="position:absolute;left:27592;top:15205;width:3313;height:3316" coordorigin="27592,15205" coordsize="3313,3316" path="m27592,18521l30904,15205e" filled="f" stroked="t" strokeweight="0.475494pt" strokecolor="#DFFF7E">
              <v:path arrowok="t"/>
            </v:shape>
            <v:shape style="position:absolute;left:27598;top:15212;width:3306;height:3309" coordorigin="27598,15212" coordsize="3306,3309" path="m27598,18521l30904,15212e" filled="f" stroked="t" strokeweight="0.475494pt" strokecolor="#DFFF7E">
              <v:path arrowok="t"/>
            </v:shape>
            <v:shape style="position:absolute;left:27605;top:15218;width:3300;height:3303" coordorigin="27605,15218" coordsize="3300,3303" path="m27605,18521l30904,15218e" filled="f" stroked="t" strokeweight="0.475494pt" strokecolor="#DFFF7E">
              <v:path arrowok="t"/>
            </v:shape>
            <v:shape style="position:absolute;left:27611;top:15224;width:3294;height:3297" coordorigin="27611,15224" coordsize="3294,3297" path="m27611,18521l30904,15224e" filled="f" stroked="t" strokeweight="0.475494pt" strokecolor="#DFFF7E">
              <v:path arrowok="t"/>
            </v:shape>
            <v:shape style="position:absolute;left:27617;top:15231;width:3287;height:3290" coordorigin="27617,15231" coordsize="3287,3290" path="m27617,18521l30904,15231e" filled="f" stroked="t" strokeweight="0.475494pt" strokecolor="#DFFF7E">
              <v:path arrowok="t"/>
            </v:shape>
            <v:shape style="position:absolute;left:27624;top:15237;width:3281;height:3284" coordorigin="27624,15237" coordsize="3281,3284" path="m27624,18521l30904,15237e" filled="f" stroked="t" strokeweight="0.475494pt" strokecolor="#DFFF7E">
              <v:path arrowok="t"/>
            </v:shape>
            <v:shape style="position:absolute;left:27630;top:15246;width:3275;height:3275" coordorigin="27630,15246" coordsize="3275,3275" path="m27630,18521l30904,15246e" filled="f" stroked="t" strokeweight="0.475494pt" strokecolor="#DFFF7E">
              <v:path arrowok="t"/>
            </v:shape>
            <v:shape style="position:absolute;left:27636;top:15253;width:3268;height:3268" coordorigin="27636,15253" coordsize="3268,3268" path="m27636,18521l30904,15253e" filled="f" stroked="t" strokeweight="0.475494pt" strokecolor="#DFFF7E">
              <v:path arrowok="t"/>
            </v:shape>
            <v:shape style="position:absolute;left:27643;top:15259;width:3262;height:3262" coordorigin="27643,15259" coordsize="3262,3262" path="m27643,18521l30904,15259e" filled="f" stroked="t" strokeweight="0.475494pt" strokecolor="#DFFF7E">
              <v:path arrowok="t"/>
            </v:shape>
            <v:shape style="position:absolute;left:27649;top:15265;width:3256;height:3256" coordorigin="27649,15265" coordsize="3256,3256" path="m27649,18521l30904,15265e" filled="f" stroked="t" strokeweight="0.475494pt" strokecolor="#DFFF7E">
              <v:path arrowok="t"/>
            </v:shape>
            <v:shape style="position:absolute;left:27655;top:15272;width:3249;height:3249" coordorigin="27655,15272" coordsize="3249,3249" path="m27655,18521l30904,15272e" filled="f" stroked="t" strokeweight="0.475494pt" strokecolor="#DFFF7E">
              <v:path arrowok="t"/>
            </v:shape>
            <v:shape style="position:absolute;left:27662;top:15278;width:3243;height:3243" coordorigin="27662,15278" coordsize="3243,3243" path="m27662,18521l30904,15278e" filled="f" stroked="t" strokeweight="0.475494pt" strokecolor="#DFFF7E">
              <v:path arrowok="t"/>
            </v:shape>
            <v:shape style="position:absolute;left:27671;top:15285;width:3233;height:3237" coordorigin="27671,15285" coordsize="3233,3237" path="m27671,18521l30904,15285e" filled="f" stroked="t" strokeweight="0.475494pt" strokecolor="#DFFF7E">
              <v:path arrowok="t"/>
            </v:shape>
            <v:shape style="position:absolute;left:27677;top:15291;width:3227;height:3230" coordorigin="27677,15291" coordsize="3227,3230" path="m27677,18521l30904,15291e" filled="f" stroked="t" strokeweight="0.475494pt" strokecolor="#DFFF7E">
              <v:path arrowok="t"/>
            </v:shape>
            <v:shape style="position:absolute;left:27684;top:15297;width:3221;height:3224" coordorigin="27684,15297" coordsize="3221,3224" path="m27684,18521l30904,15297e" filled="f" stroked="t" strokeweight="0.475494pt" strokecolor="#DFFF7E">
              <v:path arrowok="t"/>
            </v:shape>
            <v:shape style="position:absolute;left:27690;top:15304;width:3214;height:3218" coordorigin="27690,15304" coordsize="3214,3218" path="m27690,18521l30904,15304e" filled="f" stroked="t" strokeweight="0.475494pt" strokecolor="#DFFF7E">
              <v:path arrowok="t"/>
            </v:shape>
            <v:shape style="position:absolute;left:27697;top:15310;width:3208;height:3211" coordorigin="27697,15310" coordsize="3208,3211" path="m27697,18521l30904,15310e" filled="f" stroked="t" strokeweight="0.475494pt" strokecolor="#DFFF7E">
              <v:path arrowok="t"/>
            </v:shape>
            <v:shape style="position:absolute;left:27703;top:15319;width:3202;height:3202" coordorigin="27703,15319" coordsize="3202,3202" path="m27703,18521l30904,15319e" filled="f" stroked="t" strokeweight="0.475494pt" strokecolor="#DFFF7E">
              <v:path arrowok="t"/>
            </v:shape>
            <v:shape style="position:absolute;left:27709;top:15326;width:3195;height:3195" coordorigin="27709,15326" coordsize="3195,3195" path="m27709,18521l30904,15326e" filled="f" stroked="t" strokeweight="0.475494pt" strokecolor="#DFFF7E">
              <v:path arrowok="t"/>
            </v:shape>
            <v:shape style="position:absolute;left:27716;top:15332;width:3189;height:3189" coordorigin="27716,15332" coordsize="3189,3189" path="m27716,18521l30904,15332e" filled="f" stroked="t" strokeweight="0.475494pt" strokecolor="#DFFF7E">
              <v:path arrowok="t"/>
            </v:shape>
            <v:shape style="position:absolute;left:27722;top:15338;width:3183;height:3183" coordorigin="27722,15338" coordsize="3183,3183" path="m27722,18521l30904,15338e" filled="f" stroked="t" strokeweight="0.475494pt" strokecolor="#DFFF7E">
              <v:path arrowok="t"/>
            </v:shape>
            <v:shape style="position:absolute;left:27728;top:15345;width:3176;height:3176" coordorigin="27728,15345" coordsize="3176,3176" path="m27728,18521l30904,15345e" filled="f" stroked="t" strokeweight="0.475494pt" strokecolor="#DFFF7E">
              <v:path arrowok="t"/>
            </v:shape>
            <v:shape style="position:absolute;left:27735;top:15351;width:3170;height:3170" coordorigin="27735,15351" coordsize="3170,3170" path="m27735,18521l30904,15351e" filled="f" stroked="t" strokeweight="0.475494pt" strokecolor="#DFFF7E">
              <v:path arrowok="t"/>
            </v:shape>
            <v:shape style="position:absolute;left:27744;top:15357;width:3160;height:3164" coordorigin="27744,15357" coordsize="3160,3164" path="m27744,18521l30904,15357e" filled="f" stroked="t" strokeweight="0.475494pt" strokecolor="#DFFF7E">
              <v:path arrowok="t"/>
            </v:shape>
            <v:shape style="position:absolute;left:27750;top:15364;width:3154;height:3157" coordorigin="27750,15364" coordsize="3154,3157" path="m27750,18521l30904,15364e" filled="f" stroked="t" strokeweight="0.475494pt" strokecolor="#DFFF7E">
              <v:path arrowok="t"/>
            </v:shape>
            <v:shape style="position:absolute;left:27757;top:15370;width:3148;height:3151" coordorigin="27757,15370" coordsize="3148,3151" path="m27757,18521l30904,15370e" filled="f" stroked="t" strokeweight="0.475494pt" strokecolor="#DFFF7E">
              <v:path arrowok="t"/>
            </v:shape>
            <v:shape style="position:absolute;left:27763;top:15376;width:3141;height:3145" coordorigin="27763,15376" coordsize="3141,3145" path="m27763,18521l30904,15376e" filled="f" stroked="t" strokeweight="0.475494pt" strokecolor="#DFFF7E">
              <v:path arrowok="t"/>
            </v:shape>
            <v:shape style="position:absolute;left:27769;top:15383;width:3135;height:3138" coordorigin="27769,15383" coordsize="3135,3138" path="m27769,18521l30904,15383e" filled="f" stroked="t" strokeweight="0.475494pt" strokecolor="#DFFF7E">
              <v:path arrowok="t"/>
            </v:shape>
            <v:shape style="position:absolute;left:27776;top:15389;width:3129;height:3132" coordorigin="27776,15389" coordsize="3129,3132" path="m27776,18521l30904,15389e" filled="f" stroked="t" strokeweight="0.475494pt" strokecolor="#DFFF7E">
              <v:path arrowok="t"/>
            </v:shape>
            <v:shape style="position:absolute;left:27782;top:15399;width:3122;height:3122" coordorigin="27782,15399" coordsize="3122,3122" path="m27782,18521l30904,15399e" filled="f" stroked="t" strokeweight="0.475494pt" strokecolor="#DFFF7E">
              <v:path arrowok="t"/>
            </v:shape>
            <v:shape style="position:absolute;left:27788;top:15405;width:3116;height:3116" coordorigin="27788,15405" coordsize="3116,3116" path="m27788,18521l30904,15405e" filled="f" stroked="t" strokeweight="0.475494pt" strokecolor="#DFFF7E">
              <v:path arrowok="t"/>
            </v:shape>
            <v:shape style="position:absolute;left:27795;top:15411;width:3110;height:3110" coordorigin="27795,15411" coordsize="3110,3110" path="m27795,18521l30904,15411e" filled="f" stroked="t" strokeweight="0.475494pt" strokecolor="#DFFF7E">
              <v:path arrowok="t"/>
            </v:shape>
            <v:shape style="position:absolute;left:27801;top:15418;width:3103;height:3103" coordorigin="27801,15418" coordsize="3103,3103" path="m27801,18521l30904,15418e" filled="f" stroked="t" strokeweight="0.475494pt" strokecolor="#DFFF7E">
              <v:path arrowok="t"/>
            </v:shape>
            <v:shape style="position:absolute;left:27807;top:15424;width:3097;height:3097" coordorigin="27807,15424" coordsize="3097,3097" path="m27807,18521l30904,15424e" filled="f" stroked="t" strokeweight="0.475494pt" strokecolor="#DFFF7E">
              <v:path arrowok="t"/>
            </v:shape>
            <v:shape style="position:absolute;left:27817;top:15430;width:3088;height:3091" coordorigin="27817,15430" coordsize="3088,3091" path="m27817,18521l30904,15430e" filled="f" stroked="t" strokeweight="0.475494pt" strokecolor="#DFFF7E">
              <v:path arrowok="t"/>
            </v:shape>
            <v:shape style="position:absolute;left:27823;top:15437;width:3081;height:3084" coordorigin="27823,15437" coordsize="3081,3084" path="m27823,18521l30904,15437e" filled="f" stroked="t" strokeweight="0.475494pt" strokecolor="#DFFF7E">
              <v:path arrowok="t"/>
            </v:shape>
            <v:shape style="position:absolute;left:27830;top:15443;width:3075;height:3078" coordorigin="27830,15443" coordsize="3075,3078" path="m27830,18521l30904,15443e" filled="f" stroked="t" strokeweight="0.475494pt" strokecolor="#DFFF7E">
              <v:path arrowok="t"/>
            </v:shape>
            <v:shape style="position:absolute;left:27836;top:15449;width:3069;height:3072" coordorigin="27836,15449" coordsize="3069,3072" path="m27836,18521l30904,15449e" filled="f" stroked="t" strokeweight="0.475494pt" strokecolor="#DFFF7E">
              <v:path arrowok="t"/>
            </v:shape>
            <v:shape style="position:absolute;left:27842;top:15456;width:3062;height:3065" coordorigin="27842,15456" coordsize="3062,3065" path="m27842,18521l30904,15456e" filled="f" stroked="t" strokeweight="0.475494pt" strokecolor="#DFFF7E">
              <v:path arrowok="t"/>
            </v:shape>
            <v:shape style="position:absolute;left:27849;top:15462;width:3056;height:3059" coordorigin="27849,15462" coordsize="3056,3059" path="m27849,18521l30904,15462e" filled="f" stroked="t" strokeweight="0.475494pt" strokecolor="#DFFF7E">
              <v:path arrowok="t"/>
            </v:shape>
            <v:shape style="position:absolute;left:27855;top:15472;width:3049;height:3050" coordorigin="27855,15472" coordsize="3049,3050" path="m27855,18521l30904,15472e" filled="f" stroked="t" strokeweight="0.475494pt" strokecolor="#DFFF7E">
              <v:path arrowok="t"/>
            </v:shape>
            <v:shape style="position:absolute;left:27861;top:15478;width:3043;height:3043" coordorigin="27861,15478" coordsize="3043,3043" path="m27861,18521l30904,15478e" filled="f" stroked="t" strokeweight="0.475494pt" strokecolor="#DFFF7E">
              <v:path arrowok="t"/>
            </v:shape>
            <v:shape style="position:absolute;left:27868;top:15484;width:3037;height:3037" coordorigin="27868,15484" coordsize="3037,3037" path="m27868,18521l30904,15484e" filled="f" stroked="t" strokeweight="0.475494pt" strokecolor="#DFFF7E">
              <v:path arrowok="t"/>
            </v:shape>
            <v:shape style="position:absolute;left:27874;top:15491;width:3030;height:3030" coordorigin="27874,15491" coordsize="3030,3030" path="m27874,18521l30904,15491e" filled="f" stroked="t" strokeweight="0.475494pt" strokecolor="#DFFF7E">
              <v:path arrowok="t"/>
            </v:shape>
            <v:shape style="position:absolute;left:27880;top:15497;width:3024;height:3024" coordorigin="27880,15497" coordsize="3024,3024" path="m27880,18521l30904,15497e" filled="f" stroked="t" strokeweight="0.475494pt" strokecolor="#DFFF7E">
              <v:path arrowok="t"/>
            </v:shape>
            <v:shape style="position:absolute;left:27887;top:15503;width:3018;height:3018" coordorigin="27887,15503" coordsize="3018,3018" path="m27887,18521l30904,15503e" filled="f" stroked="t" strokeweight="0.475494pt" strokecolor="#DFFF7E">
              <v:path arrowok="t"/>
            </v:shape>
            <v:shape style="position:absolute;left:27896;top:15510;width:3008;height:3011" coordorigin="27896,15510" coordsize="3008,3011" path="m27896,18521l30904,15510e" filled="f" stroked="t" strokeweight="0.475494pt" strokecolor="#DFFF7E">
              <v:path arrowok="t"/>
            </v:shape>
            <v:shape style="position:absolute;left:27903;top:15516;width:3002;height:3005" coordorigin="27903,15516" coordsize="3002,3005" path="m27903,18521l30904,15516e" filled="f" stroked="t" strokeweight="0.475494pt" strokecolor="#DFFF7E">
              <v:path arrowok="t"/>
            </v:shape>
            <v:shape style="position:absolute;left:27909;top:15522;width:2996;height:2999" coordorigin="27909,15522" coordsize="2996,2999" path="m27909,18521l30904,15522e" filled="f" stroked="t" strokeweight="0.475494pt" strokecolor="#DFFF7E">
              <v:path arrowok="t"/>
            </v:shape>
            <v:shape style="position:absolute;left:27915;top:15529;width:2989;height:2992" coordorigin="27915,15529" coordsize="2989,2992" path="m27915,18521l30904,15529e" filled="f" stroked="t" strokeweight="0.475494pt" strokecolor="#DFFF7E">
              <v:path arrowok="t"/>
            </v:shape>
            <v:shape style="position:absolute;left:27922;top:15535;width:2983;height:2986" coordorigin="27922,15535" coordsize="2983,2986" path="m27922,18521l30904,15535e" filled="f" stroked="t" strokeweight="0.475494pt" strokecolor="#DFFF7E">
              <v:path arrowok="t"/>
            </v:shape>
            <v:shape style="position:absolute;left:27928;top:15541;width:2977;height:2980" coordorigin="27928,15541" coordsize="2977,2980" path="m27928,18521l30904,15541e" filled="f" stroked="t" strokeweight="0.475494pt" strokecolor="#DFFF7E">
              <v:path arrowok="t"/>
            </v:shape>
            <v:shape style="position:absolute;left:27934;top:15551;width:2970;height:2970" coordorigin="27934,15551" coordsize="2970,2970" path="m27934,18521l30904,15551e" filled="f" stroked="t" strokeweight="0.475494pt" strokecolor="#DFFF7E">
              <v:path arrowok="t"/>
            </v:shape>
            <v:shape style="position:absolute;left:27941;top:15557;width:2964;height:2964" coordorigin="27941,15557" coordsize="2964,2964" path="m27941,18521l30904,15557e" filled="f" stroked="t" strokeweight="0.475494pt" strokecolor="#DFFF7E">
              <v:path arrowok="t"/>
            </v:shape>
            <v:shape style="position:absolute;left:27947;top:15563;width:2958;height:2958" coordorigin="27947,15563" coordsize="2958,2958" path="m27947,18521l30904,15563e" filled="f" stroked="t" strokeweight="0.475494pt" strokecolor="#DFFF7E">
              <v:path arrowok="t"/>
            </v:shape>
            <v:shape style="position:absolute;left:27953;top:15570;width:2951;height:2951" coordorigin="27953,15570" coordsize="2951,2951" path="m27953,18521l30904,15570e" filled="f" stroked="t" strokeweight="0.475494pt" strokecolor="#DFFF7E">
              <v:path arrowok="t"/>
            </v:shape>
            <v:shape style="position:absolute;left:27960;top:15576;width:2945;height:2945" coordorigin="27960,15576" coordsize="2945,2945" path="m27960,18521l30904,15576e" filled="f" stroked="t" strokeweight="0.475494pt" strokecolor="#DFFF7E">
              <v:path arrowok="t"/>
            </v:shape>
            <v:shape style="position:absolute;left:27969;top:15582;width:2935;height:2939" coordorigin="27969,15582" coordsize="2935,2939" path="m27969,18521l30904,15582e" filled="f" stroked="t" strokeweight="0.475494pt" strokecolor="#DFFF7E">
              <v:path arrowok="t"/>
            </v:shape>
            <v:shape style="position:absolute;left:27975;top:15589;width:2929;height:2932" coordorigin="27975,15589" coordsize="2929,2932" path="m27975,18521l30904,15589e" filled="f" stroked="t" strokeweight="0.475494pt" strokecolor="#DFFF7E">
              <v:path arrowok="t"/>
            </v:shape>
            <v:shape style="position:absolute;left:27982;top:15595;width:2923;height:2926" coordorigin="27982,15595" coordsize="2923,2926" path="m27982,18521l30904,15595e" filled="f" stroked="t" strokeweight="0.475494pt" strokecolor="#DFFF7E">
              <v:path arrowok="t"/>
            </v:shape>
            <v:shape style="position:absolute;left:27988;top:15601;width:2916;height:2920" coordorigin="27988,15601" coordsize="2916,2920" path="m27988,18521l30904,15601e" filled="f" stroked="t" strokeweight="0.475494pt" strokecolor="#DFFF7E">
              <v:path arrowok="t"/>
            </v:shape>
            <v:shape style="position:absolute;left:27994;top:15608;width:2910;height:2913" coordorigin="27994,15608" coordsize="2910,2913" path="m27994,18521l30904,15608e" filled="f" stroked="t" strokeweight="0.475494pt" strokecolor="#DFFF7E">
              <v:path arrowok="t"/>
            </v:shape>
            <v:shape style="position:absolute;left:28001;top:15614;width:2904;height:2907" coordorigin="28001,15614" coordsize="2904,2907" path="m28001,18521l30904,15614e" filled="f" stroked="t" strokeweight="0.475494pt" strokecolor="#DFFF7E">
              <v:path arrowok="t"/>
            </v:shape>
            <v:shape style="position:absolute;left:28007;top:15624;width:2897;height:2897" coordorigin="28007,15624" coordsize="2897,2897" path="m28007,18521l30904,15624e" filled="f" stroked="t" strokeweight="0.475494pt" strokecolor="#DFFF7E">
              <v:path arrowok="t"/>
            </v:shape>
            <v:shape style="position:absolute;left:28013;top:15630;width:2891;height:2891" coordorigin="28013,15630" coordsize="2891,2891" path="m28013,18521l30904,15630e" filled="f" stroked="t" strokeweight="0.475494pt" strokecolor="#DFFF7E">
              <v:path arrowok="t"/>
            </v:shape>
            <v:shape style="position:absolute;left:28020;top:15636;width:2885;height:2885" coordorigin="28020,15636" coordsize="2885,2885" path="m28020,18521l30904,15636e" filled="f" stroked="t" strokeweight="0.475494pt" strokecolor="#DFFF7E">
              <v:path arrowok="t"/>
            </v:shape>
            <v:shape style="position:absolute;left:28026;top:15643;width:2878;height:2878" coordorigin="28026,15643" coordsize="2878,2878" path="m28026,18521l30904,15643e" filled="f" stroked="t" strokeweight="0.475494pt" strokecolor="#DFFF7E">
              <v:path arrowok="t"/>
            </v:shape>
            <v:shape style="position:absolute;left:28033;top:15649;width:2872;height:2872" coordorigin="28033,15649" coordsize="2872,2872" path="m28033,18521l30904,15649e" filled="f" stroked="t" strokeweight="0.475494pt" strokecolor="#DFFF7E">
              <v:path arrowok="t"/>
            </v:shape>
            <v:shape style="position:absolute;left:28039;top:15655;width:2866;height:2866" coordorigin="28039,15655" coordsize="2866,2866" path="m28039,18521l30904,15655e" filled="f" stroked="t" strokeweight="0.475494pt" strokecolor="#DFFF7E">
              <v:path arrowok="t"/>
            </v:shape>
            <v:shape style="position:absolute;left:28048;top:15662;width:2856;height:2859" coordorigin="28048,15662" coordsize="2856,2859" path="m28048,18521l30904,15662e" filled="f" stroked="t" strokeweight="0.475494pt" strokecolor="#DFFF7E">
              <v:path arrowok="t"/>
            </v:shape>
            <v:shape style="position:absolute;left:28055;top:15668;width:2850;height:2853" coordorigin="28055,15668" coordsize="2850,2853" path="m28055,18521l30904,15668e" filled="f" stroked="t" strokeweight="0.475494pt" strokecolor="#DFFF7E">
              <v:path arrowok="t"/>
            </v:shape>
            <v:shape style="position:absolute;left:28061;top:15674;width:2843;height:2847" coordorigin="28061,15674" coordsize="2843,2847" path="m28061,18521l30904,15674e" filled="f" stroked="t" strokeweight="0.475494pt" strokecolor="#DFFF7E">
              <v:path arrowok="t"/>
            </v:shape>
            <v:shape style="position:absolute;left:28067;top:15681;width:2837;height:2840" coordorigin="28067,15681" coordsize="2837,2840" path="m28067,18521l30904,15681e" filled="f" stroked="t" strokeweight="0.475494pt" strokecolor="#DFFF7E">
              <v:path arrowok="t"/>
            </v:shape>
            <v:shape style="position:absolute;left:28074;top:15687;width:2831;height:2834" coordorigin="28074,15687" coordsize="2831,2834" path="m28074,18521l30904,15687e" filled="f" stroked="t" strokeweight="0.475494pt" strokecolor="#DFFF7E">
              <v:path arrowok="t"/>
            </v:shape>
            <v:shape style="position:absolute;left:28080;top:15697;width:2824;height:2824" coordorigin="28080,15697" coordsize="2824,2824" path="m28080,18521l30904,15697e" filled="f" stroked="t" strokeweight="0.475494pt" strokecolor="#DFFF7E">
              <v:path arrowok="t"/>
            </v:shape>
            <v:shape style="position:absolute;left:28086;top:15703;width:2818;height:2818" coordorigin="28086,15703" coordsize="2818,2818" path="m28086,18521l30904,15703e" filled="f" stroked="t" strokeweight="0.475494pt" strokecolor="#DFFF7E">
              <v:path arrowok="t"/>
            </v:shape>
            <v:shape style="position:absolute;left:28093;top:15709;width:2812;height:2812" coordorigin="28093,15709" coordsize="2812,2812" path="m28093,18521l30904,15709e" filled="f" stroked="t" strokeweight="0.475494pt" strokecolor="#DFFF7E">
              <v:path arrowok="t"/>
            </v:shape>
            <v:shape style="position:absolute;left:28099;top:15716;width:2805;height:2805" coordorigin="28099,15716" coordsize="2805,2805" path="m28099,18521l30904,15716e" filled="f" stroked="t" strokeweight="0.475494pt" strokecolor="#DFFF7E">
              <v:path arrowok="t"/>
            </v:shape>
            <v:shape style="position:absolute;left:28105;top:15722;width:2799;height:2799" coordorigin="28105,15722" coordsize="2799,2799" path="m28105,18521l30904,15722e" filled="f" stroked="t" strokeweight="0.475494pt" strokecolor="#DFFF7E">
              <v:path arrowok="t"/>
            </v:shape>
            <v:shape style="position:absolute;left:28112;top:15728;width:2793;height:2793" coordorigin="28112,15728" coordsize="2793,2793" path="m28112,18521l30904,15728e" filled="f" stroked="t" strokeweight="0.475494pt" strokecolor="#DFFF7E">
              <v:path arrowok="t"/>
            </v:shape>
            <v:shape style="position:absolute;left:28121;top:15735;width:2783;height:2786" coordorigin="28121,15735" coordsize="2783,2786" path="m28121,18521l30904,15735e" filled="f" stroked="t" strokeweight="0.475494pt" strokecolor="#DFFF7E">
              <v:path arrowok="t"/>
            </v:shape>
            <v:shape style="position:absolute;left:28128;top:15741;width:2777;height:2780" coordorigin="28128,15741" coordsize="2777,2780" path="m28128,18521l30904,15741e" filled="f" stroked="t" strokeweight="0.475494pt" strokecolor="#DFFF7E">
              <v:path arrowok="t"/>
            </v:shape>
            <v:shape style="position:absolute;left:28134;top:15747;width:2771;height:2774" coordorigin="28134,15747" coordsize="2771,2774" path="m28134,18521l30904,15747e" filled="f" stroked="t" strokeweight="0.475494pt" strokecolor="#DFFF7E">
              <v:path arrowok="t"/>
            </v:shape>
            <v:shape style="position:absolute;left:28140;top:15754;width:2764;height:2767" coordorigin="28140,15754" coordsize="2764,2767" path="m28140,18521l30904,15754e" filled="f" stroked="t" strokeweight="0.475494pt" strokecolor="#DFFF7E">
              <v:path arrowok="t"/>
            </v:shape>
            <v:shape style="position:absolute;left:28147;top:15760;width:2758;height:2761" coordorigin="28147,15760" coordsize="2758,2761" path="m28147,18521l30904,15760e" filled="f" stroked="t" strokeweight="0.475494pt" strokecolor="#DFFF7E">
              <v:path arrowok="t"/>
            </v:shape>
            <v:shape style="position:absolute;left:28153;top:15766;width:2752;height:2755" coordorigin="28153,15766" coordsize="2752,2755" path="m28153,18521l30904,15766e" filled="f" stroked="t" strokeweight="0.475494pt" strokecolor="#DFFF7E">
              <v:path arrowok="t"/>
            </v:shape>
            <v:shape style="position:absolute;left:28159;top:15776;width:2745;height:2745" coordorigin="28159,15776" coordsize="2745,2745" path="m28159,18521l30904,15776e" filled="f" stroked="t" strokeweight="0.475494pt" strokecolor="#DFFF7E">
              <v:path arrowok="t"/>
            </v:shape>
            <v:shape style="position:absolute;left:28166;top:15782;width:2739;height:2739" coordorigin="28166,15782" coordsize="2739,2739" path="m28166,18521l30904,15782e" filled="f" stroked="t" strokeweight="0.475494pt" strokecolor="#DFFF7E">
              <v:path arrowok="t"/>
            </v:shape>
            <v:shape style="position:absolute;left:28172;top:15789;width:2733;height:2733" coordorigin="28172,15789" coordsize="2733,2733" path="m28172,18521l30904,15789e" filled="f" stroked="t" strokeweight="0.475494pt" strokecolor="#DFFF7E">
              <v:path arrowok="t"/>
            </v:shape>
            <v:shape style="position:absolute;left:28178;top:15795;width:2726;height:2726" coordorigin="28178,15795" coordsize="2726,2726" path="m28178,18521l30904,15795e" filled="f" stroked="t" strokeweight="0.475494pt" strokecolor="#DFFF7E">
              <v:path arrowok="t"/>
            </v:shape>
            <v:shape style="position:absolute;left:28185;top:15801;width:2720;height:2720" coordorigin="28185,15801" coordsize="2720,2720" path="m28185,18521l30904,15801e" filled="f" stroked="t" strokeweight="0.475494pt" strokecolor="#DFFF7E">
              <v:path arrowok="t"/>
            </v:shape>
            <v:shape style="position:absolute;left:28194;top:15808;width:2710;height:2713" coordorigin="28194,15808" coordsize="2710,2713" path="m28194,18521l30904,15808e" filled="f" stroked="t" strokeweight="0.475494pt" strokecolor="#DFFF7E">
              <v:path arrowok="t"/>
            </v:shape>
            <v:shape style="position:absolute;left:28201;top:15814;width:2704;height:2707" coordorigin="28201,15814" coordsize="2704,2707" path="m28201,18521l30904,15814e" filled="f" stroked="t" strokeweight="0.475494pt" strokecolor="#DFFF7E">
              <v:path arrowok="t"/>
            </v:shape>
            <v:shape style="position:absolute;left:28207;top:15820;width:2698;height:2701" coordorigin="28207,15820" coordsize="2698,2701" path="m28207,18521l30904,15820e" filled="f" stroked="t" strokeweight="0.475494pt" strokecolor="#DFFF7E">
              <v:path arrowok="t"/>
            </v:shape>
            <v:shape style="position:absolute;left:28213;top:15827;width:2691;height:2694" coordorigin="28213,15827" coordsize="2691,2694" path="m28213,18521l30904,15827e" filled="f" stroked="t" strokeweight="0.475494pt" strokecolor="#DFFF7E">
              <v:path arrowok="t"/>
            </v:shape>
            <v:shape style="position:absolute;left:28220;top:15833;width:2685;height:2688" coordorigin="28220,15833" coordsize="2685,2688" path="m28220,18521l30904,15833e" filled="f" stroked="t" strokeweight="0.475494pt" strokecolor="#DFFF7E">
              <v:path arrowok="t"/>
            </v:shape>
            <v:shape style="position:absolute;left:28226;top:15839;width:2679;height:2682" coordorigin="28226,15839" coordsize="2679,2682" path="m28226,18521l30904,15839e" filled="f" stroked="t" strokeweight="0.475494pt" strokecolor="#DFFF7E">
              <v:path arrowok="t"/>
            </v:shape>
            <v:shape style="position:absolute;left:28232;top:15849;width:2672;height:2672" coordorigin="28232,15849" coordsize="2672,2672" path="m28232,18521l30904,15849e" filled="f" stroked="t" strokeweight="0.475494pt" strokecolor="#DFFF7E">
              <v:path arrowok="t"/>
            </v:shape>
            <v:shape style="position:absolute;left:28239;top:15855;width:2666;height:2666" coordorigin="28239,15855" coordsize="2666,2666" path="m28239,18521l30904,15855e" filled="f" stroked="t" strokeweight="0.475494pt" strokecolor="#DFFF7E">
              <v:path arrowok="t"/>
            </v:shape>
            <v:shape style="position:absolute;left:28245;top:15861;width:2660;height:2660" coordorigin="28245,15861" coordsize="2660,2660" path="m28245,18521l30904,15861e" filled="f" stroked="t" strokeweight="0.475494pt" strokecolor="#DFFF7E">
              <v:path arrowok="t"/>
            </v:shape>
            <v:shape style="position:absolute;left:28251;top:15868;width:2653;height:2653" coordorigin="28251,15868" coordsize="2653,2653" path="m28251,18521l30904,15868e" filled="f" stroked="t" strokeweight="0.475494pt" strokecolor="#DFFF7E">
              <v:path arrowok="t"/>
            </v:shape>
            <v:shape style="position:absolute;left:28258;top:15874;width:2647;height:2647" coordorigin="28258,15874" coordsize="2647,2647" path="m28258,18521l30904,15874e" filled="f" stroked="t" strokeweight="0.475494pt" strokecolor="#DFFF7E">
              <v:path arrowok="t"/>
            </v:shape>
            <v:shape style="position:absolute;left:28264;top:15880;width:2641;height:2641" coordorigin="28264,15880" coordsize="2641,2641" path="m28264,18521l30904,15880e" filled="f" stroked="t" strokeweight="0.475494pt" strokecolor="#DFFF7E">
              <v:path arrowok="t"/>
            </v:shape>
            <v:shape style="position:absolute;left:28273;top:15887;width:2631;height:2634" coordorigin="28273,15887" coordsize="2631,2634" path="m28273,18521l30904,15887e" filled="f" stroked="t" strokeweight="0.475494pt" strokecolor="#DFFF7E">
              <v:path arrowok="t"/>
            </v:shape>
            <v:shape style="position:absolute;left:28280;top:15893;width:2625;height:2628" coordorigin="28280,15893" coordsize="2625,2628" path="m28280,18521l30904,15893e" filled="f" stroked="t" strokeweight="0.475494pt" strokecolor="#DFFF7E">
              <v:path arrowok="t"/>
            </v:shape>
            <v:shape style="position:absolute;left:28286;top:15899;width:2618;height:2622" coordorigin="28286,15899" coordsize="2618,2622" path="m28286,18521l30904,15899e" filled="f" stroked="t" strokeweight="0.475494pt" strokecolor="#DFFF7E">
              <v:path arrowok="t"/>
            </v:shape>
            <v:shape style="position:absolute;left:28292;top:15906;width:2612;height:2615" coordorigin="28292,15906" coordsize="2612,2615" path="m28292,18521l30904,15906e" filled="f" stroked="t" strokeweight="0.475494pt" strokecolor="#DFFF7E">
              <v:path arrowok="t"/>
            </v:shape>
            <v:shape style="position:absolute;left:28299;top:15912;width:2606;height:2609" coordorigin="28299,15912" coordsize="2606,2609" path="m28299,18521l30904,15912e" filled="f" stroked="t" strokeweight="0.475494pt" strokecolor="#DFFF7E">
              <v:path arrowok="t"/>
            </v:shape>
            <v:shape style="position:absolute;left:28305;top:15918;width:2599;height:2603" coordorigin="28305,15918" coordsize="2599,2603" path="m28305,18521l30904,15918e" filled="f" stroked="t" strokeweight="0.475494pt" strokecolor="#DFFF7E">
              <v:path arrowok="t"/>
            </v:shape>
            <v:shape style="position:absolute;left:28311;top:15928;width:2593;height:2593" coordorigin="28311,15928" coordsize="2593,2593" path="m28311,18521l30904,15928e" filled="f" stroked="t" strokeweight="0.475494pt" strokecolor="#DFFF7E">
              <v:path arrowok="t"/>
            </v:shape>
            <v:shape style="position:absolute;left:28318;top:15934;width:2587;height:2587" coordorigin="28318,15934" coordsize="2587,2587" path="m28318,18521l30904,15934e" filled="f" stroked="t" strokeweight="0.475494pt" strokecolor="#DFFF7E">
              <v:path arrowok="t"/>
            </v:shape>
            <v:shape style="position:absolute;left:28324;top:15941;width:2580;height:2580" coordorigin="28324,15941" coordsize="2580,2580" path="m28324,18521l30904,15941e" filled="f" stroked="t" strokeweight="0.475494pt" strokecolor="#DFFF7E">
              <v:path arrowok="t"/>
            </v:shape>
            <v:shape style="position:absolute;left:28330;top:15947;width:2574;height:2574" coordorigin="28330,15947" coordsize="2574,2574" path="m28330,18521l30904,15947e" filled="f" stroked="t" strokeweight="0.475494pt" strokecolor="#DFFF7E">
              <v:path arrowok="t"/>
            </v:shape>
            <v:shape style="position:absolute;left:28337;top:15953;width:2568;height:2568" coordorigin="28337,15953" coordsize="2568,2568" path="m28337,18521l30904,15953e" filled="f" stroked="t" strokeweight="0.475494pt" strokecolor="#DFFF7E">
              <v:path arrowok="t"/>
            </v:shape>
            <v:shape style="position:absolute;left:28346;top:15960;width:2558;height:2561" coordorigin="28346,15960" coordsize="2558,2561" path="m28346,18521l30904,15960e" filled="f" stroked="t" strokeweight="0.475494pt" strokecolor="#DFFF7E">
              <v:path arrowok="t"/>
            </v:shape>
            <v:shape style="position:absolute;left:28353;top:15966;width:2552;height:2555" coordorigin="28353,15966" coordsize="2552,2555" path="m28353,18521l30904,15966e" filled="f" stroked="t" strokeweight="0.475494pt" strokecolor="#DFFF7E">
              <v:path arrowok="t"/>
            </v:shape>
            <v:shape style="position:absolute;left:28359;top:15972;width:2545;height:2549" coordorigin="28359,15972" coordsize="2545,2549" path="m28359,18521l30904,15972e" filled="f" stroked="t" strokeweight="0.475494pt" strokecolor="#DFFF7E">
              <v:path arrowok="t"/>
            </v:shape>
            <v:shape style="position:absolute;left:28365;top:15979;width:2539;height:2542" coordorigin="28365,15979" coordsize="2539,2542" path="m28365,18521l30904,15979e" filled="f" stroked="t" strokeweight="0.475494pt" strokecolor="#DFFF7E">
              <v:path arrowok="t"/>
            </v:shape>
            <v:shape style="position:absolute;left:28372;top:15985;width:2533;height:2536" coordorigin="28372,15985" coordsize="2533,2536" path="m28372,18521l30904,15985e" filled="f" stroked="t" strokeweight="0.475494pt" strokecolor="#DFFF7E">
              <v:path arrowok="t"/>
            </v:shape>
            <v:shape style="position:absolute;left:28378;top:15991;width:2526;height:2530" coordorigin="28378,15991" coordsize="2526,2530" path="m28378,18521l30904,15991e" filled="f" stroked="t" strokeweight="0.475494pt" strokecolor="#DFFF7E">
              <v:path arrowok="t"/>
            </v:shape>
            <v:shape style="position:absolute;left:28384;top:16001;width:2520;height:2520" coordorigin="28384,16001" coordsize="2520,2520" path="m28384,18521l30904,16001e" filled="f" stroked="t" strokeweight="0.475494pt" strokecolor="#DFFF7E">
              <v:path arrowok="t"/>
            </v:shape>
            <v:shape style="position:absolute;left:28391;top:16007;width:2514;height:2514" coordorigin="28391,16007" coordsize="2514,2514" path="m28391,18521l30904,16007e" filled="f" stroked="t" strokeweight="0.475494pt" strokecolor="#DFFF7E">
              <v:path arrowok="t"/>
            </v:shape>
            <v:shape style="position:absolute;left:28397;top:16014;width:2507;height:2507" coordorigin="28397,16014" coordsize="2507,2507" path="m28397,18521l30904,16014e" filled="f" stroked="t" strokeweight="0.475494pt" strokecolor="#DFFF7E">
              <v:path arrowok="t"/>
            </v:shape>
            <v:shape style="position:absolute;left:28403;top:16020;width:2501;height:2501" coordorigin="28403,16020" coordsize="2501,2501" path="m28403,18521l30904,16020e" filled="f" stroked="t" strokeweight="0.475494pt" strokecolor="#DFFF7E">
              <v:path arrowok="t"/>
            </v:shape>
            <v:shape style="position:absolute;left:28410;top:16026;width:2495;height:2495" coordorigin="28410,16026" coordsize="2495,2495" path="m28410,18521l30904,16026e" filled="f" stroked="t" strokeweight="0.475494pt" strokecolor="#DFFF7E">
              <v:path arrowok="t"/>
            </v:shape>
            <v:shape style="position:absolute;left:28419;top:16033;width:2485;height:2488" coordorigin="28419,16033" coordsize="2485,2488" path="m28419,18521l30904,16033e" filled="f" stroked="t" strokeweight="0.475494pt" strokecolor="#DFFF7E">
              <v:path arrowok="t"/>
            </v:shape>
            <v:shape style="position:absolute;left:28426;top:16039;width:2479;height:2482" coordorigin="28426,16039" coordsize="2479,2482" path="m28426,18521l30904,16039e" filled="f" stroked="t" strokeweight="0.475494pt" strokecolor="#DFFF7E">
              <v:path arrowok="t"/>
            </v:shape>
            <v:shape style="position:absolute;left:28432;top:16045;width:2473;height:2476" coordorigin="28432,16045" coordsize="2473,2476" path="m28432,18521l30904,16045e" filled="f" stroked="t" strokeweight="0.475494pt" strokecolor="#DFFF7E">
              <v:path arrowok="t"/>
            </v:shape>
            <v:shape style="position:absolute;left:28438;top:16052;width:2466;height:2469" coordorigin="28438,16052" coordsize="2466,2469" path="m28438,18521l30904,16052e" filled="f" stroked="t" strokeweight="0.475494pt" strokecolor="#DFFF7E">
              <v:path arrowok="t"/>
            </v:shape>
            <v:shape style="position:absolute;left:28445;top:16058;width:2460;height:2463" coordorigin="28445,16058" coordsize="2460,2463" path="m28445,18521l30904,16058e" filled="f" stroked="t" strokeweight="0.475494pt" strokecolor="#DFFF7E">
              <v:path arrowok="t"/>
            </v:shape>
            <v:shape style="position:absolute;left:28451;top:16064;width:2454;height:2457" coordorigin="28451,16064" coordsize="2454,2457" path="m28451,18521l30904,16064e" filled="f" stroked="t" strokeweight="0.475494pt" strokecolor="#DFFF7E">
              <v:path arrowok="t"/>
            </v:shape>
            <v:shape style="position:absolute;left:28457;top:16074;width:2447;height:2447" coordorigin="28457,16074" coordsize="2447,2447" path="m28457,18521l30904,16074e" filled="f" stroked="t" strokeweight="0.475494pt" strokecolor="#DFFF7E">
              <v:path arrowok="t"/>
            </v:shape>
            <v:shape style="position:absolute;left:28464;top:16080;width:2441;height:2441" coordorigin="28464,16080" coordsize="2441,2441" path="m28464,18521l30904,16080e" filled="f" stroked="t" strokeweight="0.475494pt" strokecolor="#DFFF7E">
              <v:path arrowok="t"/>
            </v:shape>
            <v:shape style="position:absolute;left:28470;top:16087;width:2435;height:2435" coordorigin="28470,16087" coordsize="2435,2435" path="m28470,18521l30904,16087e" filled="f" stroked="t" strokeweight="0.475494pt" strokecolor="#DFFF7E">
              <v:path arrowok="t"/>
            </v:shape>
            <v:shape style="position:absolute;left:28476;top:16093;width:2428;height:2428" coordorigin="28476,16093" coordsize="2428,2428" path="m28476,18521l30904,16093e" filled="f" stroked="t" strokeweight="0.475494pt" strokecolor="#DFFF7E">
              <v:path arrowok="t"/>
            </v:shape>
            <v:shape style="position:absolute;left:28483;top:16099;width:2422;height:2422" coordorigin="28483,16099" coordsize="2422,2422" path="m28483,18521l30904,16099e" filled="f" stroked="t" strokeweight="0.475494pt" strokecolor="#DFFF7E">
              <v:path arrowok="t"/>
            </v:shape>
            <v:shape style="position:absolute;left:28489;top:16106;width:2416;height:2416" coordorigin="28489,16106" coordsize="2416,2416" path="m28489,18521l30904,16106e" filled="f" stroked="t" strokeweight="0.475494pt" strokecolor="#DFFF7E">
              <v:path arrowok="t"/>
            </v:shape>
            <v:shape style="position:absolute;left:28498;top:16112;width:2406;height:2409" coordorigin="28498,16112" coordsize="2406,2409" path="m28498,18521l30904,16112e" filled="f" stroked="t" strokeweight="0.475494pt" strokecolor="#DFFF7E">
              <v:path arrowok="t"/>
            </v:shape>
            <v:shape style="position:absolute;left:28505;top:16118;width:2400;height:2403" coordorigin="28505,16118" coordsize="2400,2403" path="m28505,18521l30904,16118e" filled="f" stroked="t" strokeweight="0.475494pt" strokecolor="#DFFF7E">
              <v:path arrowok="t"/>
            </v:shape>
            <v:shape style="position:absolute;left:28511;top:16125;width:2393;height:2396" coordorigin="28511,16125" coordsize="2393,2396" path="m28511,18521l30904,16125e" filled="f" stroked="t" strokeweight="0.475494pt" strokecolor="#DFFF7E">
              <v:path arrowok="t"/>
            </v:shape>
            <v:shape style="position:absolute;left:28518;top:16131;width:2387;height:2390" coordorigin="28518,16131" coordsize="2387,2390" path="m28518,18521l30904,16131e" filled="f" stroked="t" strokeweight="0.475494pt" strokecolor="#DFFF7E">
              <v:path arrowok="t"/>
            </v:shape>
            <v:shape style="position:absolute;left:28524;top:16137;width:2381;height:2384" coordorigin="28524,16137" coordsize="2381,2384" path="m28524,18521l30904,16137e" filled="f" stroked="t" strokeweight="0.475494pt" strokecolor="#DFFF7E">
              <v:path arrowok="t"/>
            </v:shape>
            <v:shape style="position:absolute;left:28530;top:16144;width:2374;height:2377" coordorigin="28530,16144" coordsize="2374,2377" path="m28530,18521l30904,16144e" filled="f" stroked="t" strokeweight="0.475494pt" strokecolor="#DFFF7E">
              <v:path arrowok="t"/>
            </v:shape>
            <v:shape style="position:absolute;left:28537;top:16153;width:2368;height:2368" coordorigin="28537,16153" coordsize="2368,2368" path="m28537,18521l30904,16153e" filled="f" stroked="t" strokeweight="0.475494pt" strokecolor="#DFFF7E">
              <v:path arrowok="t"/>
            </v:shape>
            <v:shape style="position:absolute;left:28543;top:16159;width:2362;height:2362" coordorigin="28543,16159" coordsize="2362,2362" path="m28543,18521l30904,16159e" filled="f" stroked="t" strokeweight="0.475494pt" strokecolor="#DFFF7E">
              <v:path arrowok="t"/>
            </v:shape>
            <v:shape style="position:absolute;left:28549;top:16166;width:2355;height:2355" coordorigin="28549,16166" coordsize="2355,2355" path="m28549,18521l30904,16166e" filled="f" stroked="t" strokeweight="0.475494pt" strokecolor="#DFFF7E">
              <v:path arrowok="t"/>
            </v:shape>
            <v:shape style="position:absolute;left:28556;top:16172;width:2349;height:2349" coordorigin="28556,16172" coordsize="2349,2349" path="m28556,18521l30904,16172e" filled="f" stroked="t" strokeweight="0.475494pt" strokecolor="#DFFF7E">
              <v:path arrowok="t"/>
            </v:shape>
            <v:shape style="position:absolute;left:28562;top:16178;width:2343;height:2343" coordorigin="28562,16178" coordsize="2343,2343" path="m28562,18521l30904,16178e" filled="f" stroked="t" strokeweight="0.475494pt" strokecolor="#DFFF7E">
              <v:path arrowok="t"/>
            </v:shape>
            <v:shape style="position:absolute;left:28571;top:16185;width:2333;height:2336" coordorigin="28571,16185" coordsize="2333,2336" path="m28571,18521l30904,16185e" filled="f" stroked="t" strokeweight="0.475494pt" strokecolor="#DFFF7E">
              <v:path arrowok="t"/>
            </v:shape>
            <v:shape style="position:absolute;left:28578;top:16191;width:2327;height:2330" coordorigin="28578,16191" coordsize="2327,2330" path="m28578,18521l30904,16191e" filled="f" stroked="t" strokeweight="0.475494pt" strokecolor="#DFFF7E">
              <v:path arrowok="t"/>
            </v:shape>
            <v:shape style="position:absolute;left:28584;top:16197;width:2320;height:2324" coordorigin="28584,16197" coordsize="2320,2324" path="m28584,18521l30904,16197e" filled="f" stroked="t" strokeweight="0.475494pt" strokecolor="#DFFF7E">
              <v:path arrowok="t"/>
            </v:shape>
            <v:shape style="position:absolute;left:28590;top:16204;width:2314;height:2317" coordorigin="28590,16204" coordsize="2314,2317" path="m28590,18521l30904,16204e" filled="f" stroked="t" strokeweight="0.475494pt" strokecolor="#DFFF7E">
              <v:path arrowok="t"/>
            </v:shape>
            <v:shape style="position:absolute;left:28597;top:16210;width:2308;height:2311" coordorigin="28597,16210" coordsize="2308,2311" path="m28597,18521l30904,16210e" filled="f" stroked="t" strokeweight="0.475494pt" strokecolor="#DFFF7E">
              <v:path arrowok="t"/>
            </v:shape>
            <v:shape style="position:absolute;left:28603;top:16216;width:2301;height:2305" coordorigin="28603,16216" coordsize="2301,2305" path="m28603,18521l30904,16216e" filled="f" stroked="t" strokeweight="0.475494pt" strokecolor="#DFFF7E">
              <v:path arrowok="t"/>
            </v:shape>
            <v:shape style="position:absolute;left:28609;top:16226;width:2295;height:2295" coordorigin="28609,16226" coordsize="2295,2295" path="m28609,18521l30904,16226e" filled="f" stroked="t" strokeweight="0.475494pt" strokecolor="#DFFF7E">
              <v:path arrowok="t"/>
            </v:shape>
            <v:shape style="position:absolute;left:28616;top:16232;width:2289;height:2289" coordorigin="28616,16232" coordsize="2289,2289" path="m28616,18521l30904,16232e" filled="f" stroked="t" strokeweight="0.475494pt" strokecolor="#DFFF7E">
              <v:path arrowok="t"/>
            </v:shape>
            <v:shape style="position:absolute;left:28622;top:16239;width:2282;height:2282" coordorigin="28622,16239" coordsize="2282,2282" path="m28622,18521l30904,16239e" filled="f" stroked="t" strokeweight="0.475494pt" strokecolor="#DFFF7E">
              <v:path arrowok="t"/>
            </v:shape>
            <v:shape style="position:absolute;left:28628;top:16245;width:2276;height:2276" coordorigin="28628,16245" coordsize="2276,2276" path="m28628,18521l30904,16245e" filled="f" stroked="t" strokeweight="0.475494pt" strokecolor="#DFFF7E">
              <v:path arrowok="t"/>
            </v:shape>
            <v:shape style="position:absolute;left:28635;top:16251;width:2270;height:2270" coordorigin="28635,16251" coordsize="2270,2270" path="m28635,18521l30904,16251e" filled="f" stroked="t" strokeweight="0.475494pt" strokecolor="#DFFF7E">
              <v:path arrowok="t"/>
            </v:shape>
            <v:shape style="position:absolute;left:28644;top:16258;width:2260;height:2263" coordorigin="28644,16258" coordsize="2260,2263" path="m28644,18521l30904,16258e" filled="f" stroked="t" strokeweight="0.475494pt" strokecolor="#DFFF7E">
              <v:path arrowok="t"/>
            </v:shape>
            <v:shape style="position:absolute;left:28651;top:16264;width:2254;height:2257" coordorigin="28651,16264" coordsize="2254,2257" path="m28651,18521l30904,16264e" filled="f" stroked="t" strokeweight="0.475494pt" strokecolor="#DFFF7E">
              <v:path arrowok="t"/>
            </v:shape>
            <v:shape style="position:absolute;left:28657;top:16270;width:2248;height:2251" coordorigin="28657,16270" coordsize="2248,2251" path="m28657,18521l30904,16270e" filled="f" stroked="t" strokeweight="0.475494pt" strokecolor="#DFFF7E">
              <v:path arrowok="t"/>
            </v:shape>
            <v:shape style="position:absolute;left:28663;top:16277;width:2241;height:2244" coordorigin="28663,16277" coordsize="2241,2244" path="m28663,18521l30904,16277e" filled="f" stroked="t" strokeweight="0.475494pt" strokecolor="#DFFF7E">
              <v:path arrowok="t"/>
            </v:shape>
            <v:shape style="position:absolute;left:28670;top:16283;width:2235;height:2238" coordorigin="28670,16283" coordsize="2235,2238" path="m28670,18521l30904,16283e" filled="f" stroked="t" strokeweight="0.475494pt" strokecolor="#DFFF7E">
              <v:path arrowok="t"/>
            </v:shape>
            <v:shape style="position:absolute;left:28676;top:16289;width:2228;height:2232" coordorigin="28676,16289" coordsize="2228,2232" path="m28676,18521l30904,16289e" filled="f" stroked="t" strokeweight="0.475494pt" strokecolor="#DFFF7E">
              <v:path arrowok="t"/>
            </v:shape>
            <v:shape style="position:absolute;left:28682;top:16296;width:2222;height:2225" coordorigin="28682,16296" coordsize="2222,2225" path="m28682,18521l30904,16296e" filled="f" stroked="t" strokeweight="0.475494pt" strokecolor="#DFFF7E">
              <v:path arrowok="t"/>
            </v:shape>
            <v:shape style="position:absolute;left:28689;top:16305;width:2216;height:2216" coordorigin="28689,16305" coordsize="2216,2216" path="m28689,18521l30904,16305e" filled="f" stroked="t" strokeweight="0.475494pt" strokecolor="#DFFF7E">
              <v:path arrowok="t"/>
            </v:shape>
            <v:shape style="position:absolute;left:28695;top:16312;width:2209;height:2209" coordorigin="28695,16312" coordsize="2209,2209" path="m28695,18521l30904,16312e" filled="f" stroked="t" strokeweight="0.475494pt" strokecolor="#DFFF7E">
              <v:path arrowok="t"/>
            </v:shape>
            <v:shape style="position:absolute;left:28701;top:16318;width:2203;height:2203" coordorigin="28701,16318" coordsize="2203,2203" path="m28701,18521l30904,16318e" filled="f" stroked="t" strokeweight="0.475494pt" strokecolor="#DFFF7E">
              <v:path arrowok="t"/>
            </v:shape>
            <v:shape style="position:absolute;left:28708;top:16324;width:2197;height:2197" coordorigin="28708,16324" coordsize="2197,2197" path="m28708,18521l30904,16324e" filled="f" stroked="t" strokeweight="0.475494pt" strokecolor="#DFFF7E">
              <v:path arrowok="t"/>
            </v:shape>
            <v:shape style="position:absolute;left:28714;top:16331;width:2190;height:2190" coordorigin="28714,16331" coordsize="2190,2190" path="m28714,18521l30904,16331e" filled="f" stroked="t" strokeweight="0.475494pt" strokecolor="#DFFF7E">
              <v:path arrowok="t"/>
            </v:shape>
            <v:shape style="position:absolute;left:28724;top:16337;width:2181;height:2184" coordorigin="28724,16337" coordsize="2181,2184" path="m28724,18521l30904,16337e" filled="f" stroked="t" strokeweight="0.475494pt" strokecolor="#DFFF7E">
              <v:path arrowok="t"/>
            </v:shape>
            <v:shape style="position:absolute;left:28730;top:16343;width:2175;height:2178" coordorigin="28730,16343" coordsize="2175,2178" path="m28730,18521l30904,16343e" filled="f" stroked="t" strokeweight="0.475494pt" strokecolor="#DFFF7E">
              <v:path arrowok="t"/>
            </v:shape>
            <v:shape style="position:absolute;left:28736;top:16350;width:2168;height:2171" coordorigin="28736,16350" coordsize="2168,2171" path="m28736,18521l30904,16350e" filled="f" stroked="t" strokeweight="0.475494pt" strokecolor="#DFFF7E">
              <v:path arrowok="t"/>
            </v:shape>
            <v:shape style="position:absolute;left:28743;top:16356;width:2162;height:2165" coordorigin="28743,16356" coordsize="2162,2165" path="m28743,18521l30904,16356e" filled="f" stroked="t" strokeweight="0.475494pt" strokecolor="#DFFF7E">
              <v:path arrowok="t"/>
            </v:shape>
            <v:shape style="position:absolute;left:28749;top:16362;width:2156;height:2159" coordorigin="28749,16362" coordsize="2156,2159" path="m28749,18521l30904,16362e" filled="f" stroked="t" strokeweight="0.475494pt" strokecolor="#DFFF7E">
              <v:path arrowok="t"/>
            </v:shape>
            <v:shape style="position:absolute;left:28755;top:16369;width:2149;height:2152" coordorigin="28755,16369" coordsize="2149,2152" path="m28755,18521l30904,16369e" filled="f" stroked="t" strokeweight="0.475494pt" strokecolor="#DFFF7E">
              <v:path arrowok="t"/>
            </v:shape>
            <v:shape style="position:absolute;left:28762;top:16378;width:2143;height:2143" coordorigin="28762,16378" coordsize="2143,2143" path="m28762,18521l30904,16378e" filled="f" stroked="t" strokeweight="0.475494pt" strokecolor="#DFFF7E">
              <v:path arrowok="t"/>
            </v:shape>
            <v:shape style="position:absolute;left:28768;top:16384;width:2137;height:2137" coordorigin="28768,16384" coordsize="2137,2137" path="m28768,18521l30904,16384e" filled="f" stroked="t" strokeweight="0.475494pt" strokecolor="#DFFF7E">
              <v:path arrowok="t"/>
            </v:shape>
            <v:shape style="position:absolute;left:28774;top:16391;width:2130;height:2130" coordorigin="28774,16391" coordsize="2130,2130" path="m28774,18521l30904,16391e" filled="f" stroked="t" strokeweight="0.475494pt" strokecolor="#DFFF7E">
              <v:path arrowok="t"/>
            </v:shape>
            <v:shape style="position:absolute;left:28781;top:16397;width:2124;height:2124" coordorigin="28781,16397" coordsize="2124,2124" path="m28781,18521l30904,16397e" filled="f" stroked="t" strokeweight="0.475494pt" strokecolor="#DFFF7E">
              <v:path arrowok="t"/>
            </v:shape>
            <v:shape style="position:absolute;left:28787;top:16403;width:2118;height:2118" coordorigin="28787,16403" coordsize="2118,2118" path="m28787,18521l30904,16403e" filled="f" stroked="t" strokeweight="0.475494pt" strokecolor="#DFFF7E">
              <v:path arrowok="t"/>
            </v:shape>
            <v:shape style="position:absolute;left:28796;top:16410;width:2108;height:2111" coordorigin="28796,16410" coordsize="2108,2111" path="m28796,18521l30904,16410e" filled="f" stroked="t" strokeweight="0.475494pt" strokecolor="#DFFF7E">
              <v:path arrowok="t"/>
            </v:shape>
            <v:shape style="position:absolute;left:28803;top:16416;width:2102;height:2105" coordorigin="28803,16416" coordsize="2102,2105" path="m28803,18521l30904,16416e" filled="f" stroked="t" strokeweight="0.475494pt" strokecolor="#DFFF7E">
              <v:path arrowok="t"/>
            </v:shape>
            <v:shape style="position:absolute;left:28809;top:16423;width:2095;height:2099" coordorigin="28809,16423" coordsize="2095,2099" path="m28809,18521l30904,16423e" filled="f" stroked="t" strokeweight="0.475494pt" strokecolor="#DFFF7E">
              <v:path arrowok="t"/>
            </v:shape>
            <v:shape style="position:absolute;left:28815;top:16429;width:2089;height:2092" coordorigin="28815,16429" coordsize="2089,2092" path="m28815,18521l30904,16429e" filled="f" stroked="t" strokeweight="0.475494pt" strokecolor="#DFFF7E">
              <v:path arrowok="t"/>
            </v:shape>
            <v:shape style="position:absolute;left:28822;top:16435;width:2083;height:2086" coordorigin="28822,16435" coordsize="2083,2086" path="m28822,18521l30904,16435e" filled="f" stroked="t" strokeweight="0.475494pt" strokecolor="#DFFF7E">
              <v:path arrowok="t"/>
            </v:shape>
            <v:shape style="position:absolute;left:28828;top:16442;width:2076;height:2079" coordorigin="28828,16442" coordsize="2076,2079" path="m28828,18521l30904,16442e" filled="f" stroked="t" strokeweight="0.475494pt" strokecolor="#DFFF7E">
              <v:path arrowok="t"/>
            </v:shape>
            <v:shape style="position:absolute;left:28835;top:16451;width:2070;height:2070" coordorigin="28835,16451" coordsize="2070,2070" path="m28835,18521l30904,16451e" filled="f" stroked="t" strokeweight="0.475494pt" strokecolor="#DFFF7E">
              <v:path arrowok="t"/>
            </v:shape>
            <v:shape style="position:absolute;left:28841;top:16457;width:2064;height:2064" coordorigin="28841,16457" coordsize="2064,2064" path="m28841,18521l30904,16457e" filled="f" stroked="t" strokeweight="0.475494pt" strokecolor="#DFFF7E">
              <v:path arrowok="t"/>
            </v:shape>
            <v:shape style="position:absolute;left:28847;top:16464;width:2057;height:2057" coordorigin="28847,16464" coordsize="2057,2057" path="m28847,18521l30904,16464e" filled="f" stroked="t" strokeweight="0.475494pt" strokecolor="#DFFF7E">
              <v:path arrowok="t"/>
            </v:shape>
            <v:shape style="position:absolute;left:28854;top:16470;width:2051;height:2051" coordorigin="28854,16470" coordsize="2051,2051" path="m28854,18521l30904,16470e" filled="f" stroked="t" strokeweight="0.475494pt" strokecolor="#DFFF7E">
              <v:path arrowok="t"/>
            </v:shape>
            <v:shape style="position:absolute;left:28860;top:16476;width:2045;height:2045" coordorigin="28860,16476" coordsize="2045,2045" path="m28860,18521l30904,16476e" filled="f" stroked="t" strokeweight="0.475494pt" strokecolor="#DFFF7E">
              <v:path arrowok="t"/>
            </v:shape>
            <v:shape style="position:absolute;left:28866;top:16483;width:2038;height:2038" coordorigin="28866,16483" coordsize="2038,2038" path="m28866,18521l30904,16483e" filled="f" stroked="t" strokeweight="0.475494pt" strokecolor="#DFFF7E">
              <v:path arrowok="t"/>
            </v:shape>
            <v:shape style="position:absolute;left:28876;top:16489;width:2029;height:2032" coordorigin="28876,16489" coordsize="2029,2032" path="m28876,18521l30904,16489e" filled="f" stroked="t" strokeweight="0.475494pt" strokecolor="#DFFF7E">
              <v:path arrowok="t"/>
            </v:shape>
            <v:shape style="position:absolute;left:28882;top:16495;width:2022;height:2026" coordorigin="28882,16495" coordsize="2022,2026" path="m28882,18521l30904,16495e" filled="f" stroked="t" strokeweight="0.475494pt" strokecolor="#DFFF7E">
              <v:path arrowok="t"/>
            </v:shape>
            <v:shape style="position:absolute;left:28888;top:16502;width:2016;height:2019" coordorigin="28888,16502" coordsize="2016,2019" path="m28888,18521l30904,16502e" filled="f" stroked="t" strokeweight="0.475494pt" strokecolor="#DFFF7E">
              <v:path arrowok="t"/>
            </v:shape>
            <v:shape style="position:absolute;left:28895;top:16508;width:2010;height:2013" coordorigin="28895,16508" coordsize="2010,2013" path="m28895,18521l30904,16508e" filled="f" stroked="t" strokeweight="0.475494pt" strokecolor="#DFFF7E">
              <v:path arrowok="t"/>
            </v:shape>
            <v:shape style="position:absolute;left:28901;top:16514;width:2003;height:2007" coordorigin="28901,16514" coordsize="2003,2007" path="m28901,18521l30904,16514e" filled="f" stroked="t" strokeweight="0.475494pt" strokecolor="#DFFF7E">
              <v:path arrowok="t"/>
            </v:shape>
            <v:shape style="position:absolute;left:28907;top:16521;width:1997;height:2000" coordorigin="28907,16521" coordsize="1997,2000" path="m28907,18521l30904,16521e" filled="f" stroked="t" strokeweight="0.475494pt" strokecolor="#DFFF7E">
              <v:path arrowok="t"/>
            </v:shape>
            <v:shape style="position:absolute;left:28914;top:16530;width:1991;height:1991" coordorigin="28914,16530" coordsize="1991,1991" path="m28914,18521l30904,16530e" filled="f" stroked="t" strokeweight="0.475494pt" strokecolor="#DFFF7E">
              <v:path arrowok="t"/>
            </v:shape>
            <v:shape style="position:absolute;left:28920;top:16537;width:1984;height:1984" coordorigin="28920,16537" coordsize="1984,1984" path="m28920,18521l30904,16537e" filled="f" stroked="t" strokeweight="0.475494pt" strokecolor="#DFFF7E">
              <v:path arrowok="t"/>
            </v:shape>
            <v:shape style="position:absolute;left:28926;top:16543;width:1978;height:1978" coordorigin="28926,16543" coordsize="1978,1978" path="m28926,18521l30904,16543e" filled="f" stroked="t" strokeweight="0.475494pt" strokecolor="#DFFF7E">
              <v:path arrowok="t"/>
            </v:shape>
            <v:shape style="position:absolute;left:28933;top:16549;width:1972;height:1972" coordorigin="28933,16549" coordsize="1972,1972" path="m28933,18521l30904,16549e" filled="f" stroked="t" strokeweight="0.475494pt" strokecolor="#DFFF7E">
              <v:path arrowok="t"/>
            </v:shape>
            <v:shape style="position:absolute;left:28939;top:16556;width:1965;height:1965" coordorigin="28939,16556" coordsize="1965,1965" path="m28939,18521l30904,16556e" filled="f" stroked="t" strokeweight="0.475494pt" strokecolor="#DFFF7E">
              <v:path arrowok="t"/>
            </v:shape>
            <v:shape style="position:absolute;left:28949;top:16562;width:1956;height:1959" coordorigin="28949,16562" coordsize="1956,1959" path="m28949,18521l30904,16562e" filled="f" stroked="t" strokeweight="0.475494pt" strokecolor="#DFFF7E">
              <v:path arrowok="t"/>
            </v:shape>
            <v:shape style="position:absolute;left:28955;top:16568;width:1950;height:1953" coordorigin="28955,16568" coordsize="1950,1953" path="m28955,18521l30904,16568e" filled="f" stroked="t" strokeweight="0.475494pt" strokecolor="#DFFF7E">
              <v:path arrowok="t"/>
            </v:shape>
            <v:shape style="position:absolute;left:28961;top:16575;width:1943;height:1946" coordorigin="28961,16575" coordsize="1943,1946" path="m28961,18521l30904,16575e" filled="f" stroked="t" strokeweight="0.475494pt" strokecolor="#DFFF7E">
              <v:path arrowok="t"/>
            </v:shape>
            <v:shape style="position:absolute;left:28968;top:16581;width:1937;height:1940" coordorigin="28968,16581" coordsize="1937,1940" path="m28968,18521l30904,16581e" filled="f" stroked="t" strokeweight="0.475494pt" strokecolor="#DFFF7E">
              <v:path arrowok="t"/>
            </v:shape>
            <v:shape style="position:absolute;left:28974;top:16587;width:1931;height:1934" coordorigin="28974,16587" coordsize="1931,1934" path="m28974,18521l30904,16587e" filled="f" stroked="t" strokeweight="0.475494pt" strokecolor="#DFFF7E">
              <v:path arrowok="t"/>
            </v:shape>
            <v:shape style="position:absolute;left:28980;top:16594;width:1924;height:1927" coordorigin="28980,16594" coordsize="1924,1927" path="m28980,18521l30904,16594e" filled="f" stroked="t" strokeweight="0.475494pt" strokecolor="#DFFF7E">
              <v:path arrowok="t"/>
            </v:shape>
            <v:shape style="position:absolute;left:28987;top:16603;width:1918;height:1918" coordorigin="28987,16603" coordsize="1918,1918" path="m28987,18521l30904,16603e" filled="f" stroked="t" strokeweight="0.475494pt" strokecolor="#DFFF7E">
              <v:path arrowok="t"/>
            </v:shape>
            <v:shape style="position:absolute;left:28993;top:16610;width:1911;height:1911" coordorigin="28993,16610" coordsize="1911,1911" path="m28993,18521l30904,16610e" filled="f" stroked="t" strokeweight="0.475494pt" strokecolor="#DFFF7E">
              <v:path arrowok="t"/>
            </v:shape>
            <v:shape style="position:absolute;left:28999;top:16616;width:1905;height:1905" coordorigin="28999,16616" coordsize="1905,1905" path="m28999,18521l30904,16616e" filled="f" stroked="t" strokeweight="0.475494pt" strokecolor="#DFFF7E">
              <v:path arrowok="t"/>
            </v:shape>
            <v:shape style="position:absolute;left:29006;top:16622;width:1899;height:1899" coordorigin="29006,16622" coordsize="1899,1899" path="m29006,18521l30904,16622e" filled="f" stroked="t" strokeweight="0.475494pt" strokecolor="#DFFF7E">
              <v:path arrowok="t"/>
            </v:shape>
            <v:shape style="position:absolute;left:29012;top:16629;width:1892;height:1892" coordorigin="29012,16629" coordsize="1892,1892" path="m29012,18521l30904,16629e" filled="f" stroked="t" strokeweight="0.475494pt" strokecolor="#DFFF7E">
              <v:path arrowok="t"/>
            </v:shape>
            <v:shape style="position:absolute;left:29022;top:16635;width:1883;height:1886" coordorigin="29022,16635" coordsize="1883,1886" path="m29022,18521l30904,16635e" filled="f" stroked="t" strokeweight="0.475494pt" strokecolor="#DFFF7E">
              <v:path arrowok="t"/>
            </v:shape>
            <v:shape style="position:absolute;left:29028;top:16641;width:1877;height:1880" coordorigin="29028,16641" coordsize="1877,1880" path="m29028,18521l30904,16641e" filled="f" stroked="t" strokeweight="0.475494pt" strokecolor="#DFFF7E">
              <v:path arrowok="t"/>
            </v:shape>
            <v:shape style="position:absolute;left:29034;top:16648;width:1870;height:1873" coordorigin="29034,16648" coordsize="1870,1873" path="m29034,18521l30904,16648e" filled="f" stroked="t" strokeweight="0.475494pt" strokecolor="#DFFF7E">
              <v:path arrowok="t"/>
            </v:shape>
            <v:shape style="position:absolute;left:29041;top:16654;width:1864;height:1867" coordorigin="29041,16654" coordsize="1864,1867" path="m29041,18521l30904,16654e" filled="f" stroked="t" strokeweight="0.475494pt" strokecolor="#DFFF7E">
              <v:path arrowok="t"/>
            </v:shape>
            <v:shape style="position:absolute;left:29047;top:16660;width:1858;height:1861" coordorigin="29047,16660" coordsize="1858,1861" path="m29047,18521l30904,16660e" filled="f" stroked="t" strokeweight="0.475494pt" strokecolor="#DFFF7E">
              <v:path arrowok="t"/>
            </v:shape>
            <v:shape style="position:absolute;left:29053;top:16667;width:1851;height:1854" coordorigin="29053,16667" coordsize="1851,1854" path="m29053,18521l30904,16667e" filled="f" stroked="t" strokeweight="0.475494pt" strokecolor="#DFFF7E">
              <v:path arrowok="t"/>
            </v:shape>
            <v:shape style="position:absolute;left:29060;top:16673;width:1845;height:1848" coordorigin="29060,16673" coordsize="1845,1848" path="m29060,18521l30904,16673e" filled="f" stroked="t" strokeweight="0.475494pt" strokecolor="#DFFF7E">
              <v:path arrowok="t"/>
            </v:shape>
            <v:shape style="position:absolute;left:29066;top:16682;width:1839;height:1839" coordorigin="29066,16682" coordsize="1839,1839" path="m29066,18521l30904,16682e" filled="f" stroked="t" strokeweight="0.475494pt" strokecolor="#DFFF7E">
              <v:path arrowok="t"/>
            </v:shape>
            <v:shape style="position:absolute;left:29072;top:16689;width:1832;height:1832" coordorigin="29072,16689" coordsize="1832,1832" path="m29072,18521l30904,16689e" filled="f" stroked="t" strokeweight="0.475494pt" strokecolor="#DFFF7E">
              <v:path arrowok="t"/>
            </v:shape>
            <v:shape style="position:absolute;left:29079;top:16695;width:1826;height:1826" coordorigin="29079,16695" coordsize="1826,1826" path="m29079,18521l30904,16695e" filled="f" stroked="t" strokeweight="0.475494pt" strokecolor="#DFFF7E">
              <v:path arrowok="t"/>
            </v:shape>
            <v:shape style="position:absolute;left:29085;top:16701;width:1820;height:1820" coordorigin="29085,16701" coordsize="1820,1820" path="m29085,18521l30904,16701e" filled="f" stroked="t" strokeweight="0.475494pt" strokecolor="#DFFF7E">
              <v:path arrowok="t"/>
            </v:shape>
            <v:shape style="position:absolute;left:29091;top:16708;width:1813;height:1813" coordorigin="29091,16708" coordsize="1813,1813" path="m29091,18521l30904,16708e" filled="f" stroked="t" strokeweight="0.475494pt" strokecolor="#DFFF7E">
              <v:path arrowok="t"/>
            </v:shape>
            <v:shape style="position:absolute;left:29101;top:16714;width:1804;height:1807" coordorigin="29101,16714" coordsize="1804,1807" path="m29101,18521l30904,16714e" filled="f" stroked="t" strokeweight="0.475494pt" strokecolor="#DFFF7E">
              <v:path arrowok="t"/>
            </v:shape>
            <v:shape style="position:absolute;left:29107;top:16720;width:1797;height:1801" coordorigin="29107,16720" coordsize="1797,1801" path="m29107,18521l30904,16720e" filled="f" stroked="t" strokeweight="0.475494pt" strokecolor="#DFFF7E">
              <v:path arrowok="t"/>
            </v:shape>
            <v:shape style="position:absolute;left:29113;top:16727;width:1791;height:1794" coordorigin="29113,16727" coordsize="1791,1794" path="m29113,18521l30904,16727e" filled="f" stroked="t" strokeweight="0.475494pt" strokecolor="#DFFF7E">
              <v:path arrowok="t"/>
            </v:shape>
            <v:shape style="position:absolute;left:29120;top:16733;width:1785;height:1788" coordorigin="29120,16733" coordsize="1785,1788" path="m29120,18521l30904,16733e" filled="f" stroked="t" strokeweight="0.475494pt" strokecolor="#DFFF7E">
              <v:path arrowok="t"/>
            </v:shape>
            <v:shape style="position:absolute;left:29126;top:16740;width:1778;height:1782" coordorigin="29126,16740" coordsize="1778,1782" path="m29126,18521l30904,16740e" filled="f" stroked="t" strokeweight="0.475494pt" strokecolor="#DFFF7E">
              <v:path arrowok="t"/>
            </v:shape>
            <v:shape style="position:absolute;left:29132;top:16746;width:1772;height:1775" coordorigin="29132,16746" coordsize="1772,1775" path="m29132,18521l30904,16746e" filled="f" stroked="t" strokeweight="0.475494pt" strokecolor="#DFFF7E">
              <v:path arrowok="t"/>
            </v:shape>
            <v:shape style="position:absolute;left:29139;top:16755;width:1766;height:1766" coordorigin="29139,16755" coordsize="1766,1766" path="m29139,18521l30904,16755e" filled="f" stroked="t" strokeweight="0.475494pt" strokecolor="#DFFF7E">
              <v:path arrowok="t"/>
            </v:shape>
            <v:shape style="position:absolute;left:29145;top:16762;width:1759;height:1759" coordorigin="29145,16762" coordsize="1759,1759" path="m29145,18521l30904,16762e" filled="f" stroked="t" strokeweight="0.475494pt" strokecolor="#DFFF7E">
              <v:path arrowok="t"/>
            </v:shape>
            <v:shape style="position:absolute;left:29152;top:16768;width:1753;height:1753" coordorigin="29152,16768" coordsize="1753,1753" path="m29152,18521l30904,16768e" filled="f" stroked="t" strokeweight="0.475494pt" strokecolor="#DFFF7E">
              <v:path arrowok="t"/>
            </v:shape>
            <v:shape style="position:absolute;left:29158;top:16774;width:1747;height:1747" coordorigin="29158,16774" coordsize="1747,1747" path="m29158,18521l30904,16774e" filled="f" stroked="t" strokeweight="0.475494pt" strokecolor="#DFFF7E">
              <v:path arrowok="t"/>
            </v:shape>
            <v:shape style="position:absolute;left:29164;top:16781;width:1740;height:1740" coordorigin="29164,16781" coordsize="1740,1740" path="m29164,18521l30904,16781e" filled="f" stroked="t" strokeweight="0.475494pt" strokecolor="#DFFF7E">
              <v:path arrowok="t"/>
            </v:shape>
            <v:shape style="position:absolute;left:29174;top:16787;width:1731;height:1734" coordorigin="29174,16787" coordsize="1731,1734" path="m29174,18521l30904,16787e" filled="f" stroked="t" strokeweight="0.475494pt" strokecolor="#DFFF7E">
              <v:path arrowok="t"/>
            </v:shape>
            <v:shape style="position:absolute;left:29180;top:16793;width:1724;height:1728" coordorigin="29180,16793" coordsize="1724,1728" path="m29180,18521l30904,16793e" filled="f" stroked="t" strokeweight="0.475494pt" strokecolor="#DFFF7E">
              <v:path arrowok="t"/>
            </v:shape>
            <v:shape style="position:absolute;left:29186;top:16800;width:1718;height:1721" coordorigin="29186,16800" coordsize="1718,1721" path="m29186,18521l30904,16800e" filled="f" stroked="t" strokeweight="0.475494pt" strokecolor="#DFFF7E">
              <v:path arrowok="t"/>
            </v:shape>
            <v:shape style="position:absolute;left:29193;top:16806;width:1712;height:1715" coordorigin="29193,16806" coordsize="1712,1715" path="m29193,18521l30904,16806e" filled="f" stroked="t" strokeweight="0.475494pt" strokecolor="#DFFF7E">
              <v:path arrowok="t"/>
            </v:shape>
            <v:shape style="position:absolute;left:29199;top:16812;width:1705;height:1709" coordorigin="29199,16812" coordsize="1705,1709" path="m29199,18521l30904,16812e" filled="f" stroked="t" strokeweight="0.475494pt" strokecolor="#DFFF7E">
              <v:path arrowok="t"/>
            </v:shape>
            <v:shape style="position:absolute;left:29205;top:16819;width:1699;height:1702" coordorigin="29205,16819" coordsize="1699,1702" path="m29205,18521l30904,16819e" filled="f" stroked="t" strokeweight="0.475494pt" strokecolor="#DFFF7E">
              <v:path arrowok="t"/>
            </v:shape>
            <v:shape style="position:absolute;left:29212;top:16828;width:1693;height:1693" coordorigin="29212,16828" coordsize="1693,1693" path="m29212,18521l30904,16828e" filled="f" stroked="t" strokeweight="0.475494pt" strokecolor="#DFFF7E">
              <v:path arrowok="t"/>
            </v:shape>
            <v:shape style="position:absolute;left:29218;top:16835;width:1686;height:1686" coordorigin="29218,16835" coordsize="1686,1686" path="m29218,18521l30904,16835e" filled="f" stroked="t" strokeweight="0.475494pt" strokecolor="#DFFF7E">
              <v:path arrowok="t"/>
            </v:shape>
            <v:shape style="position:absolute;left:29224;top:16841;width:1680;height:1680" coordorigin="29224,16841" coordsize="1680,1680" path="m29224,18521l30904,16841e" filled="f" stroked="t" strokeweight="0.475494pt" strokecolor="#DFFF7E">
              <v:path arrowok="t"/>
            </v:shape>
            <v:shape style="position:absolute;left:29231;top:16847;width:1674;height:1674" coordorigin="29231,16847" coordsize="1674,1674" path="m29231,18521l30904,16847e" filled="f" stroked="t" strokeweight="0.475494pt" strokecolor="#DFFF7E">
              <v:path arrowok="t"/>
            </v:shape>
            <v:shape style="position:absolute;left:29237;top:16854;width:1667;height:1667" coordorigin="29237,16854" coordsize="1667,1667" path="m29237,18521l30904,16854e" filled="f" stroked="t" strokeweight="0.475494pt" strokecolor="#DFFF7E">
              <v:path arrowok="t"/>
            </v:shape>
            <v:shape style="position:absolute;left:29247;top:16860;width:1658;height:1661" coordorigin="29247,16860" coordsize="1658,1661" path="m29247,18521l30904,16860e" filled="f" stroked="t" strokeweight="0.475494pt" strokecolor="#DFFF7E">
              <v:path arrowok="t"/>
            </v:shape>
            <v:shape style="position:absolute;left:29253;top:16866;width:1652;height:1655" coordorigin="29253,16866" coordsize="1652,1655" path="m29253,18521l30904,16866e" filled="f" stroked="t" strokeweight="0.475494pt" strokecolor="#DFFF7E">
              <v:path arrowok="t"/>
            </v:shape>
            <v:shape style="position:absolute;left:29259;top:16873;width:1645;height:1648" coordorigin="29259,16873" coordsize="1645,1648" path="m29259,18521l30904,16873e" filled="f" stroked="t" strokeweight="0.475494pt" strokecolor="#DFFF7E">
              <v:path arrowok="t"/>
            </v:shape>
            <v:shape style="position:absolute;left:29266;top:16879;width:1639;height:1642" coordorigin="29266,16879" coordsize="1639,1642" path="m29266,18521l30904,16879e" filled="f" stroked="t" strokeweight="0.475494pt" strokecolor="#DFFF7E">
              <v:path arrowok="t"/>
            </v:shape>
            <v:shape style="position:absolute;left:29272;top:16885;width:1633;height:1636" coordorigin="29272,16885" coordsize="1633,1636" path="m29272,18521l30904,16885e" filled="f" stroked="t" strokeweight="0.475494pt" strokecolor="#DFFF7E">
              <v:path arrowok="t"/>
            </v:shape>
            <v:shape style="position:absolute;left:29278;top:16892;width:1626;height:1629" coordorigin="29278,16892" coordsize="1626,1629" path="m29278,18521l30904,16892e" filled="f" stroked="t" strokeweight="0.475494pt" strokecolor="#DFFF7E">
              <v:path arrowok="t"/>
            </v:shape>
            <v:shape style="position:absolute;left:29285;top:16898;width:1620;height:1623" coordorigin="29285,16898" coordsize="1620,1623" path="m29285,18521l30904,16898e" filled="f" stroked="t" strokeweight="0.475494pt" strokecolor="#DFFF7E">
              <v:path arrowok="t"/>
            </v:shape>
            <v:shape style="position:absolute;left:29291;top:16908;width:1614;height:1614" coordorigin="29291,16908" coordsize="1614,1614" path="m29291,18521l30904,16908e" filled="f" stroked="t" strokeweight="0.475494pt" strokecolor="#DFFF7E">
              <v:path arrowok="t"/>
            </v:shape>
            <v:shape style="position:absolute;left:29297;top:16914;width:1607;height:1607" coordorigin="29297,16914" coordsize="1607,1607" path="m29297,18521l30904,16914e" filled="f" stroked="t" strokeweight="0.475494pt" strokecolor="#DFFF7E">
              <v:path arrowok="t"/>
            </v:shape>
            <v:shape style="position:absolute;left:29304;top:16920;width:1601;height:1601" coordorigin="29304,16920" coordsize="1601,1601" path="m29304,18521l30904,16920e" filled="f" stroked="t" strokeweight="0.475494pt" strokecolor="#DFFF7E">
              <v:path arrowok="t"/>
            </v:shape>
            <v:shape style="position:absolute;left:29310;top:16927;width:1594;height:1594" coordorigin="29310,16927" coordsize="1594,1594" path="m29310,18521l30904,16927e" filled="f" stroked="t" strokeweight="0.475494pt" strokecolor="#DFFF7E">
              <v:path arrowok="t"/>
            </v:shape>
            <v:shape style="position:absolute;left:29316;top:16933;width:1588;height:1588" coordorigin="29316,16933" coordsize="1588,1588" path="m29316,18521l30904,16933e" filled="f" stroked="t" strokeweight="0.475494pt" strokecolor="#DFFF7E">
              <v:path arrowok="t"/>
            </v:shape>
            <v:shape style="position:absolute;left:29326;top:16939;width:1579;height:1582" coordorigin="29326,16939" coordsize="1579,1582" path="m29326,18521l30904,16939e" filled="f" stroked="t" strokeweight="0.475494pt" strokecolor="#DFFF7E">
              <v:path arrowok="t"/>
            </v:shape>
            <v:shape style="position:absolute;left:29332;top:16946;width:1572;height:1575" coordorigin="29332,16946" coordsize="1572,1575" path="m29332,18521l30904,16946e" filled="f" stroked="t" strokeweight="0.475494pt" strokecolor="#DFFF7E">
              <v:path arrowok="t"/>
            </v:shape>
            <v:shape style="position:absolute;left:29339;top:16952;width:1566;height:1569" coordorigin="29339,16952" coordsize="1566,1569" path="m29339,18521l30904,16952e" filled="f" stroked="t" strokeweight="0.475494pt" strokecolor="#DFFF7E">
              <v:path arrowok="t"/>
            </v:shape>
            <v:shape style="position:absolute;left:29345;top:16958;width:1560;height:1563" coordorigin="29345,16958" coordsize="1560,1563" path="m29345,18521l30904,16958e" filled="f" stroked="t" strokeweight="0.475494pt" strokecolor="#DFFF7E">
              <v:path arrowok="t"/>
            </v:shape>
            <v:shape style="position:absolute;left:29351;top:16965;width:1553;height:1556" coordorigin="29351,16965" coordsize="1553,1556" path="m29351,18521l30904,16965e" filled="f" stroked="t" strokeweight="0.475494pt" strokecolor="#DFFF7E">
              <v:path arrowok="t"/>
            </v:shape>
            <v:shape style="position:absolute;left:29358;top:16971;width:1547;height:1550" coordorigin="29358,16971" coordsize="1547,1550" path="m29358,18521l30904,16971e" filled="f" stroked="t" strokeweight="0.475494pt" strokecolor="#DFFF7E">
              <v:path arrowok="t"/>
            </v:shape>
            <v:shape style="position:absolute;left:29364;top:16980;width:1541;height:1541" coordorigin="29364,16980" coordsize="1541,1541" path="m29364,18521l30904,16980e" filled="f" stroked="t" strokeweight="0.475494pt" strokecolor="#DFFF7E">
              <v:path arrowok="t"/>
            </v:shape>
            <v:shape style="position:absolute;left:29370;top:16987;width:1534;height:1534" coordorigin="29370,16987" coordsize="1534,1534" path="m29370,18521l30904,16987e" filled="f" stroked="t" strokeweight="0.475494pt" strokecolor="#DFFF7E">
              <v:path arrowok="t"/>
            </v:shape>
            <v:shape style="position:absolute;left:29377;top:16993;width:1528;height:1528" coordorigin="29377,16993" coordsize="1528,1528" path="m29377,18521l30904,16993e" filled="f" stroked="t" strokeweight="0.475494pt" strokecolor="#DFFF7E">
              <v:path arrowok="t"/>
            </v:shape>
            <v:shape style="position:absolute;left:29383;top:16999;width:1522;height:1522" coordorigin="29383,16999" coordsize="1522,1522" path="m29383,18521l30904,16999e" filled="f" stroked="t" strokeweight="0.475494pt" strokecolor="#DFFF7E">
              <v:path arrowok="t"/>
            </v:shape>
            <v:shape style="position:absolute;left:29389;top:17006;width:1515;height:1515" coordorigin="29389,17006" coordsize="1515,1515" path="m29389,18521l30904,17006e" filled="f" stroked="t" strokeweight="0.475494pt" strokecolor="#DFFF7E">
              <v:path arrowok="t"/>
            </v:shape>
            <v:shape style="position:absolute;left:29399;top:17012;width:1506;height:1509" coordorigin="29399,17012" coordsize="1506,1509" path="m29399,18521l30904,17012e" filled="f" stroked="t" strokeweight="0.475494pt" strokecolor="#DFFF7E">
              <v:path arrowok="t"/>
            </v:shape>
            <v:shape style="position:absolute;left:29405;top:17018;width:1499;height:1503" coordorigin="29405,17018" coordsize="1499,1503" path="m29405,18521l30904,17018e" filled="f" stroked="t" strokeweight="0.475494pt" strokecolor="#DFFF7E">
              <v:path arrowok="t"/>
            </v:shape>
            <v:shape style="position:absolute;left:29411;top:17025;width:1493;height:1496" coordorigin="29411,17025" coordsize="1493,1496" path="m29411,18521l30904,17025e" filled="f" stroked="t" strokeweight="0.475494pt" strokecolor="#DFFF7E">
              <v:path arrowok="t"/>
            </v:shape>
            <v:shape style="position:absolute;left:29418;top:17031;width:1487;height:1490" coordorigin="29418,17031" coordsize="1487,1490" path="m29418,18521l30904,17031e" filled="f" stroked="t" strokeweight="0.475494pt" strokecolor="#DFFF7E">
              <v:path arrowok="t"/>
            </v:shape>
            <v:shape style="position:absolute;left:29424;top:17037;width:1480;height:1484" coordorigin="29424,17037" coordsize="1480,1484" path="m29424,18521l30904,17037e" filled="f" stroked="t" strokeweight="0.475494pt" strokecolor="#DFFF7E">
              <v:path arrowok="t"/>
            </v:shape>
            <v:shape style="position:absolute;left:29430;top:17044;width:1474;height:1477" coordorigin="29430,17044" coordsize="1474,1477" path="m29430,18521l30904,17044e" filled="f" stroked="t" strokeweight="0.475494pt" strokecolor="#DFFF7E">
              <v:path arrowok="t"/>
            </v:shape>
            <v:shape style="position:absolute;left:29437;top:17050;width:1468;height:1471" coordorigin="29437,17050" coordsize="1468,1471" path="m29437,18521l30904,17050e" filled="f" stroked="t" strokeweight="0.475494pt" strokecolor="#DFFF7E">
              <v:path arrowok="t"/>
            </v:shape>
            <v:shape style="position:absolute;left:29443;top:17060;width:1461;height:1461" coordorigin="29443,17060" coordsize="1461,1461" path="m29443,18521l30904,17060e" filled="f" stroked="t" strokeweight="0.475494pt" strokecolor="#DFFF7E">
              <v:path arrowok="t"/>
            </v:shape>
            <v:shape style="position:absolute;left:29449;top:17066;width:1455;height:1455" coordorigin="29449,17066" coordsize="1455,1455" path="m29449,18521l30904,17066e" filled="f" stroked="t" strokeweight="0.475494pt" strokecolor="#DFFF7E">
              <v:path arrowok="t"/>
            </v:shape>
            <v:shape style="position:absolute;left:29456;top:17072;width:1449;height:1449" coordorigin="29456,17072" coordsize="1449,1449" path="m29456,18521l30904,17072e" filled="f" stroked="t" strokeweight="0.475494pt" strokecolor="#DFFF7E">
              <v:path arrowok="t"/>
            </v:shape>
            <v:shape style="position:absolute;left:29462;top:17079;width:1442;height:1442" coordorigin="29462,17079" coordsize="1442,1442" path="m29462,18521l30904,17079e" filled="f" stroked="t" strokeweight="0.475494pt" strokecolor="#DFFF7E">
              <v:path arrowok="t"/>
            </v:shape>
            <v:shape style="position:absolute;left:29469;top:17085;width:1436;height:1436" coordorigin="29469,17085" coordsize="1436,1436" path="m29469,18521l30904,17085e" filled="f" stroked="t" strokeweight="0.475494pt" strokecolor="#DFFF7E">
              <v:path arrowok="t"/>
            </v:shape>
            <v:shape style="position:absolute;left:29478;top:17091;width:1426;height:1430" coordorigin="29478,17091" coordsize="1426,1430" path="m29478,18521l30904,17091e" filled="f" stroked="t" strokeweight="0.475494pt" strokecolor="#DFFF7E">
              <v:path arrowok="t"/>
            </v:shape>
            <v:shape style="position:absolute;left:29484;top:17098;width:1420;height:1423" coordorigin="29484,17098" coordsize="1420,1423" path="m29484,18521l30904,17098e" filled="f" stroked="t" strokeweight="0.475494pt" strokecolor="#DFFF7E">
              <v:path arrowok="t"/>
            </v:shape>
            <v:shape style="position:absolute;left:29491;top:17104;width:1414;height:1417" coordorigin="29491,17104" coordsize="1414,1417" path="m29491,18521l30904,17104e" filled="f" stroked="t" strokeweight="0.475494pt" strokecolor="#DFFF7E">
              <v:path arrowok="t"/>
            </v:shape>
            <v:shape style="position:absolute;left:29497;top:17110;width:1407;height:1411" coordorigin="29497,17110" coordsize="1407,1411" path="m29497,18521l30904,17110e" filled="f" stroked="t" strokeweight="0.475494pt" strokecolor="#DFFF7E">
              <v:path arrowok="t"/>
            </v:shape>
            <v:shape style="position:absolute;left:29503;top:17117;width:1401;height:1404" coordorigin="29503,17117" coordsize="1401,1404" path="m29503,18521l30904,17117e" filled="f" stroked="t" strokeweight="0.475494pt" strokecolor="#DFFF7E">
              <v:path arrowok="t"/>
            </v:shape>
            <v:shape style="position:absolute;left:29510;top:17123;width:1395;height:1398" coordorigin="29510,17123" coordsize="1395,1398" path="m29510,18521l30904,17123e" filled="f" stroked="t" strokeweight="0.475494pt" strokecolor="#DFFF7E">
              <v:path arrowok="t"/>
            </v:shape>
            <v:shape style="position:absolute;left:29516;top:17133;width:1388;height:1388" coordorigin="29516,17133" coordsize="1388,1388" path="m29516,18521l30904,17133e" filled="f" stroked="t" strokeweight="0.475494pt" strokecolor="#DFFF7E">
              <v:path arrowok="t"/>
            </v:shape>
            <v:shape style="position:absolute;left:29522;top:17139;width:1382;height:1382" coordorigin="29522,17139" coordsize="1382,1382" path="m29522,18521l30904,17139e" filled="f" stroked="t" strokeweight="0.475494pt" strokecolor="#DFFF7E">
              <v:path arrowok="t"/>
            </v:shape>
            <v:shape style="position:absolute;left:29529;top:17145;width:1376;height:1376" coordorigin="29529,17145" coordsize="1376,1376" path="m29529,18521l30904,17145e" filled="f" stroked="t" strokeweight="0.475494pt" strokecolor="#DFFF7E">
              <v:path arrowok="t"/>
            </v:shape>
            <v:shape style="position:absolute;left:29535;top:17152;width:1369;height:1369" coordorigin="29535,17152" coordsize="1369,1369" path="m29535,18521l30904,17152e" filled="f" stroked="t" strokeweight="0.475494pt" strokecolor="#DFFF7E">
              <v:path arrowok="t"/>
            </v:shape>
            <v:shape style="position:absolute;left:29541;top:17158;width:1363;height:1363" coordorigin="29541,17158" coordsize="1363,1363" path="m29541,18521l30904,17158e" filled="f" stroked="t" strokeweight="0.475494pt" strokecolor="#DFFF7E">
              <v:path arrowok="t"/>
            </v:shape>
            <v:shape style="position:absolute;left:29551;top:17164;width:1354;height:1357" coordorigin="29551,17164" coordsize="1354,1357" path="m29551,18521l30904,17164e" filled="f" stroked="t" strokeweight="0.475494pt" strokecolor="#DFFF7E">
              <v:path arrowok="t"/>
            </v:shape>
            <v:shape style="position:absolute;left:29557;top:17171;width:1347;height:1350" coordorigin="29557,17171" coordsize="1347,1350" path="m29557,18521l30904,17171e" filled="f" stroked="t" strokeweight="0.475494pt" strokecolor="#DFFF7E">
              <v:path arrowok="t"/>
            </v:shape>
            <v:shape style="position:absolute;left:29564;top:17177;width:1341;height:1344" coordorigin="29564,17177" coordsize="1341,1344" path="m29564,18521l30904,17177e" filled="f" stroked="t" strokeweight="0.475494pt" strokecolor="#DFFF7E">
              <v:path arrowok="t"/>
            </v:shape>
            <v:shape style="position:absolute;left:29570;top:17183;width:1335;height:1338" coordorigin="29570,17183" coordsize="1335,1338" path="m29570,18521l30904,17183e" filled="f" stroked="t" strokeweight="0.475494pt" strokecolor="#DFFF7E">
              <v:path arrowok="t"/>
            </v:shape>
            <v:shape style="position:absolute;left:29576;top:17190;width:1328;height:1331" coordorigin="29576,17190" coordsize="1328,1331" path="m29576,18521l30904,17190e" filled="f" stroked="t" strokeweight="0.475494pt" strokecolor="#DFFF7E">
              <v:path arrowok="t"/>
            </v:shape>
            <v:shape style="position:absolute;left:29583;top:17196;width:1322;height:1325" coordorigin="29583,17196" coordsize="1322,1325" path="m29583,18521l30904,17196e" filled="f" stroked="t" strokeweight="0.475494pt" strokecolor="#DFFF7E">
              <v:path arrowok="t"/>
            </v:shape>
            <v:shape style="position:absolute;left:29589;top:17205;width:1316;height:1316" coordorigin="29589,17205" coordsize="1316,1316" path="m29589,18521l30904,17205e" filled="f" stroked="t" strokeweight="0.475494pt" strokecolor="#DFFF7E">
              <v:path arrowok="t"/>
            </v:shape>
            <v:shape style="position:absolute;left:29595;top:17212;width:1309;height:1309" coordorigin="29595,17212" coordsize="1309,1309" path="m29595,18521l30904,17212e" filled="f" stroked="t" strokeweight="0.475494pt" strokecolor="#DFFF7E">
              <v:path arrowok="t"/>
            </v:shape>
            <v:shape style="position:absolute;left:29602;top:17218;width:1303;height:1303" coordorigin="29602,17218" coordsize="1303,1303" path="m29602,18521l30904,17218e" filled="f" stroked="t" strokeweight="0.475494pt" strokecolor="#DFFF7E">
              <v:path arrowok="t"/>
            </v:shape>
            <v:shape style="position:absolute;left:29608;top:17225;width:1297;height:1297" coordorigin="29608,17225" coordsize="1297,1297" path="m29608,18521l30904,17225e" filled="f" stroked="t" strokeweight="0.475494pt" strokecolor="#DFFF7E">
              <v:path arrowok="t"/>
            </v:shape>
            <v:shape style="position:absolute;left:29614;top:17231;width:1290;height:1290" coordorigin="29614,17231" coordsize="1290,1290" path="m29614,18521l30904,17231e" filled="f" stroked="t" strokeweight="0.475494pt" strokecolor="#DFFF7E">
              <v:path arrowok="t"/>
            </v:shape>
            <v:shape style="position:absolute;left:29624;top:17237;width:1281;height:1284" coordorigin="29624,17237" coordsize="1281,1284" path="m29624,18521l30904,17237e" filled="f" stroked="t" strokeweight="0.475494pt" strokecolor="#DFFF7E">
              <v:path arrowok="t"/>
            </v:shape>
            <v:shape style="position:absolute;left:29630;top:17244;width:1274;height:1277" coordorigin="29630,17244" coordsize="1274,1277" path="m29630,18521l30904,17244e" filled="f" stroked="t" strokeweight="0.475494pt" strokecolor="#DFFF7E">
              <v:path arrowok="t"/>
            </v:shape>
            <v:shape style="position:absolute;left:29637;top:17250;width:1268;height:1271" coordorigin="29637,17250" coordsize="1268,1271" path="m29637,18521l30904,17250e" filled="f" stroked="t" strokeweight="0.475494pt" strokecolor="#DFFF7E">
              <v:path arrowok="t"/>
            </v:shape>
            <v:shape style="position:absolute;left:29643;top:17256;width:1262;height:1265" coordorigin="29643,17256" coordsize="1262,1265" path="m29643,18521l30904,17256e" filled="f" stroked="t" strokeweight="0.475494pt" strokecolor="#DFFF7E">
              <v:path arrowok="t"/>
            </v:shape>
            <v:shape style="position:absolute;left:29649;top:17263;width:1255;height:1258" coordorigin="29649,17263" coordsize="1255,1258" path="m29649,18521l30904,17263e" filled="f" stroked="t" strokeweight="0.475494pt" strokecolor="#DFFF7E">
              <v:path arrowok="t"/>
            </v:shape>
            <v:shape style="position:absolute;left:29656;top:17269;width:1249;height:1252" coordorigin="29656,17269" coordsize="1249,1252" path="m29656,18521l30904,17269e" filled="f" stroked="t" strokeweight="0.475494pt" strokecolor="#DFFF7E">
              <v:path arrowok="t"/>
            </v:shape>
            <v:shape style="position:absolute;left:29662;top:17275;width:1243;height:1246" coordorigin="29662,17275" coordsize="1243,1246" path="m29662,18521l30904,17275e" filled="f" stroked="t" strokeweight="0.475494pt" strokecolor="#DFFF7E">
              <v:path arrowok="t"/>
            </v:shape>
            <v:shape style="position:absolute;left:29668;top:17285;width:1236;height:1236" coordorigin="29668,17285" coordsize="1236,1236" path="m29668,18521l30904,17285e" filled="f" stroked="t" strokeweight="0.475494pt" strokecolor="#DFFF7E">
              <v:path arrowok="t"/>
            </v:shape>
            <v:shape style="position:absolute;left:29675;top:17291;width:1230;height:1230" coordorigin="29675,17291" coordsize="1230,1230" path="m29675,18521l30904,17291e" filled="f" stroked="t" strokeweight="0.475494pt" strokecolor="#DFFF7E">
              <v:path arrowok="t"/>
            </v:shape>
            <v:shape style="position:absolute;left:29681;top:17297;width:1224;height:1224" coordorigin="29681,17297" coordsize="1224,1224" path="m29681,18521l30904,17297e" filled="f" stroked="t" strokeweight="0.475494pt" strokecolor="#DFFF7E">
              <v:path arrowok="t"/>
            </v:shape>
            <v:shape style="position:absolute;left:29687;top:17304;width:1217;height:1217" coordorigin="29687,17304" coordsize="1217,1217" path="m29687,18521l30904,17304e" filled="f" stroked="t" strokeweight="0.475494pt" strokecolor="#DFFF7E">
              <v:path arrowok="t"/>
            </v:shape>
            <v:shape style="position:absolute;left:29694;top:17310;width:1211;height:1211" coordorigin="29694,17310" coordsize="1211,1211" path="m29694,18521l30904,17310e" filled="f" stroked="t" strokeweight="0.475494pt" strokecolor="#DFFF7E">
              <v:path arrowok="t"/>
            </v:shape>
            <v:shape style="position:absolute;left:29703;top:17316;width:1201;height:1205" coordorigin="29703,17316" coordsize="1201,1205" path="m29703,18521l30904,17316e" filled="f" stroked="t" strokeweight="0.475494pt" strokecolor="#DFFF7E">
              <v:path arrowok="t"/>
            </v:shape>
            <v:shape style="position:absolute;left:29709;top:17323;width:1195;height:1198" coordorigin="29709,17323" coordsize="1195,1198" path="m29709,18521l30904,17323e" filled="f" stroked="t" strokeweight="0.475494pt" strokecolor="#DFFF7E">
              <v:path arrowok="t"/>
            </v:shape>
            <v:shape style="position:absolute;left:29716;top:17329;width:1189;height:1192" coordorigin="29716,17329" coordsize="1189,1192" path="m29716,18521l30904,17329e" filled="f" stroked="t" strokeweight="0.475494pt" strokecolor="#DFFF7E">
              <v:path arrowok="t"/>
            </v:shape>
            <v:shape style="position:absolute;left:29722;top:17335;width:1182;height:1186" coordorigin="29722,17335" coordsize="1182,1186" path="m29722,18521l30904,17335e" filled="f" stroked="t" strokeweight="0.475494pt" strokecolor="#DFFF7E">
              <v:path arrowok="t"/>
            </v:shape>
            <v:shape style="position:absolute;left:29728;top:17342;width:1176;height:1179" coordorigin="29728,17342" coordsize="1176,1179" path="m29728,18521l30904,17342e" filled="f" stroked="t" strokeweight="0.475494pt" strokecolor="#DFFF7E">
              <v:path arrowok="t"/>
            </v:shape>
            <v:shape style="position:absolute;left:29735;top:17348;width:1170;height:1173" coordorigin="29735,17348" coordsize="1170,1173" path="m29735,18521l30904,17348e" filled="f" stroked="t" strokeweight="0.475494pt" strokecolor="#DFFF7E">
              <v:path arrowok="t"/>
            </v:shape>
            <v:shape style="position:absolute;left:29741;top:17358;width:1163;height:1163" coordorigin="29741,17358" coordsize="1163,1163" path="m29741,18521l30904,17358e" filled="f" stroked="t" strokeweight="0.475494pt" strokecolor="#DFFF7E">
              <v:path arrowok="t"/>
            </v:shape>
            <v:shape style="position:absolute;left:29747;top:17364;width:1157;height:1157" coordorigin="29747,17364" coordsize="1157,1157" path="m29747,18521l30904,17364e" filled="f" stroked="t" strokeweight="0.475494pt" strokecolor="#DFFF7E">
              <v:path arrowok="t"/>
            </v:shape>
            <v:shape style="position:absolute;left:29754;top:17370;width:1151;height:1151" coordorigin="29754,17370" coordsize="1151,1151" path="m29754,18521l30904,17370e" filled="f" stroked="t" strokeweight="0.475494pt" strokecolor="#DFFF7E">
              <v:path arrowok="t"/>
            </v:shape>
            <v:shape style="position:absolute;left:29760;top:17377;width:1144;height:1144" coordorigin="29760,17377" coordsize="1144,1144" path="m29760,18521l30904,17377e" filled="f" stroked="t" strokeweight="0.475494pt" strokecolor="#DFFF7E">
              <v:path arrowok="t"/>
            </v:shape>
            <v:shape style="position:absolute;left:29766;top:17383;width:1138;height:1138" coordorigin="29766,17383" coordsize="1138,1138" path="m29766,18521l30904,17383e" filled="f" stroked="t" strokeweight="0.475494pt" strokecolor="#DFFF7E">
              <v:path arrowok="t"/>
            </v:shape>
            <v:shape style="position:absolute;left:29776;top:17389;width:1129;height:1132" coordorigin="29776,17389" coordsize="1129,1132" path="m29776,18521l30904,17389e" filled="f" stroked="t" strokeweight="0.475494pt" strokecolor="#DFFF7E">
              <v:path arrowok="t"/>
            </v:shape>
            <v:shape style="position:absolute;left:29782;top:17396;width:1122;height:1125" coordorigin="29782,17396" coordsize="1122,1125" path="m29782,18521l30904,17396e" filled="f" stroked="t" strokeweight="0.475494pt" strokecolor="#DFFF7E">
              <v:path arrowok="t"/>
            </v:shape>
            <v:shape style="position:absolute;left:29789;top:17402;width:1116;height:1119" coordorigin="29789,17402" coordsize="1116,1119" path="m29789,18521l30904,17402e" filled="f" stroked="t" strokeweight="0.475494pt" strokecolor="#DFFF7E">
              <v:path arrowok="t"/>
            </v:shape>
            <v:shape style="position:absolute;left:29795;top:17408;width:1109;height:1113" coordorigin="29795,17408" coordsize="1109,1113" path="m29795,18521l30904,17408e" filled="f" stroked="t" strokeweight="0.475494pt" strokecolor="#DFFF7E">
              <v:path arrowok="t"/>
            </v:shape>
            <v:shape style="position:absolute;left:29801;top:17415;width:1103;height:1106" coordorigin="29801,17415" coordsize="1103,1106" path="m29801,18521l30904,17415e" filled="f" stroked="t" strokeweight="0.475494pt" strokecolor="#DFFF7E">
              <v:path arrowok="t"/>
            </v:shape>
            <v:shape style="position:absolute;left:29808;top:17421;width:1097;height:1100" coordorigin="29808,17421" coordsize="1097,1100" path="m29808,18521l30904,17421e" filled="f" stroked="t" strokeweight="0.475494pt" strokecolor="#DFFF7E">
              <v:path arrowok="t"/>
            </v:shape>
            <v:shape style="position:absolute;left:29814;top:17427;width:1090;height:1094" coordorigin="29814,17427" coordsize="1090,1094" path="m29814,18521l30904,17427e" filled="f" stroked="t" strokeweight="0.475494pt" strokecolor="#DFFF7E">
              <v:path arrowok="t"/>
            </v:shape>
            <v:shape style="position:absolute;left:29820;top:17437;width:1084;height:1084" coordorigin="29820,17437" coordsize="1084,1084" path="m29820,18521l30904,17437e" filled="f" stroked="t" strokeweight="0.475494pt" strokecolor="#DFFF7E">
              <v:path arrowok="t"/>
            </v:shape>
            <v:shape style="position:absolute;left:29827;top:17443;width:1078;height:1078" coordorigin="29827,17443" coordsize="1078,1078" path="m29827,18521l30904,17443e" filled="f" stroked="t" strokeweight="0.475494pt" strokecolor="#DFFF7E">
              <v:path arrowok="t"/>
            </v:shape>
            <v:shape style="position:absolute;left:29833;top:17450;width:1071;height:1071" coordorigin="29833,17450" coordsize="1071,1071" path="m29833,18521l30904,17450e" filled="f" stroked="t" strokeweight="0.475494pt" strokecolor="#DFFF7E">
              <v:path arrowok="t"/>
            </v:shape>
            <v:shape style="position:absolute;left:29839;top:17456;width:1065;height:1065" coordorigin="29839,17456" coordsize="1065,1065" path="m29839,18521l30904,17456e" filled="f" stroked="t" strokeweight="0.475494pt" strokecolor="#DFFF7E">
              <v:path arrowok="t"/>
            </v:shape>
            <v:shape style="position:absolute;left:29849;top:17462;width:1056;height:1059" coordorigin="29849,17462" coordsize="1056,1059" path="m29849,18521l30904,17462e" filled="f" stroked="t" strokeweight="0.475494pt" strokecolor="#DFFF7E">
              <v:path arrowok="t"/>
            </v:shape>
            <v:shape style="position:absolute;left:29855;top:17469;width:1049;height:1052" coordorigin="29855,17469" coordsize="1049,1052" path="m29855,18521l30904,17469e" filled="f" stroked="t" strokeweight="0.475494pt" strokecolor="#DFFF7E">
              <v:path arrowok="t"/>
            </v:shape>
            <v:shape style="position:absolute;left:29862;top:17475;width:1043;height:1046" coordorigin="29862,17475" coordsize="1043,1046" path="m29862,18521l30904,17475e" filled="f" stroked="t" strokeweight="0.475494pt" strokecolor="#DFFF7E">
              <v:path arrowok="t"/>
            </v:shape>
            <v:shape style="position:absolute;left:29868;top:17481;width:1037;height:1040" coordorigin="29868,17481" coordsize="1037,1040" path="m29868,18521l30904,17481e" filled="f" stroked="t" strokeweight="0.475494pt" strokecolor="#DFFF7E">
              <v:path arrowok="t"/>
            </v:shape>
            <v:shape style="position:absolute;left:29874;top:17488;width:1030;height:1033" coordorigin="29874,17488" coordsize="1030,1033" path="m29874,18521l30904,17488e" filled="f" stroked="t" strokeweight="0.475494pt" strokecolor="#DFFF7E">
              <v:path arrowok="t"/>
            </v:shape>
            <v:shape style="position:absolute;left:29881;top:17494;width:1024;height:1027" coordorigin="29881,17494" coordsize="1024,1027" path="m29881,18521l30904,17494e" filled="f" stroked="t" strokeweight="0.475494pt" strokecolor="#DFFF7E">
              <v:path arrowok="t"/>
            </v:shape>
            <v:shape style="position:absolute;left:29887;top:17500;width:1018;height:1021" coordorigin="29887,17500" coordsize="1018,1021" path="m29887,18521l30904,17500e" filled="f" stroked="t" strokeweight="0.475494pt" strokecolor="#DFFF7E">
              <v:path arrowok="t"/>
            </v:shape>
            <v:shape style="position:absolute;left:29893;top:17510;width:1011;height:1011" coordorigin="29893,17510" coordsize="1011,1011" path="m29893,18521l30904,17510e" filled="f" stroked="t" strokeweight="0.475494pt" strokecolor="#DFFF7E">
              <v:path arrowok="t"/>
            </v:shape>
            <v:shape style="position:absolute;left:29900;top:17516;width:1005;height:1005" coordorigin="29900,17516" coordsize="1005,1005" path="m29900,18521l30904,17516e" filled="f" stroked="t" strokeweight="0.475494pt" strokecolor="#DFFF7E">
              <v:path arrowok="t"/>
            </v:shape>
            <v:shape style="position:absolute;left:29906;top:17522;width:999;height:999" coordorigin="29906,17522" coordsize="999,999" path="m29906,18521l30904,17522e" filled="f" stroked="t" strokeweight="0.475494pt" strokecolor="#DFFF7E">
              <v:path arrowok="t"/>
            </v:shape>
            <v:shape style="position:absolute;left:29912;top:17529;width:992;height:992" coordorigin="29912,17529" coordsize="992,992" path="m29912,18521l30904,17529e" filled="f" stroked="t" strokeweight="0.475494pt" strokecolor="#DFFF7E">
              <v:path arrowok="t"/>
            </v:shape>
            <v:shape style="position:absolute;left:29919;top:17535;width:986;height:986" coordorigin="29919,17535" coordsize="986,986" path="m29919,18521l30904,17535e" filled="f" stroked="t" strokeweight="0.475494pt" strokecolor="#DFFF7E">
              <v:path arrowok="t"/>
            </v:shape>
            <v:shape style="position:absolute;left:29928;top:17542;width:976;height:980" coordorigin="29928,17542" coordsize="976,980" path="m29928,18521l30904,17542e" filled="f" stroked="t" strokeweight="0.475494pt" strokecolor="#DFFF7E">
              <v:path arrowok="t"/>
            </v:shape>
            <v:shape style="position:absolute;left:29934;top:17548;width:970;height:973" coordorigin="29934,17548" coordsize="970,973" path="m29934,18521l30904,17548e" filled="f" stroked="t" strokeweight="0.475494pt" strokecolor="#DFFF7E">
              <v:path arrowok="t"/>
            </v:shape>
            <v:shape style="position:absolute;left:29941;top:17554;width:964;height:967" coordorigin="29941,17554" coordsize="964,967" path="m29941,18521l30904,17554e" filled="f" stroked="t" strokeweight="0.475494pt" strokecolor="#DFFF7E">
              <v:path arrowok="t"/>
            </v:shape>
            <v:shape style="position:absolute;left:29947;top:17561;width:957;height:960" coordorigin="29947,17561" coordsize="957,960" path="m29947,18521l30904,17561e" filled="f" stroked="t" strokeweight="0.475494pt" strokecolor="#DFFF7E">
              <v:path arrowok="t"/>
            </v:shape>
            <v:shape style="position:absolute;left:29954;top:17567;width:951;height:954" coordorigin="29954,17567" coordsize="951,954" path="m29954,18521l30904,17567e" filled="f" stroked="t" strokeweight="0.475494pt" strokecolor="#DFFF7E">
              <v:path arrowok="t"/>
            </v:shape>
            <v:shape style="position:absolute;left:29960;top:17573;width:945;height:948" coordorigin="29960,17573" coordsize="945,948" path="m29960,18521l30904,17573e" filled="f" stroked="t" strokeweight="0.475494pt" strokecolor="#DFFF7E">
              <v:path arrowok="t"/>
            </v:shape>
            <v:shape style="position:absolute;left:29966;top:17583;width:938;height:938" coordorigin="29966,17583" coordsize="938,938" path="m29966,18521l30904,17583e" filled="f" stroked="t" strokeweight="0.475494pt" strokecolor="#DFFF7E">
              <v:path arrowok="t"/>
            </v:shape>
            <v:shape style="position:absolute;left:29973;top:17589;width:932;height:932" coordorigin="29973,17589" coordsize="932,932" path="m29973,18521l30904,17589e" filled="f" stroked="t" strokeweight="0.475494pt" strokecolor="#DFFF7E">
              <v:path arrowok="t"/>
            </v:shape>
            <v:shape style="position:absolute;left:29979;top:17595;width:926;height:926" coordorigin="29979,17595" coordsize="926,926" path="m29979,18521l30904,17595e" filled="f" stroked="t" strokeweight="0.475494pt" strokecolor="#DFFF7E">
              <v:path arrowok="t"/>
            </v:shape>
            <v:shape style="position:absolute;left:29985;top:17602;width:919;height:919" coordorigin="29985,17602" coordsize="919,919" path="m29985,18521l30904,17602e" filled="f" stroked="t" strokeweight="0.475494pt" strokecolor="#DFFF7E">
              <v:path arrowok="t"/>
            </v:shape>
            <v:shape style="position:absolute;left:29992;top:17608;width:913;height:913" coordorigin="29992,17608" coordsize="913,913" path="m29992,18521l30904,17608e" filled="f" stroked="t" strokeweight="0.475494pt" strokecolor="#DFFF7E">
              <v:path arrowok="t"/>
            </v:shape>
            <v:shape style="position:absolute;left:30001;top:17614;width:903;height:907" coordorigin="30001,17614" coordsize="903,907" path="m30001,18521l30904,17614e" filled="f" stroked="t" strokeweight="0.475494pt" strokecolor="#DFFF7E">
              <v:path arrowok="t"/>
            </v:shape>
            <v:shape style="position:absolute;left:30007;top:17621;width:897;height:900" coordorigin="30007,17621" coordsize="897,900" path="m30007,18521l30904,17621e" filled="f" stroked="t" strokeweight="0.475494pt" strokecolor="#DFFF7E">
              <v:path arrowok="t"/>
            </v:shape>
            <v:shape style="position:absolute;left:30014;top:17627;width:891;height:894" coordorigin="30014,17627" coordsize="891,894" path="m30014,18521l30904,17627e" filled="f" stroked="t" strokeweight="0.475494pt" strokecolor="#DFFF7E">
              <v:path arrowok="t"/>
            </v:shape>
            <v:shape style="position:absolute;left:30020;top:17633;width:884;height:888" coordorigin="30020,17633" coordsize="884,888" path="m30020,18521l30904,17633e" filled="f" stroked="t" strokeweight="0.475494pt" strokecolor="#DFFF7E">
              <v:path arrowok="t"/>
            </v:shape>
            <v:shape style="position:absolute;left:30026;top:17640;width:878;height:881" coordorigin="30026,17640" coordsize="878,881" path="m30026,18521l30904,17640e" filled="f" stroked="t" strokeweight="0.475494pt" strokecolor="#DFFF7E">
              <v:path arrowok="t"/>
            </v:shape>
            <v:shape style="position:absolute;left:30033;top:17646;width:872;height:875" coordorigin="30033,17646" coordsize="872,875" path="m30033,18521l30904,17646e" filled="f" stroked="t" strokeweight="0.475494pt" strokecolor="#DFFF7E">
              <v:path arrowok="t"/>
            </v:shape>
            <v:shape style="position:absolute;left:30039;top:17652;width:865;height:869" coordorigin="30039,17652" coordsize="865,869" path="m30039,18521l30904,17652e" filled="f" stroked="t" strokeweight="0.475494pt" strokecolor="#DFFF7E">
              <v:path arrowok="t"/>
            </v:shape>
            <v:shape style="position:absolute;left:30045;top:17662;width:859;height:859" coordorigin="30045,17662" coordsize="859,859" path="m30045,18521l30904,17662e" filled="f" stroked="t" strokeweight="0.475494pt" strokecolor="#DFFF7E">
              <v:path arrowok="t"/>
            </v:shape>
            <v:shape style="position:absolute;left:30052;top:17668;width:853;height:853" coordorigin="30052,17668" coordsize="853,853" path="m30052,18521l30904,17668e" filled="f" stroked="t" strokeweight="0.475494pt" strokecolor="#DFFF7E">
              <v:path arrowok="t"/>
            </v:shape>
            <v:shape style="position:absolute;left:30058;top:17675;width:846;height:846" coordorigin="30058,17675" coordsize="846,846" path="m30058,18521l30904,17675e" filled="f" stroked="t" strokeweight="0.475494pt" strokecolor="#DFFF7E">
              <v:path arrowok="t"/>
            </v:shape>
            <v:shape style="position:absolute;left:30064;top:17681;width:840;height:840" coordorigin="30064,17681" coordsize="840,840" path="m30064,18521l30904,17681e" filled="f" stroked="t" strokeweight="0.475494pt" strokecolor="#DFFF7E">
              <v:path arrowok="t"/>
            </v:shape>
            <v:shape style="position:absolute;left:30074;top:17687;width:831;height:834" coordorigin="30074,17687" coordsize="831,834" path="m30074,18521l30904,17687e" filled="f" stroked="t" strokeweight="0.475494pt" strokecolor="#DFFF7E">
              <v:path arrowok="t"/>
            </v:shape>
            <v:shape style="position:absolute;left:30080;top:17694;width:824;height:827" coordorigin="30080,17694" coordsize="824,827" path="m30080,18521l30904,17694e" filled="f" stroked="t" strokeweight="0.475494pt" strokecolor="#DFFF7E">
              <v:path arrowok="t"/>
            </v:shape>
            <v:shape style="position:absolute;left:30087;top:17700;width:818;height:821" coordorigin="30087,17700" coordsize="818,821" path="m30087,18521l30904,17700e" filled="f" stroked="t" strokeweight="0.475494pt" strokecolor="#DFFF7E">
              <v:path arrowok="t"/>
            </v:shape>
            <v:shape style="position:absolute;left:30093;top:17706;width:812;height:815" coordorigin="30093,17706" coordsize="812,815" path="m30093,18521l30904,17706e" filled="f" stroked="t" strokeweight="0.475494pt" strokecolor="#DFFF7E">
              <v:path arrowok="t"/>
            </v:shape>
            <v:shape style="position:absolute;left:30099;top:17713;width:805;height:808" coordorigin="30099,17713" coordsize="805,808" path="m30099,18521l30904,17713e" filled="f" stroked="t" strokeweight="0.475494pt" strokecolor="#DFFF7E">
              <v:path arrowok="t"/>
            </v:shape>
            <v:shape style="position:absolute;left:30106;top:17719;width:799;height:802" coordorigin="30106,17719" coordsize="799,802" path="m30106,18521l30904,17719e" filled="f" stroked="t" strokeweight="0.475494pt" strokecolor="#DFFF7E">
              <v:path arrowok="t"/>
            </v:shape>
            <v:shape style="position:absolute;left:30112;top:17725;width:792;height:796" coordorigin="30112,17725" coordsize="792,796" path="m30112,18521l30904,17725e" filled="f" stroked="t" strokeweight="0.475494pt" strokecolor="#DFFF7E">
              <v:path arrowok="t"/>
            </v:shape>
            <v:shape style="position:absolute;left:30118;top:17735;width:786;height:786" coordorigin="30118,17735" coordsize="786,786" path="m30118,18521l30904,17735e" filled="f" stroked="t" strokeweight="0.475494pt" strokecolor="#DFFF7E">
              <v:path arrowok="t"/>
            </v:shape>
            <v:shape style="position:absolute;left:30125;top:17741;width:780;height:780" coordorigin="30125,17741" coordsize="780,780" path="m30125,18521l30904,17741e" filled="f" stroked="t" strokeweight="0.475494pt" strokecolor="#DFFF7E">
              <v:path arrowok="t"/>
            </v:shape>
            <v:shape style="position:absolute;left:30131;top:17748;width:773;height:773" coordorigin="30131,17748" coordsize="773,773" path="m30131,18521l30904,17748e" filled="f" stroked="t" strokeweight="0.475494pt" strokecolor="#DFFF7E">
              <v:path arrowok="t"/>
            </v:shape>
            <v:shape style="position:absolute;left:30137;top:17754;width:767;height:767" coordorigin="30137,17754" coordsize="767,767" path="m30137,18521l30904,17754e" filled="f" stroked="t" strokeweight="0.475494pt" strokecolor="#DFFF7E">
              <v:path arrowok="t"/>
            </v:shape>
            <v:shape style="position:absolute;left:30144;top:17760;width:761;height:761" coordorigin="30144,17760" coordsize="761,761" path="m30144,18521l30904,17760e" filled="f" stroked="t" strokeweight="0.475494pt" strokecolor="#DFFF7E">
              <v:path arrowok="t"/>
            </v:shape>
            <v:shape style="position:absolute;left:30153;top:17767;width:751;height:754" coordorigin="30153,17767" coordsize="751,754" path="m30153,18521l30904,17767e" filled="f" stroked="t" strokeweight="0.475494pt" strokecolor="#DFFF7E">
              <v:path arrowok="t"/>
            </v:shape>
            <v:shape style="position:absolute;left:30160;top:17773;width:745;height:748" coordorigin="30160,17773" coordsize="745,748" path="m30160,18521l30904,17773e" filled="f" stroked="t" strokeweight="0.475494pt" strokecolor="#DFFF7E">
              <v:path arrowok="t"/>
            </v:shape>
            <v:shape style="position:absolute;left:30166;top:17779;width:739;height:742" coordorigin="30166,17779" coordsize="739,742" path="m30166,18521l30904,17779e" filled="f" stroked="t" strokeweight="0.475494pt" strokecolor="#DFFF7E">
              <v:path arrowok="t"/>
            </v:shape>
            <v:shape style="position:absolute;left:30172;top:17786;width:732;height:735" coordorigin="30172,17786" coordsize="732,735" path="m30172,18521l30904,17786e" filled="f" stroked="t" strokeweight="0.475494pt" strokecolor="#DFFF7E">
              <v:path arrowok="t"/>
            </v:shape>
            <v:shape style="position:absolute;left:30179;top:17792;width:726;height:729" coordorigin="30179,17792" coordsize="726,729" path="m30179,18521l30904,17792e" filled="f" stroked="t" strokeweight="0.475494pt" strokecolor="#DFFF7E">
              <v:path arrowok="t"/>
            </v:shape>
            <v:shape style="position:absolute;left:30185;top:17798;width:720;height:723" coordorigin="30185,17798" coordsize="720,723" path="m30185,18521l30904,17798e" filled="f" stroked="t" strokeweight="0.475494pt" strokecolor="#DFFF7E">
              <v:path arrowok="t"/>
            </v:shape>
            <v:shape style="position:absolute;left:30191;top:17805;width:713;height:716" coordorigin="30191,17805" coordsize="713,716" path="m30191,18521l30904,17805e" filled="f" stroked="t" strokeweight="0.475494pt" strokecolor="#DFFF7E">
              <v:path arrowok="t"/>
            </v:shape>
            <v:shape style="position:absolute;left:30198;top:17814;width:707;height:707" coordorigin="30198,17814" coordsize="707,707" path="m30198,18521l30904,17814e" filled="f" stroked="t" strokeweight="0.475494pt" strokecolor="#DFFF7E">
              <v:path arrowok="t"/>
            </v:shape>
            <v:shape style="position:absolute;left:30204;top:17820;width:701;height:701" coordorigin="30204,17820" coordsize="701,701" path="m30204,18521l30904,17820e" filled="f" stroked="t" strokeweight="0.475494pt" strokecolor="#DFFF7E">
              <v:path arrowok="t"/>
            </v:shape>
            <v:shape style="position:absolute;left:30210;top:17827;width:694;height:694" coordorigin="30210,17827" coordsize="694,694" path="m30210,18521l30904,17827e" filled="f" stroked="t" strokeweight="0.475494pt" strokecolor="#DFFF7E">
              <v:path arrowok="t"/>
            </v:shape>
            <v:shape style="position:absolute;left:30217;top:17833;width:688;height:688" coordorigin="30217,17833" coordsize="688,688" path="m30217,18521l30904,17833e" filled="f" stroked="t" strokeweight="0.475494pt" strokecolor="#DFFF7E">
              <v:path arrowok="t"/>
            </v:shape>
            <v:shape style="position:absolute;left:30226;top:17839;width:678;height:682" coordorigin="30226,17839" coordsize="678,682" path="m30226,18521l30904,17839e" filled="f" stroked="t" strokeweight="0.475494pt" strokecolor="#DFFF7E">
              <v:path arrowok="t"/>
            </v:shape>
            <v:shape style="position:absolute;left:30232;top:17846;width:672;height:675" coordorigin="30232,17846" coordsize="672,675" path="m30232,18521l30904,17846e" filled="f" stroked="t" strokeweight="0.475494pt" strokecolor="#DFFF7E">
              <v:path arrowok="t"/>
            </v:shape>
            <v:shape style="position:absolute;left:30239;top:17852;width:666;height:669" coordorigin="30239,17852" coordsize="666,669" path="m30239,18521l30904,17852e" filled="f" stroked="t" strokeweight="0.475494pt" strokecolor="#DFFF7E">
              <v:path arrowok="t"/>
            </v:shape>
            <v:shape style="position:absolute;left:30245;top:17859;width:659;height:663" coordorigin="30245,17859" coordsize="659,663" path="m30245,18521l30904,17859e" filled="f" stroked="t" strokeweight="0.475494pt" strokecolor="#DFFF7E">
              <v:path arrowok="t"/>
            </v:shape>
            <v:shape style="position:absolute;left:30251;top:17865;width:653;height:656" coordorigin="30251,17865" coordsize="653,656" path="m30251,18521l30904,17865e" filled="f" stroked="t" strokeweight="0.475494pt" strokecolor="#DFFF7E">
              <v:path arrowok="t"/>
            </v:shape>
            <v:shape style="position:absolute;left:30258;top:17871;width:647;height:650" coordorigin="30258,17871" coordsize="647,650" path="m30258,18521l30904,17871e" filled="f" stroked="t" strokeweight="0.475494pt" strokecolor="#DFFF7E">
              <v:path arrowok="t"/>
            </v:shape>
            <v:shape style="position:absolute;left:30264;top:17878;width:640;height:644" coordorigin="30264,17878" coordsize="640,644" path="m30264,18521l30904,17878e" filled="f" stroked="t" strokeweight="0.475494pt" strokecolor="#DFFF7E">
              <v:path arrowok="t"/>
            </v:shape>
            <v:shape style="position:absolute;left:30271;top:17887;width:634;height:634" coordorigin="30271,17887" coordsize="634,634" path="m30271,18521l30904,17887e" filled="f" stroked="t" strokeweight="0.475494pt" strokecolor="#DFFF7E">
              <v:path arrowok="t"/>
            </v:shape>
            <v:shape style="position:absolute;left:30277;top:17893;width:628;height:628" coordorigin="30277,17893" coordsize="628,628" path="m30277,18521l30904,17893e" filled="f" stroked="t" strokeweight="0.475494pt" strokecolor="#DFFF7E">
              <v:path arrowok="t"/>
            </v:shape>
            <v:shape style="position:absolute;left:30283;top:17900;width:621;height:621" coordorigin="30283,17900" coordsize="621,621" path="m30283,18521l30904,17900e" filled="f" stroked="t" strokeweight="0.475494pt" strokecolor="#DFFF7E">
              <v:path arrowok="t"/>
            </v:shape>
            <v:shape style="position:absolute;left:30290;top:17906;width:615;height:615" coordorigin="30290,17906" coordsize="615,615" path="m30290,18521l30904,17906e" filled="f" stroked="t" strokeweight="0.475494pt" strokecolor="#DFFF7E">
              <v:path arrowok="t"/>
            </v:shape>
            <v:shape style="position:absolute;left:30296;top:17912;width:609;height:609" coordorigin="30296,17912" coordsize="609,609" path="m30296,18521l30904,17912e" filled="f" stroked="t" strokeweight="0.475494pt" strokecolor="#DFFF7E">
              <v:path arrowok="t"/>
            </v:shape>
            <v:shape style="position:absolute;left:30305;top:17919;width:599;height:602" coordorigin="30305,17919" coordsize="599,602" path="m30305,18521l30904,17919e" filled="f" stroked="t" strokeweight="0.475494pt" strokecolor="#DFFF7E">
              <v:path arrowok="t"/>
            </v:shape>
            <v:shape style="position:absolute;left:30312;top:17925;width:593;height:596" coordorigin="30312,17925" coordsize="593,596" path="m30312,18521l30904,17925e" filled="f" stroked="t" strokeweight="0.475494pt" strokecolor="#DFFF7E">
              <v:path arrowok="t"/>
            </v:shape>
            <v:shape style="position:absolute;left:30318;top:17931;width:586;height:590" coordorigin="30318,17931" coordsize="586,590" path="m30318,18521l30904,17931e" filled="f" stroked="t" strokeweight="0.475494pt" strokecolor="#DFFF7E">
              <v:path arrowok="t"/>
            </v:shape>
            <v:shape style="position:absolute;left:30324;top:17938;width:580;height:583" coordorigin="30324,17938" coordsize="580,583" path="m30324,18521l30904,17938e" filled="f" stroked="t" strokeweight="0.475494pt" strokecolor="#DFFF7E">
              <v:path arrowok="t"/>
            </v:shape>
            <v:shape style="position:absolute;left:30331;top:17944;width:574;height:577" coordorigin="30331,17944" coordsize="574,577" path="m30331,18521l30904,17944e" filled="f" stroked="t" strokeweight="0.475494pt" strokecolor="#DFFF7E">
              <v:path arrowok="t"/>
            </v:shape>
            <v:shape style="position:absolute;left:30337;top:17950;width:567;height:571" coordorigin="30337,17950" coordsize="567,571" path="m30337,18521l30904,17950e" filled="f" stroked="t" strokeweight="0.475494pt" strokecolor="#DFFF7E">
              <v:path arrowok="t"/>
            </v:shape>
            <v:shape style="position:absolute;left:30343;top:17960;width:561;height:561" coordorigin="30343,17960" coordsize="561,561" path="m30343,18521l30904,17960e" filled="f" stroked="t" strokeweight="0.475494pt" strokecolor="#DFFF7E">
              <v:path arrowok="t"/>
            </v:shape>
            <v:shape style="position:absolute;left:30350;top:17966;width:555;height:555" coordorigin="30350,17966" coordsize="555,555" path="m30350,18521l30904,17966e" filled="f" stroked="t" strokeweight="0.475494pt" strokecolor="#DFFF7E">
              <v:path arrowok="t"/>
            </v:shape>
            <v:shape style="position:absolute;left:30356;top:17973;width:548;height:548" coordorigin="30356,17973" coordsize="548,548" path="m30356,18521l30904,17973e" filled="f" stroked="t" strokeweight="0.475494pt" strokecolor="#DFFF7E">
              <v:path arrowok="t"/>
            </v:shape>
            <v:shape style="position:absolute;left:30362;top:17979;width:542;height:542" coordorigin="30362,17979" coordsize="542,542" path="m30362,18521l30904,17979e" filled="f" stroked="t" strokeweight="0.475494pt" strokecolor="#DFFF7E">
              <v:path arrowok="t"/>
            </v:shape>
            <v:shape style="position:absolute;left:30369;top:17985;width:536;height:536" coordorigin="30369,17985" coordsize="536,536" path="m30369,18521l30904,17985e" filled="f" stroked="t" strokeweight="0.475494pt" strokecolor="#DFFF7E">
              <v:path arrowok="t"/>
            </v:shape>
            <v:shape style="position:absolute;left:30378;top:17992;width:526;height:529" coordorigin="30378,17992" coordsize="526,529" path="m30378,18521l30904,17992e" filled="f" stroked="t" strokeweight="0.475494pt" strokecolor="#DFFF7E">
              <v:path arrowok="t"/>
            </v:shape>
            <v:shape style="position:absolute;left:30385;top:17998;width:520;height:523" coordorigin="30385,17998" coordsize="520,523" path="m30385,18521l30904,17998e" filled="f" stroked="t" strokeweight="0.475494pt" strokecolor="#DFFF7E">
              <v:path arrowok="t"/>
            </v:shape>
            <v:shape style="position:absolute;left:30391;top:18004;width:514;height:517" coordorigin="30391,18004" coordsize="514,517" path="m30391,18521l30904,18004e" filled="f" stroked="t" strokeweight="0.475494pt" strokecolor="#DFFF7E">
              <v:path arrowok="t"/>
            </v:shape>
            <v:shape style="position:absolute;left:30397;top:18011;width:507;height:510" coordorigin="30397,18011" coordsize="507,510" path="m30397,18521l30904,18011e" filled="f" stroked="t" strokeweight="0.475494pt" strokecolor="#DFFF7E">
              <v:path arrowok="t"/>
            </v:shape>
            <v:shape style="position:absolute;left:30404;top:18017;width:501;height:504" coordorigin="30404,18017" coordsize="501,504" path="m30404,18521l30904,18017e" filled="f" stroked="t" strokeweight="0.475494pt" strokecolor="#DFFF7E">
              <v:path arrowok="t"/>
            </v:shape>
            <v:shape style="position:absolute;left:30410;top:18023;width:495;height:498" coordorigin="30410,18023" coordsize="495,498" path="m30410,18521l30904,18023e" filled="f" stroked="t" strokeweight="0.475494pt" strokecolor="#DFFF7E">
              <v:path arrowok="t"/>
            </v:shape>
            <v:shape style="position:absolute;left:30416;top:18030;width:488;height:491" coordorigin="30416,18030" coordsize="488,491" path="m30416,18521l30904,18030e" filled="f" stroked="t" strokeweight="0.475494pt" strokecolor="#DFFF7E">
              <v:path arrowok="t"/>
            </v:shape>
            <v:shape style="position:absolute;left:30423;top:18039;width:482;height:482" coordorigin="30423,18039" coordsize="482,482" path="m30423,18521l30904,18039e" filled="f" stroked="t" strokeweight="0.475494pt" strokecolor="#DFFF7E">
              <v:path arrowok="t"/>
            </v:shape>
            <v:shape style="position:absolute;left:30429;top:18046;width:475;height:475" coordorigin="30429,18046" coordsize="475,475" path="m30429,18521l30904,18046e" filled="f" stroked="t" strokeweight="0.475494pt" strokecolor="#DFFF7E">
              <v:path arrowok="t"/>
            </v:shape>
            <v:shape style="position:absolute;left:30435;top:18052;width:469;height:469" coordorigin="30435,18052" coordsize="469,469" path="m30435,18521l30904,18052e" filled="f" stroked="t" strokeweight="0.475494pt" strokecolor="#DFFF7E">
              <v:path arrowok="t"/>
            </v:shape>
            <v:shape style="position:absolute;left:30442;top:18058;width:463;height:463" coordorigin="30442,18058" coordsize="463,463" path="m30442,18521l30904,18058e" filled="f" stroked="t" strokeweight="0.475494pt" strokecolor="#DFFF7E">
              <v:path arrowok="t"/>
            </v:shape>
            <v:shape style="position:absolute;left:30451;top:18065;width:453;height:456" coordorigin="30451,18065" coordsize="453,456" path="m30451,18521l30904,18065e" filled="f" stroked="t" strokeweight="0.475494pt" strokecolor="#DFFF7E">
              <v:path arrowok="t"/>
            </v:shape>
            <v:shape style="position:absolute;left:30458;top:18071;width:447;height:450" coordorigin="30458,18071" coordsize="447,450" path="m30458,18521l30904,18071e" filled="f" stroked="t" strokeweight="0.475494pt" strokecolor="#DFFF7E">
              <v:path arrowok="t"/>
            </v:shape>
            <v:shape style="position:absolute;left:30464;top:18077;width:441;height:444" coordorigin="30464,18077" coordsize="441,444" path="m30464,18521l30904,18077e" filled="f" stroked="t" strokeweight="0.475494pt" strokecolor="#DFFF7E">
              <v:path arrowok="t"/>
            </v:shape>
            <v:shape style="position:absolute;left:30470;top:18084;width:434;height:437" coordorigin="30470,18084" coordsize="434,437" path="m30470,18521l30904,18084e" filled="f" stroked="t" strokeweight="0.475494pt" strokecolor="#DFFF7E">
              <v:path arrowok="t"/>
            </v:shape>
            <v:shape style="position:absolute;left:30477;top:18090;width:428;height:431" coordorigin="30477,18090" coordsize="428,431" path="m30477,18521l30904,18090e" filled="f" stroked="t" strokeweight="0.475494pt" strokecolor="#DFFF7E">
              <v:path arrowok="t"/>
            </v:shape>
            <v:shape style="position:absolute;left:30483;top:18096;width:422;height:425" coordorigin="30483,18096" coordsize="422,425" path="m30483,18521l30904,18096e" filled="f" stroked="t" strokeweight="0.475494pt" strokecolor="#DFFF7E">
              <v:path arrowok="t"/>
            </v:shape>
            <v:shape style="position:absolute;left:30489;top:18103;width:415;height:418" coordorigin="30489,18103" coordsize="415,418" path="m30489,18521l30904,18103e" filled="f" stroked="t" strokeweight="0.475494pt" strokecolor="#DFFF7E">
              <v:path arrowok="t"/>
            </v:shape>
            <v:shape style="position:absolute;left:30496;top:18112;width:409;height:409" coordorigin="30496,18112" coordsize="409,409" path="m30496,18521l30904,18112e" filled="f" stroked="t" strokeweight="0.475494pt" strokecolor="#DFFF7E">
              <v:path arrowok="t"/>
            </v:shape>
            <v:shape style="position:absolute;left:30502;top:18118;width:403;height:403" coordorigin="30502,18118" coordsize="403,403" path="m30502,18521l30904,18118e" filled="f" stroked="t" strokeweight="0.475494pt" strokecolor="#DFFF7E">
              <v:path arrowok="t"/>
            </v:shape>
            <v:shape style="position:absolute;left:30508;top:18125;width:396;height:396" coordorigin="30508,18125" coordsize="396,396" path="m30508,18521l30904,18125e" filled="f" stroked="t" strokeweight="0.475494pt" strokecolor="#DFFF7E">
              <v:path arrowok="t"/>
            </v:shape>
            <v:shape style="position:absolute;left:30515;top:18131;width:390;height:390" coordorigin="30515,18131" coordsize="390,390" path="m30515,18521l30904,18131e" filled="f" stroked="t" strokeweight="0.475494pt" strokecolor="#DFFF7E">
              <v:path arrowok="t"/>
            </v:shape>
            <v:shape style="position:absolute;left:30521;top:18137;width:384;height:384" coordorigin="30521,18137" coordsize="384,384" path="m30521,18521l30904,18137e" filled="f" stroked="t" strokeweight="0.475494pt" strokecolor="#DFFF7E">
              <v:path arrowok="t"/>
            </v:shape>
            <v:shape style="position:absolute;left:30530;top:18144;width:374;height:377" coordorigin="30530,18144" coordsize="374,377" path="m30530,18521l30904,18144e" filled="f" stroked="t" strokeweight="0.475494pt" strokecolor="#DFFF7E">
              <v:path arrowok="t"/>
            </v:shape>
            <v:shape style="position:absolute;left:30537;top:18150;width:368;height:371" coordorigin="30537,18150" coordsize="368,371" path="m30537,18521l30904,18150e" filled="f" stroked="t" strokeweight="0.475494pt" strokecolor="#DFFF7E">
              <v:path arrowok="t"/>
            </v:shape>
            <v:shape style="position:absolute;left:30543;top:18156;width:361;height:365" coordorigin="30543,18156" coordsize="361,365" path="m30543,18521l30904,18156e" filled="f" stroked="t" strokeweight="0.475494pt" strokecolor="#DFFF7E">
              <v:path arrowok="t"/>
            </v:shape>
            <v:shape style="position:absolute;left:30549;top:18163;width:355;height:358" coordorigin="30549,18163" coordsize="355,358" path="m30549,18521l30904,18163e" filled="f" stroked="t" strokeweight="0.475494pt" strokecolor="#DFFF7E">
              <v:path arrowok="t"/>
            </v:shape>
            <v:shape style="position:absolute;left:30556;top:18169;width:349;height:352" coordorigin="30556,18169" coordsize="349,352" path="m30556,18521l30904,18169e" filled="f" stroked="t" strokeweight="0.475494pt" strokecolor="#DFFF7E">
              <v:path arrowok="t"/>
            </v:shape>
            <v:shape style="position:absolute;left:30562;top:18176;width:342;height:346" coordorigin="30562,18176" coordsize="342,346" path="m30562,18521l30904,18176e" filled="f" stroked="t" strokeweight="0.475494pt" strokecolor="#DFFF7E">
              <v:path arrowok="t"/>
            </v:shape>
            <v:shape style="position:absolute;left:30568;top:18182;width:336;height:339" coordorigin="30568,18182" coordsize="336,339" path="m30568,18521l30904,18182e" filled="f" stroked="t" strokeweight="0.475494pt" strokecolor="#DFFF7E">
              <v:path arrowok="t"/>
            </v:shape>
            <v:shape style="position:absolute;left:30575;top:18191;width:330;height:330" coordorigin="30575,18191" coordsize="330,330" path="m30575,18521l30904,18191e" filled="f" stroked="t" strokeweight="0.475494pt" strokecolor="#DFFF7E">
              <v:path arrowok="t"/>
            </v:shape>
            <v:shape style="position:absolute;left:30581;top:18198;width:323;height:323" coordorigin="30581,18198" coordsize="323,323" path="m30581,18521l30904,18198e" filled="f" stroked="t" strokeweight="0.475494pt" strokecolor="#DFFF7E">
              <v:path arrowok="t"/>
            </v:shape>
            <v:shape style="position:absolute;left:30588;top:18204;width:317;height:317" coordorigin="30588,18204" coordsize="317,317" path="m30588,18521l30904,18204e" filled="f" stroked="t" strokeweight="0.475494pt" strokecolor="#DFFF7E">
              <v:path arrowok="t"/>
            </v:shape>
            <v:shape style="position:absolute;left:30594;top:18210;width:311;height:311" coordorigin="30594,18210" coordsize="311,311" path="m30594,18521l30904,18210e" filled="f" stroked="t" strokeweight="0.475494pt" strokecolor="#DFFF7E">
              <v:path arrowok="t"/>
            </v:shape>
            <v:shape style="position:absolute;left:30603;top:18217;width:301;height:304" coordorigin="30603,18217" coordsize="301,304" path="m30603,18521l30904,18217e" filled="f" stroked="t" strokeweight="0.475494pt" strokecolor="#DFFF7E">
              <v:path arrowok="t"/>
            </v:shape>
            <v:shape style="position:absolute;left:30610;top:18223;width:295;height:298" coordorigin="30610,18223" coordsize="295,298" path="m30610,18521l30904,18223e" filled="f" stroked="t" strokeweight="0.475494pt" strokecolor="#DFFF7E">
              <v:path arrowok="t"/>
            </v:shape>
            <v:shape style="position:absolute;left:30616;top:18229;width:288;height:292" coordorigin="30616,18229" coordsize="288,292" path="m30616,18521l30904,18229e" filled="f" stroked="t" strokeweight="0.475494pt" strokecolor="#DFFF7E">
              <v:path arrowok="t"/>
            </v:shape>
            <v:shape style="position:absolute;left:30622;top:18236;width:282;height:285" coordorigin="30622,18236" coordsize="282,285" path="m30622,18521l30904,18236e" filled="f" stroked="t" strokeweight="0.475494pt" strokecolor="#DFFF7E">
              <v:path arrowok="t"/>
            </v:shape>
            <v:shape style="position:absolute;left:30629;top:18242;width:276;height:279" coordorigin="30629,18242" coordsize="276,279" path="m30629,18521l30904,18242e" filled="f" stroked="t" strokeweight="0.475494pt" strokecolor="#DFFF7E">
              <v:path arrowok="t"/>
            </v:shape>
            <v:shape style="position:absolute;left:30635;top:18248;width:269;height:273" coordorigin="30635,18248" coordsize="269,273" path="m30635,18521l30904,18248e" filled="f" stroked="t" strokeweight="0.475494pt" strokecolor="#DFFF7E">
              <v:path arrowok="t"/>
            </v:shape>
            <v:shape style="position:absolute;left:30641;top:18255;width:263;height:266" coordorigin="30641,18255" coordsize="263,266" path="m30641,18521l30904,18255e" filled="f" stroked="t" strokeweight="0.475494pt" strokecolor="#DFFF7E">
              <v:path arrowok="t"/>
            </v:shape>
            <v:shape style="position:absolute;left:30648;top:18264;width:257;height:257" coordorigin="30648,18264" coordsize="257,257" path="m30648,18521l30904,18264e" filled="f" stroked="t" strokeweight="0.475494pt" strokecolor="#DFFF7E">
              <v:path arrowok="t"/>
            </v:shape>
            <v:shape style="position:absolute;left:30654;top:18271;width:250;height:250" coordorigin="30654,18271" coordsize="250,250" path="m30654,18521l30904,18271e" filled="f" stroked="t" strokeweight="0.475494pt" strokecolor="#DFFF7E">
              <v:path arrowok="t"/>
            </v:shape>
            <v:shape style="position:absolute;left:30660;top:18277;width:244;height:244" coordorigin="30660,18277" coordsize="244,244" path="m30660,18521l30904,18277e" filled="f" stroked="t" strokeweight="0.475494pt" strokecolor="#DFFF7E">
              <v:path arrowok="t"/>
            </v:shape>
            <v:shape style="position:absolute;left:30667;top:18283;width:238;height:238" coordorigin="30667,18283" coordsize="238,238" path="m30667,18521l30904,18283e" filled="f" stroked="t" strokeweight="0.475494pt" strokecolor="#DFFF7E">
              <v:path arrowok="t"/>
            </v:shape>
            <v:shape style="position:absolute;left:30676;top:18290;width:228;height:231" coordorigin="30676,18290" coordsize="228,231" path="m30676,18521l30904,18290e" filled="f" stroked="t" strokeweight="0.475494pt" strokecolor="#DFFF7E">
              <v:path arrowok="t"/>
            </v:shape>
            <v:shape style="position:absolute;left:30683;top:18296;width:222;height:225" coordorigin="30683,18296" coordsize="222,225" path="m30683,18521l30904,18296e" filled="f" stroked="t" strokeweight="0.475494pt" strokecolor="#DFFF7E">
              <v:path arrowok="t"/>
            </v:shape>
            <v:shape style="position:absolute;left:30689;top:18302;width:216;height:219" coordorigin="30689,18302" coordsize="216,219" path="m30689,18521l30904,18302e" filled="f" stroked="t" strokeweight="0.475494pt" strokecolor="#DFFF7E">
              <v:path arrowok="t"/>
            </v:shape>
            <v:shape style="position:absolute;left:30695;top:18309;width:209;height:212" coordorigin="30695,18309" coordsize="209,212" path="m30695,18521l30904,18309e" filled="f" stroked="t" strokeweight="0.475494pt" strokecolor="#DFFF7E">
              <v:path arrowok="t"/>
            </v:shape>
            <v:shape style="position:absolute;left:30702;top:18315;width:203;height:206" coordorigin="30702,18315" coordsize="203,206" path="m30702,18521l30904,18315e" filled="f" stroked="t" strokeweight="0.475494pt" strokecolor="#DFFF7E">
              <v:path arrowok="t"/>
            </v:shape>
            <v:shape style="position:absolute;left:30708;top:18321;width:197;height:200" coordorigin="30708,18321" coordsize="197,200" path="m30708,18521l30904,18321e" filled="f" stroked="t" strokeweight="0.475494pt" strokecolor="#DFFF7E">
              <v:path arrowok="t"/>
            </v:shape>
            <v:shape style="position:absolute;left:30714;top:18328;width:190;height:193" coordorigin="30714,18328" coordsize="190,193" path="m30714,18521l30904,18328e" filled="f" stroked="t" strokeweight="0.475494pt" strokecolor="#DFFF7E">
              <v:path arrowok="t"/>
            </v:shape>
            <v:shape style="position:absolute;left:30721;top:18337;width:184;height:184" coordorigin="30721,18337" coordsize="184,184" path="m30721,18521l30904,18337e" filled="f" stroked="t" strokeweight="0.475494pt" strokecolor="#DFFF7E">
              <v:path arrowok="t"/>
            </v:shape>
            <v:shape style="position:absolute;left:30727;top:18344;width:178;height:178" coordorigin="30727,18344" coordsize="178,178" path="m30727,18521l30904,18344e" filled="f" stroked="t" strokeweight="0.475494pt" strokecolor="#DFFF7E">
              <v:path arrowok="t"/>
            </v:shape>
            <v:shape style="position:absolute;left:30733;top:18350;width:171;height:171" coordorigin="30733,18350" coordsize="171,171" path="m30733,18521l30904,18350e" filled="f" stroked="t" strokeweight="0.475494pt" strokecolor="#DFFF7E">
              <v:path arrowok="t"/>
            </v:shape>
            <v:shape style="position:absolute;left:30740;top:18356;width:165;height:165" coordorigin="30740,18356" coordsize="165,165" path="m30740,18521l30904,18356e" filled="f" stroked="t" strokeweight="0.475494pt" strokecolor="#DFFF7E">
              <v:path arrowok="t"/>
            </v:shape>
            <v:shape style="position:absolute;left:30746;top:18363;width:158;height:158" coordorigin="30746,18363" coordsize="158,158" path="m30746,18521l30904,18363e" filled="f" stroked="t" strokeweight="0.475494pt" strokecolor="#DFFF7E">
              <v:path arrowok="t"/>
            </v:shape>
            <v:shape style="position:absolute;left:30756;top:18369;width:149;height:152" coordorigin="30756,18369" coordsize="149,152" path="m30756,18521l30904,18369e" filled="f" stroked="t" strokeweight="0.475494pt" strokecolor="#DFFF7E">
              <v:path arrowok="t"/>
            </v:shape>
            <v:shape style="position:absolute;left:30762;top:18375;width:143;height:146" coordorigin="30762,18375" coordsize="143,146" path="m30762,18521l30904,18375e" filled="f" stroked="t" strokeweight="0.475494pt" strokecolor="#DFFF7E">
              <v:path arrowok="t"/>
            </v:shape>
            <v:shape style="position:absolute;left:30768;top:18382;width:136;height:139" coordorigin="30768,18382" coordsize="136,139" path="m30768,18521l30904,18382e" filled="f" stroked="t" strokeweight="0.475494pt" strokecolor="#DFFF7E">
              <v:path arrowok="t"/>
            </v:shape>
            <v:shape style="position:absolute;left:30775;top:18388;width:130;height:133" coordorigin="30775,18388" coordsize="130,133" path="m30775,18521l30904,18388e" filled="f" stroked="t" strokeweight="0.475494pt" strokecolor="#DFFF7E">
              <v:path arrowok="t"/>
            </v:shape>
            <v:shape style="position:absolute;left:30781;top:18394;width:124;height:127" coordorigin="30781,18394" coordsize="124,127" path="m30781,18521l30904,18394e" filled="f" stroked="t" strokeweight="0.475494pt" strokecolor="#DFFF7E">
              <v:path arrowok="t"/>
            </v:shape>
            <v:shape style="position:absolute;left:30787;top:18401;width:117;height:120" coordorigin="30787,18401" coordsize="117,120" path="m30787,18521l30904,18401e" filled="f" stroked="t" strokeweight="0.475494pt" strokecolor="#DFFF7E">
              <v:path arrowok="t"/>
            </v:shape>
            <v:shape style="position:absolute;left:30794;top:18407;width:111;height:114" coordorigin="30794,18407" coordsize="111,114" path="m30794,18521l30904,18407e" filled="f" stroked="t" strokeweight="0.475494pt" strokecolor="#DFFF7E">
              <v:path arrowok="t"/>
            </v:shape>
            <v:shape style="position:absolute;left:30800;top:18416;width:105;height:105" coordorigin="30800,18416" coordsize="105,105" path="m30800,18521l30904,18416e" filled="f" stroked="t" strokeweight="0.475494pt" strokecolor="#DFFF7E">
              <v:path arrowok="t"/>
            </v:shape>
            <v:shape style="position:absolute;left:30806;top:18423;width:98;height:98" coordorigin="30806,18423" coordsize="98,98" path="m30806,18521l30904,18423e" filled="f" stroked="t" strokeweight="0.475494pt" strokecolor="#DFFF7E">
              <v:path arrowok="t"/>
            </v:shape>
            <v:shape style="position:absolute;left:30813;top:18429;width:92;height:92" coordorigin="30813,18429" coordsize="92,92" path="m30813,18521l30904,18429e" filled="f" stroked="t" strokeweight="0.475494pt" strokecolor="#DFFF7E">
              <v:path arrowok="t"/>
            </v:shape>
            <v:shape style="position:absolute;left:30819;top:18435;width:86;height:86" coordorigin="30819,18435" coordsize="86,86" path="m30819,18521l30904,18435e" filled="f" stroked="t" strokeweight="0.475494pt" strokecolor="#DFFF7E">
              <v:path arrowok="t"/>
            </v:shape>
            <v:shape style="position:absolute;left:30828;top:18442;width:76;height:79" coordorigin="30828,18442" coordsize="76,79" path="m30828,18521l30904,18442e" filled="f" stroked="t" strokeweight="0.475494pt" strokecolor="#DFFF7E">
              <v:path arrowok="t"/>
            </v:shape>
            <v:shape style="position:absolute;left:30835;top:18448;width:70;height:73" coordorigin="30835,18448" coordsize="70,73" path="m30835,18521l30904,18448e" filled="f" stroked="t" strokeweight="0.475494pt" strokecolor="#DFFF7E">
              <v:path arrowok="t"/>
            </v:shape>
            <v:shape style="position:absolute;left:30841;top:18454;width:63;height:67" coordorigin="30841,18454" coordsize="63,67" path="m30841,18521l30904,18454e" filled="f" stroked="t" strokeweight="0.475494pt" strokecolor="#DFFF7E">
              <v:path arrowok="t"/>
            </v:shape>
            <v:shape style="position:absolute;left:30847;top:18461;width:57;height:60" coordorigin="30847,18461" coordsize="57,60" path="m30847,18521l30904,18461e" filled="f" stroked="t" strokeweight="0.475494pt" strokecolor="#DFFF7E">
              <v:path arrowok="t"/>
            </v:shape>
            <v:shape style="position:absolute;left:30854;top:18467;width:51;height:54" coordorigin="30854,18467" coordsize="51,54" path="m30854,18521l30904,18467e" filled="f" stroked="t" strokeweight="0.475494pt" strokecolor="#DFFF7E">
              <v:path arrowok="t"/>
            </v:shape>
            <v:shape style="position:absolute;left:30860;top:18473;width:44;height:48" coordorigin="30860,18473" coordsize="44,48" path="m30860,18521l30904,18473e" filled="f" stroked="t" strokeweight="0.475494pt" strokecolor="#DFFF7E">
              <v:path arrowok="t"/>
            </v:shape>
            <v:shape style="position:absolute;left:30866;top:18480;width:38;height:41" coordorigin="30866,18480" coordsize="38,41" path="m30866,18521l30904,18480e" filled="f" stroked="t" strokeweight="0.475494pt" strokecolor="#DFFF7E">
              <v:path arrowok="t"/>
            </v:shape>
            <v:shape style="position:absolute;left:30873;top:18489;width:32;height:32" coordorigin="30873,18489" coordsize="32,32" path="m30873,18521l30904,18489e" filled="f" stroked="t" strokeweight="0.475494pt" strokecolor="#DFFF7E">
              <v:path arrowok="t"/>
            </v:shape>
            <v:shape style="position:absolute;left:30879;top:18496;width:25;height:25" coordorigin="30879,18496" coordsize="25,25" path="m30879,18521l30904,18496e" filled="f" stroked="t" strokeweight="0.475494pt" strokecolor="#DFFF7E">
              <v:path arrowok="t"/>
            </v:shape>
            <v:shape style="position:absolute;left:30885;top:18502;width:19;height:19" coordorigin="30885,18502" coordsize="19,19" path="m30885,18521l30904,18502e" filled="f" stroked="t" strokeweight="0.475494pt" strokecolor="#DFFF7E">
              <v:path arrowok="t"/>
            </v:shape>
            <v:shape style="position:absolute;left:30892;top:18508;width:13;height:13" coordorigin="30892,18508" coordsize="13,13" path="m30892,18521l30904,18508e" filled="f" stroked="t" strokeweight="0.475494pt" strokecolor="#DFFF7E">
              <v:path arrowok="t"/>
            </v:shape>
            <v:shape style="position:absolute;left:30898;top:18515;width:6;height:6" coordorigin="30898,18515" coordsize="6,6" path="m30898,18521l30904,18515e" filled="f" stroked="t" strokeweight="0.475494pt" strokecolor="#DFFF7E">
              <v:path arrowok="t"/>
            </v:shape>
            <v:shape style="position:absolute;left:27180;top:9154;width:3725;height:9367" coordorigin="27180,9154" coordsize="3725,9367" path="m30904,18521l30904,9154,27180,9154,27180,18521,30904,18521xe" filled="f" stroked="t" strokeweight="0.316996pt" strokecolor="#000000">
              <v:path arrowok="t"/>
            </v:shape>
            <v:shape style="position:absolute;left:13295;top:11848;width:701;height:1090" coordorigin="13295,11848" coordsize="701,1090" path="m13295,11848l13780,12939,13996,12939,13295,11848xe" filled="t" fillcolor="#EBB2FF" stroked="f">
              <v:path arrowok="t"/>
              <v:fill/>
            </v:shape>
            <v:shape style="position:absolute;left:13045;top:12939;width:4495;height:1258" coordorigin="13045,12939" coordsize="4495,1258" path="m13045,12939l13045,14197,17540,14197,13045,12939xe" filled="t" fillcolor="#EBB2FF" stroked="f">
              <v:path arrowok="t"/>
              <v:fill/>
            </v:shape>
            <v:shape style="position:absolute;left:13045;top:12939;width:4495;height:1258" coordorigin="13045,12939" coordsize="4495,1258" path="m13045,12939l17540,14197,17540,12939,13045,12939xe" filled="t" fillcolor="#EBB2FF" stroked="f">
              <v:path arrowok="t"/>
              <v:fill/>
            </v:shape>
            <v:shape style="position:absolute;left:13045;top:11848;width:4495;height:2349" coordorigin="13045,11848" coordsize="4495,2349" path="m13045,12939l13780,12939,13295,11848,13996,12939,17540,12939,17540,14197,13045,14197,13045,12939xe" filled="f" stroked="t" strokeweight="0.316996pt" strokecolor="#000000">
              <v:path arrowok="t"/>
            </v:shape>
            <v:shape style="position:absolute;left:17784;top:12073;width:1160;height:821" coordorigin="17784,12073" coordsize="1160,821" path="m17784,12073l18817,12894,18944,12894,17784,12073xe" filled="t" fillcolor="#EBB2FF" stroked="f">
              <v:path arrowok="t"/>
              <v:fill/>
            </v:shape>
            <v:shape style="position:absolute;left:17746;top:12894;width:4495;height:3376" coordorigin="17746,12894" coordsize="4495,3376" path="m17749,12894l17746,16270,22241,16270,17749,12894xe" filled="t" fillcolor="#EBB2FF" stroked="f">
              <v:path arrowok="t"/>
              <v:fill/>
            </v:shape>
            <v:shape style="position:absolute;left:17749;top:12894;width:4492;height:3376" coordorigin="17749,12894" coordsize="4492,3376" path="m17749,12894l22241,16270,22241,12894,17749,12894xe" filled="t" fillcolor="#EBB2FF" stroked="f">
              <v:path arrowok="t"/>
              <v:fill/>
            </v:shape>
            <v:shape style="position:absolute;left:17749;top:16407;width:4495;height:894" coordorigin="17749,16407" coordsize="4495,894" path="m17749,16407l17752,17301,22244,17301,17749,16407xe" filled="t" fillcolor="#EBB2FF" stroked="f">
              <v:path arrowok="t"/>
              <v:fill/>
            </v:shape>
            <v:shape style="position:absolute;left:17749;top:16407;width:4495;height:894" coordorigin="17749,16407" coordsize="4495,894" path="m17749,16407l22244,17301,22244,16407,17749,16407xe" filled="t" fillcolor="#EBB2FF" stroked="f">
              <v:path arrowok="t"/>
              <v:fill/>
            </v:shape>
            <v:shape style="position:absolute;left:17746;top:12073;width:4495;height:4197" coordorigin="17746,12073" coordsize="4495,4197" path="m17749,12894l18817,12894,17784,12073,18944,12894,22241,12894,22241,16270,17746,16270,17749,12894xe" filled="f" stroked="t" strokeweight="0.316996pt" strokecolor="#000000">
              <v:path arrowok="t"/>
            </v:shape>
            <v:shape style="position:absolute;left:1291;top:1061;width:250;height:374" coordorigin="1291,1061" coordsize="250,374" path="m1291,1435l1291,1311,1414,1061,1541,1311,1541,1435e" filled="f" stroked="t" strokeweight="0.316996pt" strokecolor="#000000">
              <v:path arrowok="t"/>
            </v:shape>
            <v:shape style="position:absolute;left:1291;top:1311;width:250;height:0" coordorigin="1291,1311" coordsize="250,0" path="m1291,1311l1541,1311e" filled="f" stroked="t" strokeweight="0.316996pt" strokecolor="#000000">
              <v:path arrowok="t"/>
            </v:shape>
            <v:shape type="#_x0000_t75" style="position:absolute;left:2105;top:1153;width:2178;height:211">
              <v:imagedata o:title="" r:id="rId23"/>
            </v:shape>
            <v:shape style="position:absolute;left:6474;top:1061;width:247;height:374" coordorigin="6474,1061" coordsize="247,374" path="m6474,1375l6534,1435,6661,1435,6721,1375,6474,1124,6534,1061,6661,1061,6721,1124e" filled="f" stroked="t" strokeweight="0.316996pt" strokecolor="#000000">
              <v:path arrowok="t"/>
            </v:shape>
            <v:shape type="#_x0000_t75" style="position:absolute;left:7355;top:1159;width:1734;height:200">
              <v:imagedata o:title="" r:id="rId24"/>
            </v:shape>
            <v:shape style="position:absolute;left:11752;top:1102;width:247;height:377" coordorigin="11752,1102" coordsize="247,377" path="m11999,1416l11939,1479,11812,1479,11752,1416,11752,1165,11812,1102,11939,1102,11999,1165e" filled="f" stroked="t" strokeweight="0.316996pt" strokecolor="#000000">
              <v:path arrowok="t"/>
            </v:shape>
            <v:shape style="position:absolute;left:12674;top:1286;width:79;height:51" coordorigin="12674,1286" coordsize="79,51" path="m12699,1330l12693,1330,12690,1333,12674,1333,12728,1337,12731,1333,12734,1330,12737,1327,12741,1324,12744,1318,12747,1314,12747,1308,12750,1305,12750,1299,12753,1292,12728,1286,12728,1292,12725,1299,12725,1305,12722,1308,12718,1311,12715,1314,12712,1321,12709,1324,12703,1327,12699,1330xe" filled="t" fillcolor="#000000" stroked="f">
              <v:path arrowok="t"/>
              <v:fill/>
            </v:shape>
            <v:shape style="position:absolute;left:12690;top:1185;width:60;height:38" coordorigin="12690,1185" coordsize="60,38" path="m12690,1185l12693,1188,12699,1188,12703,1191,12706,1194,12709,1197,12712,1200,12715,1204,12718,1207,12722,1213,12725,1216,12725,1223,12750,1216,12750,1213,12747,1210,12744,1204,12744,1200,12741,1194,12737,1191,12734,1188,12731,1185,12690,1185xe" filled="t" fillcolor="#000000" stroked="f">
              <v:path arrowok="t"/>
              <v:fill/>
            </v:shape>
            <v:shape style="position:absolute;left:12588;top:1162;width:143;height:193" coordorigin="12588,1162" coordsize="143,193" path="m12626,1343l12630,1346,12636,1346,12639,1349,12646,1353,12655,1353,12658,1356,12690,1356,12693,1353,12703,1353,12709,1349,12712,1346,12718,1346,12722,1343,12725,1340,12728,1337,12674,1333,12655,1333,12652,1330,12649,1327,12642,1327,12639,1324,12636,1321,12633,1318,12630,1314,12626,1308,12623,1305,12620,1299,12620,1295,12617,1289,12617,1280,12614,1273,12614,1242,12617,1238,12617,1226,12620,1223,12620,1219,12623,1213,12626,1210,12630,1204,12633,1200,12636,1197,12639,1194,12642,1194,12646,1191,12652,1188,12655,1188,12661,1185,12731,1185,12728,1181,12725,1178,12722,1175,12715,1172,12712,1172,12709,1169,12703,1165,12693,1165,12687,1162,12665,1162,12661,1165,12649,1165,12646,1169,12639,1169,12636,1172,12633,1175,12626,1178,12623,1181,12620,1185,12614,1188,12611,1191,12607,1194,12604,1197,12601,1204,12601,1207,12598,1207,12598,1213,12595,1216,12595,1223,12592,1226,12592,1235,12588,1242,12588,1273,12592,1280,12592,1289,12595,1292,12595,1299,12598,1302,12598,1308,12601,1314,12604,1318,12607,1321,12611,1327,12614,1330,12617,1333,12620,1337,12623,1340,12626,1343xe" filled="t" fillcolor="#000000" stroked="f">
              <v:path arrowok="t"/>
              <v:fill/>
            </v:shape>
            <v:shape style="position:absolute;left:12802;top:1165;width:0;height:187" coordorigin="12802,1165" coordsize="0,187" path="m12802,1353l12802,1165e" filled="f" stroked="t" strokeweight="1.20949pt" strokecolor="#000000">
              <v:path arrowok="t"/>
            </v:shape>
            <v:shape style="position:absolute;left:12912;top:1165;width:98;height:187" coordorigin="12912,1165" coordsize="98,187" path="m13010,1165l12985,1165,12934,1302,12934,1308,12931,1311,12931,1318,12928,1321,12928,1327,12924,1333,12912,1353,12937,1353,13010,1165xe" filled="t" fillcolor="#000000" stroked="f">
              <v:path arrowok="t"/>
              <v:fill/>
            </v:shape>
            <v:shape style="position:absolute;left:12839;top:1165;width:86;height:187" coordorigin="12839,1165" coordsize="86,187" path="m12839,1165l12912,1353,12924,1333,12924,1327,12921,1321,12921,1318,12918,1311,12918,1308,12915,1302,12867,1165,12839,1165xe" filled="t" fillcolor="#000000" stroked="f">
              <v:path arrowok="t"/>
              <v:fill/>
            </v:shape>
            <v:shape style="position:absolute;left:13050;top:1165;width:0;height:187" coordorigin="13050,1165" coordsize="0,187" path="m13050,1353l13050,1165e" filled="f" stroked="t" strokeweight="1.20949pt" strokecolor="#000000">
              <v:path arrowok="t"/>
            </v:shape>
            <v:shape style="position:absolute;left:13102;top:1165;width:117;height:187" coordorigin="13102,1165" coordsize="117,187" path="m13219,1353l13219,1330,13127,1330,13127,1165,13102,1165,13102,1353,13219,1353xe" filled="t" fillcolor="#000000" stroked="f">
              <v:path arrowok="t"/>
              <v:fill/>
            </v:shape>
            <v:shape type="#_x0000_t75" style="position:absolute;left:17819;top:1152;width:2587;height:214">
              <v:imagedata o:title="" r:id="rId25"/>
            </v:shape>
            <v:shape style="position:absolute;left:23053;top:1165;width:139;height:187" coordorigin="23053,1165" coordsize="139,187" path="m23189,1188l23189,1165,23053,1165,23053,1353,23192,1353,23192,1330,23078,1330,23078,1267,23182,1267,23182,1245,23078,1245,23078,1188,23189,1188xe" filled="t" fillcolor="#000000" stroked="f">
              <v:path arrowok="t"/>
              <v:fill/>
            </v:shape>
            <v:shape style="position:absolute;left:23227;top:1165;width:117;height:187" coordorigin="23227,1165" coordsize="117,187" path="m23344,1353l23344,1330,23252,1330,23252,1165,23227,1165,23227,1353,23344,1353xe" filled="t" fillcolor="#000000" stroked="f">
              <v:path arrowok="t"/>
              <v:fill/>
            </v:shape>
            <v:shape style="position:absolute;left:23370;top:1165;width:139;height:187" coordorigin="23370,1165" coordsize="139,187" path="m23506,1188l23506,1165,23370,1165,23370,1353,23509,1353,23509,1330,23395,1330,23395,1267,23499,1267,23499,1245,23395,1245,23395,1188,23506,1188xe" filled="t" fillcolor="#000000" stroked="f">
              <v:path arrowok="t"/>
              <v:fill/>
            </v:shape>
            <v:shape style="position:absolute;left:23623;top:1286;width:79;height:51" coordorigin="23623,1286" coordsize="79,51" path="m23648,1330l23642,1330,23639,1333,23623,1333,23677,1337,23680,1333,23683,1330,23686,1327,23690,1324,23693,1318,23696,1314,23696,1308,23699,1305,23699,1299,23702,1292,23677,1286,23677,1292,23674,1299,23674,1305,23671,1308,23667,1311,23664,1314,23661,1321,23658,1324,23652,1327,23648,1330xe" filled="t" fillcolor="#000000" stroked="f">
              <v:path arrowok="t"/>
              <v:fill/>
            </v:shape>
            <v:shape style="position:absolute;left:23639;top:1185;width:60;height:38" coordorigin="23639,1185" coordsize="60,38" path="m23639,1185l23642,1188,23648,1188,23652,1191,23655,1194,23658,1197,23661,1200,23664,1204,23667,1207,23671,1213,23674,1216,23674,1223,23699,1216,23699,1213,23696,1210,23693,1204,23693,1200,23690,1194,23686,1191,23683,1188,23680,1185,23639,1185xe" filled="t" fillcolor="#000000" stroked="f">
              <v:path arrowok="t"/>
              <v:fill/>
            </v:shape>
            <v:shape style="position:absolute;left:23538;top:1162;width:143;height:193" coordorigin="23538,1162" coordsize="143,193" path="m23576,1343l23579,1346,23585,1346,23588,1349,23595,1353,23604,1353,23607,1356,23639,1356,23642,1353,23652,1353,23658,1349,23661,1346,23667,1346,23671,1343,23674,1340,23677,1337,23623,1333,23604,1333,23601,1330,23598,1327,23591,1327,23588,1324,23585,1321,23582,1318,23579,1314,23576,1308,23572,1305,23569,1299,23569,1295,23566,1289,23566,1280,23563,1273,23563,1242,23566,1238,23566,1226,23569,1223,23569,1219,23572,1213,23576,1210,23579,1204,23582,1200,23585,1197,23588,1194,23591,1194,23595,1191,23601,1188,23604,1188,23610,1185,23680,1185,23677,1181,23674,1178,23671,1175,23664,1172,23661,1172,23658,1169,23652,1165,23642,1165,23636,1162,23614,1162,23610,1165,23598,1165,23595,1169,23588,1169,23585,1172,23582,1175,23576,1178,23572,1181,23569,1185,23563,1188,23560,1191,23557,1194,23553,1197,23550,1204,23550,1207,23547,1207,23547,1213,23544,1216,23544,1223,23541,1226,23541,1235,23538,1242,23538,1273,23541,1280,23541,1289,23544,1292,23544,1299,23547,1302,23547,1308,23550,1314,23553,1318,23557,1321,23560,1327,23563,1330,23566,1333,23569,1337,23572,1340,23576,1343xe" filled="t" fillcolor="#000000" stroked="f">
              <v:path arrowok="t"/>
              <v:fill/>
            </v:shape>
            <v:shape style="position:absolute;left:23718;top:1165;width:146;height:187" coordorigin="23718,1165" coordsize="146,187" path="m23718,1165l23718,1188,23778,1188,23778,1353,23804,1353,23804,1188,23864,1188,23864,1165,23718,1165xe" filled="t" fillcolor="#000000" stroked="f">
              <v:path arrowok="t"/>
              <v:fill/>
            </v:shape>
            <v:shape style="position:absolute;left:23946;top:1267;width:111;height:86" coordorigin="23946,1267" coordsize="111,86" path="m24007,1276l24003,1276,24000,1273,23997,1270,23991,1267,23946,1270,23962,1270,23969,1273,23972,1276,23975,1276,23978,1280,23981,1283,23984,1289,23988,1292,23991,1295,23994,1299,23994,1305,24000,1308,24003,1314,24026,1353,24057,1353,24026,1302,24023,1295,24019,1292,24016,1289,24013,1283,24010,1280,24007,1276xe" filled="t" fillcolor="#000000" stroked="f">
              <v:path arrowok="t"/>
              <v:fill/>
            </v:shape>
            <v:shape style="position:absolute;left:23918;top:1185;width:124;height:67" coordorigin="23918,1185" coordsize="124,67" path="m24016,1207l24016,1229,24013,1235,24010,1235,24007,1238,24003,1242,23997,1245,23994,1248,23918,1248,24032,1251,24035,1245,24035,1242,24038,1238,24042,1232,24042,1204,24038,1197,24038,1194,24035,1188,24032,1185,23978,1188,23991,1188,23997,1191,24000,1191,24003,1194,24007,1194,24010,1197,24013,1204,24016,1207xe" filled="t" fillcolor="#000000" stroked="f">
              <v:path arrowok="t"/>
              <v:fill/>
            </v:shape>
            <v:shape style="position:absolute;left:23893;top:1165;width:139;height:187" coordorigin="23893,1165" coordsize="139,187" path="m24026,1254l24029,1251,24032,1251,23918,1248,23918,1188,23978,1188,24032,1185,24026,1178,24023,1175,24019,1175,24013,1172,24010,1169,23994,1169,23988,1165,23893,1165,23893,1353,23918,1353,23918,1270,23946,1270,23991,1267,24000,1267,24007,1264,24010,1264,24016,1261,24019,1257,24023,1257,24026,1254xe" filled="t" fillcolor="#000000" stroked="f">
              <v:path arrowok="t"/>
              <v:fill/>
            </v:shape>
            <v:shape style="position:absolute;left:24097;top:1165;width:0;height:187" coordorigin="24097,1165" coordsize="0,187" path="m24097,1353l24097,1165e" filled="f" stroked="t" strokeweight="1.20949pt" strokecolor="#000000">
              <v:path arrowok="t"/>
            </v:shape>
            <v:shape style="position:absolute;left:24232;top:1286;width:79;height:51" coordorigin="24232,1286" coordsize="79,51" path="m24257,1330l24251,1330,24248,1333,24232,1333,24286,1337,24289,1333,24292,1330,24295,1327,24298,1324,24301,1318,24305,1314,24305,1308,24308,1305,24308,1299,24311,1292,24286,1286,24286,1292,24282,1299,24282,1305,24279,1308,24276,1311,24273,1314,24270,1321,24267,1324,24260,1327,24257,1330xe" filled="t" fillcolor="#000000" stroked="f">
              <v:path arrowok="t"/>
              <v:fill/>
            </v:shape>
            <v:shape style="position:absolute;left:24248;top:1185;width:60;height:38" coordorigin="24248,1185" coordsize="60,38" path="m24248,1185l24251,1188,24257,1188,24260,1191,24263,1194,24267,1197,24270,1200,24273,1204,24276,1207,24279,1213,24282,1216,24282,1223,24308,1216,24308,1213,24305,1210,24301,1204,24301,1200,24298,1194,24295,1191,24292,1188,24289,1185,24248,1185xe" filled="t" fillcolor="#000000" stroked="f">
              <v:path arrowok="t"/>
              <v:fill/>
            </v:shape>
            <v:shape style="position:absolute;left:24146;top:1162;width:143;height:193" coordorigin="24146,1162" coordsize="143,193" path="m24184,1343l24187,1346,24194,1346,24197,1349,24203,1353,24213,1353,24216,1356,24248,1356,24251,1353,24260,1353,24267,1349,24270,1346,24276,1346,24279,1343,24282,1340,24286,1337,24232,1333,24213,1333,24210,1330,24206,1327,24200,1327,24197,1324,24194,1321,24191,1318,24187,1314,24184,1308,24181,1305,24178,1299,24178,1295,24175,1289,24175,1280,24172,1273,24172,1242,24175,1238,24175,1226,24178,1223,24178,1219,24181,1213,24184,1210,24187,1204,24191,1200,24194,1197,24197,1194,24200,1194,24203,1191,24210,1188,24213,1188,24219,1185,24289,1185,24286,1181,24282,1178,24279,1175,24273,1172,24270,1172,24267,1169,24260,1165,24251,1165,24244,1162,24222,1162,24219,1165,24206,1165,24203,1169,24197,1169,24194,1172,24191,1175,24184,1178,24181,1181,24178,1185,24172,1188,24168,1191,24165,1194,24162,1197,24159,1204,24159,1207,24156,1207,24156,1213,24152,1216,24152,1223,24149,1226,24149,1235,24146,1242,24146,1273,24149,1280,24149,1289,24152,1292,24152,1299,24156,1302,24156,1308,24159,1314,24162,1318,24165,1321,24168,1327,24172,1330,24175,1333,24178,1337,24181,1340,24184,1343xe" filled="t" fillcolor="#000000" stroked="f">
              <v:path arrowok="t"/>
              <v:fill/>
            </v:shape>
            <v:shape style="position:absolute;left:24320;top:1165;width:124;height:187" coordorigin="24320,1165" coordsize="124,187" path="m24390,1165l24320,1353,24346,1353,24368,1295,24444,1295,24374,1276,24393,1223,24397,1216,24397,1210,24400,1207,24400,1200,24403,1197,24403,1185,24419,1165,24390,1165xe" filled="t" fillcolor="#000000" stroked="f">
              <v:path arrowok="t"/>
              <v:fill/>
            </v:shape>
            <v:shape style="position:absolute;left:24374;top:1165;width:120;height:187" coordorigin="24374,1165" coordsize="120,187" path="m24416,1219l24419,1226,24438,1276,24374,1276,24444,1295,24466,1353,24495,1353,24419,1165,24403,1185,24406,1188,24406,1194,24409,1197,24409,1204,24412,1207,24412,1213,24416,1219xe" filled="t" fillcolor="#000000" stroked="f">
              <v:path arrowok="t"/>
              <v:fill/>
            </v:shape>
            <v:shape style="position:absolute;left:24511;top:1165;width:117;height:187" coordorigin="24511,1165" coordsize="117,187" path="m24628,1353l24628,1330,24536,1330,24536,1165,24511,1165,24511,1353,24628,1353xe" filled="t" fillcolor="#000000" stroked="f">
              <v:path arrowok="t"/>
              <v:fill/>
            </v:shape>
            <v:shape style="position:absolute;left:28318;top:1257;width:139;height:98" coordorigin="28318,1257" coordsize="139,98" path="m28403,1330l28397,1330,28394,1333,28378,1333,28318,1337,28321,1340,28324,1340,28330,1343,28334,1346,28340,1349,28343,1349,28350,1353,28359,1353,28362,1356,28394,1356,28400,1353,28410,1353,28413,1349,28419,1349,28419,1346,28426,1346,28429,1343,28435,1340,28438,1340,28445,1337,28448,1333,28451,1330,28457,1327,28457,1257,28378,1257,28378,1280,28432,1280,28432,1314,28429,1318,28426,1321,28419,1324,28416,1324,28410,1327,28407,1327,28403,1330xe" filled="t" fillcolor="#000000" stroked="f">
              <v:path arrowok="t"/>
              <v:fill/>
            </v:shape>
            <v:shape style="position:absolute;left:28388;top:1185;width:67;height:41" coordorigin="28388,1185" coordsize="67,41" path="m28448,1204l28448,1200,28445,1197,28441,1191,28438,1188,28435,1185,28388,1185,28394,1188,28403,1188,28403,1191,28410,1194,28413,1194,28416,1197,28419,1204,28422,1207,28426,1210,28429,1213,28429,1219,28432,1226,28454,1219,28451,1216,28451,1210,28448,1204xe" filled="t" fillcolor="#000000" stroked="f">
              <v:path arrowok="t"/>
              <v:fill/>
            </v:shape>
            <v:shape style="position:absolute;left:28283;top:1162;width:152;height:174" coordorigin="28283,1162" coordsize="152,174" path="m28334,1172l28327,1175,28324,1175,28321,1178,28318,1181,28315,1185,28311,1188,28308,1191,28305,1197,28302,1200,28299,1204,28296,1210,28292,1216,28292,1219,28289,1226,28289,1229,28286,1235,28286,1251,28283,1254,28283,1267,28286,1270,28286,1286,28289,1292,28289,1295,28292,1302,28292,1305,28296,1311,28299,1318,28302,1321,28305,1324,28308,1330,28311,1333,28318,1337,28378,1333,28362,1333,28356,1330,28353,1330,28346,1327,28343,1324,28337,1324,28334,1321,28330,1318,28327,1314,28324,1308,28321,1305,28318,1302,28318,1299,28315,1295,28315,1289,28311,1286,28311,1270,28308,1264,28308,1251,28311,1245,28311,1235,28315,1232,28315,1226,28318,1223,28318,1216,28321,1210,28324,1207,28327,1204,28330,1200,28334,1197,28340,1194,28343,1191,28350,1191,28353,1188,28356,1188,28362,1185,28435,1185,28432,1181,28429,1178,28422,1175,28419,1172,28413,1169,28407,1169,28403,1165,28394,1165,28388,1162,28365,1162,28362,1165,28353,1165,28346,1169,28340,1169,28337,1172,28334,1172xe" filled="t" fillcolor="#000000" stroked="f">
              <v:path arrowok="t"/>
              <v:fill/>
            </v:shape>
            <v:shape style="position:absolute;left:28492;top:1165;width:139;height:187" coordorigin="28492,1165" coordsize="139,187" path="m28628,1188l28628,1165,28492,1165,28492,1353,28632,1353,28632,1330,28518,1330,28518,1267,28622,1267,28622,1245,28518,1245,28518,1188,28628,1188xe" filled="t" fillcolor="#000000" stroked="f">
              <v:path arrowok="t"/>
              <v:fill/>
            </v:shape>
            <v:shape style="position:absolute;left:28798;top:1165;width:0;height:187" coordorigin="28798,1165" coordsize="0,187" path="m28798,1353l28798,1165e" filled="f" stroked="t" strokeweight="1.20949pt" strokecolor="#000000">
              <v:path arrowok="t"/>
            </v:shape>
            <v:shape style="position:absolute;left:28676;top:1165;width:0;height:187" coordorigin="28676,1165" coordsize="0,187" path="m28676,1353l28676,1165e" filled="f" stroked="t" strokeweight="1.36798pt" strokecolor="#000000">
              <v:path arrowok="t"/>
            </v:shape>
            <v:shape style="position:absolute;left:28689;top:1165;width:98;height:187" coordorigin="28689,1165" coordsize="98,187" path="m28689,1165l28689,1207,28787,1353,28787,1311,28689,1165xe" filled="t" fillcolor="#000000" stroked="f">
              <v:path arrowok="t"/>
              <v:fill/>
            </v:shape>
            <v:shape style="position:absolute;left:28854;top:1165;width:139;height:187" coordorigin="28854,1165" coordsize="139,187" path="m28990,1188l28990,1165,28854,1165,28854,1353,28993,1353,28993,1330,28879,1330,28879,1267,28983,1267,28983,1245,28879,1245,28879,1188,28990,1188xe" filled="t" fillcolor="#000000" stroked="f">
              <v:path arrowok="t"/>
              <v:fill/>
            </v:shape>
            <v:shape style="position:absolute;left:29079;top:1267;width:111;height:86" coordorigin="29079,1267" coordsize="111,86" path="m29139,1276l29136,1276,29132,1273,29129,1270,29123,1267,29079,1270,29094,1270,29101,1273,29104,1276,29107,1276,29110,1280,29113,1283,29117,1289,29120,1292,29123,1295,29126,1299,29126,1305,29132,1308,29136,1314,29158,1353,29190,1353,29158,1302,29155,1295,29152,1292,29148,1289,29145,1283,29142,1280,29139,1276xe" filled="t" fillcolor="#000000" stroked="f">
              <v:path arrowok="t"/>
              <v:fill/>
            </v:shape>
            <v:shape style="position:absolute;left:29050;top:1185;width:124;height:67" coordorigin="29050,1185" coordsize="124,67" path="m29148,1207l29148,1229,29145,1235,29142,1235,29139,1238,29136,1242,29129,1245,29126,1248,29050,1248,29164,1251,29167,1245,29167,1242,29171,1238,29174,1232,29174,1204,29171,1197,29171,1194,29167,1188,29164,1185,29110,1188,29123,1188,29129,1191,29132,1191,29136,1194,29139,1194,29142,1197,29145,1204,29148,1207xe" filled="t" fillcolor="#000000" stroked="f">
              <v:path arrowok="t"/>
              <v:fill/>
            </v:shape>
            <v:shape style="position:absolute;left:29025;top:1165;width:139;height:187" coordorigin="29025,1165" coordsize="139,187" path="m29158,1254l29161,1251,29164,1251,29050,1248,29050,1188,29110,1188,29164,1185,29158,1178,29155,1175,29152,1175,29145,1172,29142,1169,29126,1169,29120,1165,29025,1165,29025,1353,29050,1353,29050,1270,29079,1270,29123,1267,29132,1267,29139,1264,29142,1264,29148,1261,29152,1257,29155,1257,29158,1254xe" filled="t" fillcolor="#000000" stroked="f">
              <v:path arrowok="t"/>
              <v:fill/>
            </v:shape>
            <v:shape style="position:absolute;left:29196;top:1165;width:124;height:187" coordorigin="29196,1165" coordsize="124,187" path="m29266,1165l29196,1353,29221,1353,29243,1295,29320,1295,29250,1276,29269,1223,29272,1216,29272,1210,29275,1207,29275,1200,29278,1197,29278,1185,29294,1165,29266,1165xe" filled="t" fillcolor="#000000" stroked="f">
              <v:path arrowok="t"/>
              <v:fill/>
            </v:shape>
            <v:shape style="position:absolute;left:29250;top:1165;width:120;height:187" coordorigin="29250,1165" coordsize="120,187" path="m29291,1219l29294,1226,29313,1276,29250,1276,29320,1295,29342,1353,29370,1353,29294,1165,29278,1185,29281,1188,29281,1194,29285,1197,29285,1204,29288,1207,29288,1213,29291,1219xe" filled="t" fillcolor="#000000" stroked="f">
              <v:path arrowok="t"/>
              <v:fill/>
            </v:shape>
            <v:shape style="position:absolute;left:29386;top:1165;width:117;height:187" coordorigin="29386,1165" coordsize="117,187" path="m29503,1353l29503,1330,29411,1330,29411,1165,29386,1165,29386,1353,29503,1353xe" filled="t" fillcolor="#000000" stroked="f">
              <v:path arrowok="t"/>
              <v:fill/>
            </v:shape>
            <v:shape style="position:absolute;left:25886;top:19028;width:35;height:57" coordorigin="25886,19028" coordsize="35,57" path="m25921,19041l25918,19041,25918,19035,25915,19035,25915,19031,25912,19028,25886,19031,25899,19031,25902,19035,25905,19035,25905,19038,25909,19038,25909,19041,25912,19044,25912,19073,25909,19076,25909,19079,25905,19079,25905,19082,25902,19082,25902,19085,25915,19085,25915,19082,25918,19082,25918,19076,25921,19076,25921,19041xe" filled="t" fillcolor="#000000" stroked="f">
              <v:path arrowok="t"/>
              <v:fill/>
            </v:shape>
            <v:shape style="position:absolute;left:25861;top:19022;width:51;height:73" coordorigin="25861,19022" coordsize="51,73" path="m25909,19088l25912,19088,25912,19085,25871,19085,25871,19031,25886,19031,25912,19028,25909,19028,25909,19025,25902,19025,25899,19022,25861,19022,25861,19095,25899,19095,25902,19092,25909,19092,25909,19088xe" filled="t" fillcolor="#000000" stroked="f">
              <v:path arrowok="t"/>
              <v:fill/>
            </v:shape>
            <v:shape style="position:absolute;left:25942;top:19041;width:0;height:54" coordorigin="25942,19041" coordsize="0,54" path="m25942,19095l25942,19041e" filled="f" stroked="t" strokeweight="0.575494pt" strokecolor="#000000">
              <v:path arrowok="t"/>
            </v:shape>
            <v:shape style="position:absolute;left:25942;top:19022;width:0;height:10" coordorigin="25942,19022" coordsize="0,10" path="m25942,19031l25942,19022e" filled="f" stroked="t" strokeweight="0.575494pt" strokecolor="#000000">
              <v:path arrowok="t"/>
            </v:shape>
            <v:shape style="position:absolute;left:25956;top:19079;width:16;height:10" coordorigin="25956,19079" coordsize="16,10" path="m25966,19082l25966,19079,25956,19079,25956,19085,25959,19085,25959,19088,25972,19088,25972,19085,25969,19085,25966,19082xe" filled="t" fillcolor="#000000" stroked="f">
              <v:path arrowok="t"/>
              <v:fill/>
            </v:shape>
            <v:shape style="position:absolute;left:25956;top:19047;width:44;height:48" coordorigin="25956,19047" coordsize="44,48" path="m25959,19088l25963,19092,25966,19092,25966,19095,25991,19095,25991,19092,25994,19092,25997,19088,25997,19085,26001,19082,26001,19076,25997,19073,25997,19069,25994,19069,25991,19066,25985,19066,25985,19063,25975,19063,25972,19060,25969,19060,25969,19057,25966,19057,25966,19054,25969,19050,25972,19050,25972,19047,25959,19047,25959,19054,25956,19054,25956,19057,25959,19060,25959,19063,25963,19066,25966,19069,25972,19069,25975,19073,25985,19073,25985,19076,25988,19076,25991,19079,25991,19082,25988,19085,25988,19088,25959,19088xe" filled="t" fillcolor="#000000" stroked="f">
              <v:path arrowok="t"/>
              <v:fill/>
            </v:shape>
            <v:shape style="position:absolute;left:25963;top:19041;width:35;height:16" coordorigin="25963,19041" coordsize="35,16" path="m25994,19050l25994,19047,25991,19044,25988,19044,25988,19041,25969,19041,25966,19044,25963,19044,25963,19047,25982,19047,25982,19050,25988,19050,25988,19057,25997,19057,25997,19050,25994,19050xe" filled="t" fillcolor="#000000" stroked="f">
              <v:path arrowok="t"/>
              <v:fill/>
            </v:shape>
            <v:shape style="position:absolute;left:26016;top:19076;width:38;height:19" coordorigin="26016,19076" coordsize="38,19" path="m26016,19088l26016,19092,26020,19092,26020,19095,26042,19095,26042,19092,26045,19092,26048,19088,26051,19085,26051,19082,26054,19079,26054,19076,26045,19076,26045,19079,26042,19082,26042,19085,26039,19085,26039,19088,26016,19088xe" filled="t" fillcolor="#000000" stroked="f">
              <v:path arrowok="t"/>
              <v:fill/>
            </v:shape>
            <v:shape style="position:absolute;left:26035;top:19047;width:16;height:13" coordorigin="26035,19047" coordsize="16,13" path="m26051,19050l26048,19050,26048,19047,26035,19047,26035,19050,26042,19050,26042,19054,26045,19057,26045,19060,26051,19057,26051,19050xe" filled="t" fillcolor="#000000" stroked="f">
              <v:path arrowok="t"/>
              <v:fill/>
            </v:shape>
            <v:shape style="position:absolute;left:26007;top:19041;width:41;height:48" coordorigin="26007,19041" coordsize="41,48" path="m26023,19085l26020,19085,26020,19079,26016,19079,26016,19060,26020,19057,26020,19054,26023,19054,26023,19050,26026,19050,26029,19047,26048,19047,26045,19044,26042,19044,26039,19041,26026,19041,26023,19044,26020,19044,26016,19047,26013,19047,26013,19050,26010,19050,26010,19060,26007,19060,26007,19076,26010,19079,26010,19085,26013,19085,26013,19088,26026,19088,26023,19085xe" filled="t" fillcolor="#000000" stroked="f">
              <v:path arrowok="t"/>
              <v:fill/>
            </v:shape>
            <v:shape style="position:absolute;left:26066;top:19041;width:0;height:54" coordorigin="26066,19041" coordsize="0,54" path="m26066,19095l26066,19041e" filled="f" stroked="t" strokeweight="0.575494pt" strokecolor="#000000">
              <v:path arrowok="t"/>
            </v:shape>
            <v:shape style="position:absolute;left:26066;top:19022;width:0;height:10" coordorigin="26066,19022" coordsize="0,10" path="m26066,19031l26066,19022e" filled="f" stroked="t" strokeweight="0.575494pt" strokecolor="#000000">
              <v:path arrowok="t"/>
            </v:shape>
            <v:shape style="position:absolute;left:26100;top:19047;width:0;height:3" coordorigin="26100,19047" coordsize="0,3" path="m26100,19050l26100,19047e" filled="f" stroked="t" strokeweight="0.575494pt" strokecolor="#000000">
              <v:path arrowok="t"/>
            </v:shape>
            <v:shape style="position:absolute;left:26086;top:19041;width:16;height:73" coordorigin="26086,19041" coordsize="16,73" path="m26086,19041l26086,19114,26096,19114,26096,19088,26102,19088,26102,19085,26099,19085,26099,19082,26096,19082,26096,19057,26099,19054,26102,19050,26096,19050,26096,19041,26086,19041xe" filled="t" fillcolor="#000000" stroked="f">
              <v:path arrowok="t"/>
              <v:fill/>
            </v:shape>
            <v:shape style="position:absolute;left:26096;top:19041;width:38;height:54" coordorigin="26096,19041" coordsize="38,54" path="m26127,19085l26131,19082,26131,19069,26134,19069,26131,19066,26131,19054,26127,19050,26127,19047,26124,19047,26124,19044,26121,19044,26118,19041,26102,19041,26102,19044,26099,19044,26099,19047,26112,19047,26115,19050,26118,19050,26118,19054,26121,19054,26121,19060,26124,19063,26124,19073,26121,19076,26121,19082,26118,19082,26118,19085,26115,19085,26115,19088,26096,19088,26096,19092,26099,19092,26102,19095,26118,19095,26121,19092,26124,19092,26124,19088,26127,19088,26127,19085xe" filled="t" fillcolor="#000000" stroked="f">
              <v:path arrowok="t"/>
              <v:fill/>
            </v:shape>
            <v:shape style="position:absolute;left:26145;top:19022;width:0;height:73" coordorigin="26145,19022" coordsize="0,73" path="m26145,19095l26145,19022e" filled="f" stroked="t" strokeweight="0.575494pt" strokecolor="#000000">
              <v:path arrowok="t"/>
            </v:shape>
            <v:shape style="position:absolute;left:26167;top:19041;width:0;height:54" coordorigin="26167,19041" coordsize="0,54" path="m26167,19095l26167,19041e" filled="f" stroked="t" strokeweight="0.575494pt" strokecolor="#000000">
              <v:path arrowok="t"/>
            </v:shape>
            <v:shape style="position:absolute;left:26167;top:19022;width:0;height:10" coordorigin="26167,19022" coordsize="0,10" path="m26167,19031l26167,19022e" filled="f" stroked="t" strokeweight="0.575494pt" strokecolor="#000000">
              <v:path arrowok="t"/>
            </v:shape>
            <v:shape style="position:absolute;left:26200;top:19047;width:0;height:3" coordorigin="26200,19047" coordsize="0,3" path="m26200,19050l26200,19047e" filled="f" stroked="t" strokeweight="0.733992pt" strokecolor="#000000">
              <v:path arrowok="t"/>
            </v:shape>
            <v:shape style="position:absolute;left:26184;top:19041;width:13;height:54" coordorigin="26184,19041" coordsize="13,54" path="m26184,19041l26184,19095,26194,19095,26194,19057,26197,19054,26197,19050,26194,19050,26194,19041,26184,19041xe" filled="t" fillcolor="#000000" stroked="f">
              <v:path arrowok="t"/>
              <v:fill/>
            </v:shape>
            <v:shape style="position:absolute;left:26194;top:19041;width:35;height:54" coordorigin="26194,19041" coordsize="35,54" path="m26229,19063l26229,19054,26226,19054,26226,19047,26222,19047,26222,19044,26219,19044,26216,19041,26200,19041,26200,19044,26197,19044,26194,19047,26207,19047,26210,19050,26216,19050,26216,19054,26219,19057,26219,19095,26229,19095,26229,19063xe" filled="t" fillcolor="#000000" stroked="f">
              <v:path arrowok="t"/>
              <v:fill/>
            </v:shape>
            <v:shape style="position:absolute;left:26241;top:19079;width:41;height:16" coordorigin="26241,19079" coordsize="41,16" path="m26283,19082l26283,19079,26273,19079,26273,19082,26270,19085,26267,19088,26241,19088,26245,19092,26248,19092,26248,19095,26273,19095,26273,19092,26276,19092,26280,19088,26280,19085,26283,19085,26283,19082xe" filled="t" fillcolor="#000000" stroked="f">
              <v:path arrowok="t"/>
              <v:fill/>
            </v:shape>
            <v:shape style="position:absolute;left:26235;top:19047;width:48;height:41" coordorigin="26235,19047" coordsize="48,41" path="m26254,19085l26251,19085,26248,19082,26248,19079,26245,19076,26245,19069,26283,19069,26283,19063,26245,19063,26245,19060,26248,19057,26248,19054,26251,19054,26251,19050,26257,19050,26257,19047,26241,19047,26241,19050,26238,19054,26238,19057,26235,19060,26235,19076,26238,19079,26238,19085,26241,19085,26241,19088,26254,19088,26254,19085xe" filled="t" fillcolor="#000000" stroked="f">
              <v:path arrowok="t"/>
              <v:fill/>
            </v:shape>
            <v:shape style="position:absolute;left:26245;top:19041;width:38;height:22" coordorigin="26245,19041" coordsize="38,22" path="m26283,19057l26283,19054,26280,19054,26280,19050,26276,19047,26273,19044,26270,19044,26267,19041,26251,19041,26251,19044,26248,19044,26245,19047,26264,19047,26264,19050,26270,19050,26270,19054,26273,19054,26273,19063,26283,19063,26283,19057xe" filled="t" fillcolor="#000000" stroked="f">
              <v:path arrowok="t"/>
              <v:fill/>
            </v:shape>
            <v:shape type="#_x0000_t75" style="position:absolute;left:25630;top:19252;width:1610;height:312">
              <v:imagedata o:title="" r:id="rId26"/>
            </v:shape>
            <v:shape type="#_x0000_t75" style="position:absolute;left:27294;top:20759;width:545;height:101">
              <v:imagedata o:title="" r:id="rId27"/>
            </v:shape>
            <v:shape style="position:absolute;left:28663;top:20769;width:35;height:57" coordorigin="28663,20769" coordsize="35,57" path="m28698,20781l28695,20781,28695,20775,28692,20775,28692,20772,28689,20769,28663,20772,28676,20772,28679,20775,28682,20775,28682,20778,28686,20778,28686,20781,28689,20784,28689,20813,28686,20816,28686,20819,28682,20819,28682,20822,28679,20822,28679,20826,28692,20826,28692,20822,28695,20822,28695,20816,28698,20816,28698,20781xe" filled="t" fillcolor="#000000" stroked="f">
              <v:path arrowok="t"/>
              <v:fill/>
            </v:shape>
            <v:shape style="position:absolute;left:28638;top:20762;width:51;height:73" coordorigin="28638,20762" coordsize="51,73" path="m28686,20829l28689,20829,28689,20826,28647,20826,28647,20772,28663,20772,28689,20769,28686,20769,28686,20765,28679,20765,28676,20762,28638,20762,28638,20835,28676,20835,28679,20832,28686,20832,28686,20829xe" filled="t" fillcolor="#000000" stroked="f">
              <v:path arrowok="t"/>
              <v:fill/>
            </v:shape>
            <v:shape style="position:absolute;left:28714;top:20781;width:13;height:54" coordorigin="28714,20781" coordsize="13,54" path="m28714,20781l28714,20835,28724,20835,28724,20797,28727,20794,28727,20791,28724,20791,28724,20781,28714,20781xe" filled="t" fillcolor="#000000" stroked="f">
              <v:path arrowok="t"/>
              <v:fill/>
            </v:shape>
            <v:shape style="position:absolute;left:28724;top:20781;width:19;height:13" coordorigin="28724,20781" coordsize="19,13" path="m28724,20788l28724,20791,28739,20791,28739,20794,28743,20784,28739,20781,28730,20781,28727,20784,28724,20788xe" filled="t" fillcolor="#000000" stroked="f">
              <v:path arrowok="t"/>
              <v:fill/>
            </v:shape>
            <v:shape style="position:absolute;left:28762;top:20829;width:19;height:0" coordorigin="28762,20829" coordsize="19,0" path="m28768,20829l28762,20829,28781,20829,28768,20829xe" filled="t" fillcolor="#000000" stroked="f">
              <v:path arrowok="t"/>
              <v:fill/>
            </v:shape>
            <v:shape style="position:absolute;left:28743;top:20807;width:38;height:29" coordorigin="28743,20807" coordsize="38,29" path="m28749,20810l28746,20810,28746,20816,28743,20816,28743,20826,28746,20829,28746,20832,28749,20832,28752,20835,28771,20835,28774,20832,28777,20832,28777,20829,28755,20829,28755,20826,28752,20826,28752,20819,28755,20816,28758,20813,28768,20813,28771,20810,28781,20810,28752,20807,28749,20810xe" filled="t" fillcolor="#000000" stroked="f">
              <v:path arrowok="t"/>
              <v:fill/>
            </v:shape>
            <v:shape style="position:absolute;left:28746;top:20788;width:16;height:13" coordorigin="28746,20788" coordsize="16,13" path="m28749,20791l28746,20791,28746,20797,28752,20800,28755,20797,28755,20791,28762,20791,28762,20788,28749,20788,28749,20791xe" filled="t" fillcolor="#000000" stroked="f">
              <v:path arrowok="t"/>
              <v:fill/>
            </v:shape>
            <v:shape style="position:absolute;left:28749;top:20781;width:41;height:54" coordorigin="28749,20781" coordsize="41,54" path="m28790,20832l28790,20797,28787,20794,28787,20788,28784,20788,28784,20784,28781,20784,28777,20781,28758,20781,28755,20784,28752,20784,28749,20788,28771,20788,28771,20791,28777,20791,28777,20794,28781,20794,28781,20800,28777,20803,28765,20803,28762,20807,28752,20807,28781,20810,28781,20816,28777,20819,28777,20822,28774,20826,28771,20826,28771,20829,28781,20829,28781,20835,28790,20835,28790,20832xe" filled="t" fillcolor="#000000" stroked="f">
              <v:path arrowok="t"/>
              <v:fill/>
            </v:shape>
            <v:shape style="position:absolute;left:28796;top:20781;width:22;height:54" coordorigin="28796,20781" coordsize="22,54" path="m28806,20781l28796,20781,28812,20835,28819,20826,28815,20813,28806,20781xe" filled="t" fillcolor="#000000" stroked="f">
              <v:path arrowok="t"/>
              <v:fill/>
            </v:shape>
            <v:shape style="position:absolute;left:28812;top:20781;width:25;height:54" coordorigin="28812,20781" coordsize="25,54" path="m28831,20794l28838,20781,28828,20781,28819,20813,28819,20826,28812,20835,28822,20835,28831,20794xe" filled="t" fillcolor="#000000" stroked="f">
              <v:path arrowok="t"/>
              <v:fill/>
            </v:shape>
            <v:shape style="position:absolute;left:28831;top:20781;width:16;height:54" coordorigin="28831,20781" coordsize="16,54" path="m28835,20803l28844,20835,28847,20822,28844,20813,28838,20781,28831,20794,28835,20803xe" filled="t" fillcolor="#000000" stroked="f">
              <v:path arrowok="t"/>
              <v:fill/>
            </v:shape>
            <v:shape style="position:absolute;left:28844;top:20781;width:25;height:54" coordorigin="28844,20781" coordsize="25,54" path="m28869,20781l28860,20781,28850,20813,28847,20822,28844,20835,28854,20835,28869,20781xe" filled="t" fillcolor="#000000" stroked="f">
              <v:path arrowok="t"/>
              <v:fill/>
            </v:shape>
            <v:shape style="position:absolute;left:28892;top:20788;width:0;height:3" coordorigin="28892,20788" coordsize="0,3" path="m28892,20791l28892,20788e" filled="f" stroked="t" strokeweight="0.733992pt" strokecolor="#000000">
              <v:path arrowok="t"/>
            </v:shape>
            <v:shape style="position:absolute;left:28876;top:20781;width:13;height:54" coordorigin="28876,20781" coordsize="13,54" path="m28876,20781l28876,20835,28885,20835,28885,20797,28888,20794,28888,20791,28885,20791,28885,20781,28876,20781xe" filled="t" fillcolor="#000000" stroked="f">
              <v:path arrowok="t"/>
              <v:fill/>
            </v:shape>
            <v:shape style="position:absolute;left:28885;top:20781;width:35;height:54" coordorigin="28885,20781" coordsize="35,54" path="m28920,20803l28920,20794,28917,20794,28917,20788,28914,20788,28914,20784,28911,20784,28907,20781,28892,20781,28892,20784,28888,20784,28885,20788,28898,20788,28901,20791,28907,20791,28907,20794,28911,20797,28911,20835,28920,20835,28920,20803xe" filled="t" fillcolor="#000000" stroked="f">
              <v:path arrowok="t"/>
              <v:fill/>
            </v:shape>
            <v:shape style="position:absolute;left:28990;top:20800;width:25;height:25" coordorigin="28990,20800" coordsize="25,25" path="m29012,20803l29009,20803,29009,20800,28990,20800,28993,20803,28999,20803,28999,20807,29003,20807,29003,20822,28999,20822,28999,20826,29012,20826,29012,20819,29015,20819,29015,20810,29012,20810,29012,20803xe" filled="t" fillcolor="#000000" stroked="f">
              <v:path arrowok="t"/>
              <v:fill/>
            </v:shape>
            <v:shape style="position:absolute;left:28993;top:20772;width:19;height:22" coordorigin="28993,20772" coordsize="19,22" path="m29009,20788l29009,20784,29012,20781,29009,20778,29009,20772,28996,20772,28999,20775,28999,20781,29003,20781,29003,20784,28999,20784,28999,20788,28996,20791,28993,20791,28993,20794,29006,20794,29006,20791,29009,20791,29009,20788xe" filled="t" fillcolor="#000000" stroked="f">
              <v:path arrowok="t"/>
              <v:fill/>
            </v:shape>
            <v:shape style="position:absolute;left:28958;top:20762;width:51;height:73" coordorigin="28958,20762" coordsize="51,73" path="m29006,20829l29009,20829,29009,20826,28968,20826,28968,20800,29006,20800,29006,20797,28999,20797,29003,20794,28968,20794,28968,20772,29009,20772,29006,20769,29003,20765,28999,20765,28996,20762,28958,20762,28958,20835,28999,20835,29003,20832,29006,20832,29006,20829xe" filled="t" fillcolor="#000000" stroked="f">
              <v:path arrowok="t"/>
              <v:fill/>
            </v:shape>
            <v:shape style="position:absolute;left:29025;top:20848;width:19;height:10" coordorigin="29025,20848" coordsize="19,10" path="m29025,20848l29025,20854,29028,20857,29034,20857,29037,20854,29041,20854,29041,20851,29044,20848,29025,20848xe" filled="t" fillcolor="#000000" stroked="f">
              <v:path arrowok="t"/>
              <v:fill/>
            </v:shape>
            <v:shape style="position:absolute;left:29022;top:20781;width:22;height:54" coordorigin="29022,20781" coordsize="22,54" path="m29022,20781l29041,20835,29044,20826,29044,20819,29041,20816,29041,20813,29031,20781,29022,20781xe" filled="t" fillcolor="#000000" stroked="f">
              <v:path arrowok="t"/>
              <v:fill/>
            </v:shape>
            <v:shape style="position:absolute;left:29034;top:20781;width:35;height:67" coordorigin="29034,20781" coordsize="35,67" path="m29047,20822l29044,20822,29044,20826,29041,20835,29041,20838,29037,20838,29037,20845,29034,20845,29034,20848,29044,20848,29044,20845,29047,20841,29047,20835,29069,20781,29060,20781,29047,20813,29047,20822xe" filled="t" fillcolor="#000000" stroked="f">
              <v:path arrowok="t"/>
              <v:fill/>
            </v:shape>
            <v:shape type="#_x0000_t75" style="position:absolute;left:25928;top:20772;width:586;height:347">
              <v:imagedata o:title="" r:id="rId28"/>
            </v:shape>
            <v:shape type="#_x0000_t75" style="position:absolute;left:30198;top:20769;width:254;height:84">
              <v:imagedata o:title="" r:id="rId29"/>
            </v:shape>
            <v:shape style="position:absolute;left:25839;top:21244;width:19;height:25" coordorigin="25839,21244" coordsize="19,25" path="m25845,21247l25845,21250,25848,21254,25848,21260,25845,21263,25845,21266,25842,21266,25839,21269,25855,21269,25855,21266,25858,21263,25858,21247,25855,21247,25855,21244,25842,21244,25845,21247xe" filled="t" fillcolor="#000000" stroked="f">
              <v:path arrowok="t"/>
              <v:fill/>
            </v:shape>
            <v:shape style="position:absolute;left:25801;top:21235;width:54;height:73" coordorigin="25801,21235" coordsize="54,73" path="m25848,21273l25852,21273,25852,21269,25810,21269,25810,21244,25855,21244,25852,21241,25848,21238,25845,21238,25842,21235,25801,21235,25801,21307,25810,21307,25810,21279,25836,21279,25839,21276,25848,21276,25848,21273xe" filled="t" fillcolor="#000000" stroked="f">
              <v:path arrowok="t"/>
              <v:fill/>
            </v:shape>
            <v:shape style="position:absolute;left:25871;top:21254;width:13;height:54" coordorigin="25871,21254" coordsize="13,54" path="m25871,21254l25871,21307,25880,21307,25880,21269,25883,21266,25883,21263,25880,21263,25880,21254,25871,21254xe" filled="t" fillcolor="#000000" stroked="f">
              <v:path arrowok="t"/>
              <v:fill/>
            </v:shape>
            <v:shape style="position:absolute;left:25880;top:21254;width:19;height:13" coordorigin="25880,21254" coordsize="19,13" path="m25880,21260l25880,21263,25896,21263,25896,21266,25899,21257,25896,21254,25886,21254,25883,21257,25880,21260xe" filled="t" fillcolor="#000000" stroked="f">
              <v:path arrowok="t"/>
              <v:fill/>
            </v:shape>
            <v:shape style="position:absolute;left:25899;top:21260;width:22;height:41" coordorigin="25899,21260" coordsize="22,41" path="m25915,21298l25912,21295,25909,21292,25909,21273,25912,21269,25912,21266,25915,21266,25915,21263,25921,21263,25921,21260,25905,21260,25905,21263,25902,21263,25902,21269,25899,21273,25899,21292,25902,21292,25902,21298,25905,21298,25905,21301,25918,21301,25915,21298xe" filled="t" fillcolor="#000000" stroked="f">
              <v:path arrowok="t"/>
              <v:fill/>
            </v:shape>
            <v:shape style="position:absolute;left:25905;top:21254;width:44;height:54" coordorigin="25905,21254" coordsize="44,54" path="m25944,21298l25947,21295,25947,21288,25950,21285,25950,21276,25947,21276,25947,21266,25944,21266,25944,21263,25940,21260,25940,21257,25934,21257,25931,21254,25915,21254,25915,21257,25909,21257,25909,21260,25928,21260,25928,21263,25934,21263,25934,21266,25937,21266,25937,21273,25940,21273,25940,21288,25937,21292,25937,21295,25934,21295,25934,21298,25931,21298,25931,21301,25905,21301,25909,21304,25912,21304,25912,21307,25934,21307,25937,21304,25940,21304,25940,21301,25944,21301,25944,21298xe" filled="t" fillcolor="#000000" stroked="f">
              <v:path arrowok="t"/>
              <v:fill/>
            </v:shape>
            <v:shape style="position:absolute;left:25950;top:21320;width:16;height:10" coordorigin="25950,21320" coordsize="16,10" path="m25950,21320l25950,21330,25959,21330,25963,21326,25966,21326,25966,21320,25950,21320xe" filled="t" fillcolor="#000000" stroked="f">
              <v:path arrowok="t"/>
              <v:fill/>
            </v:shape>
            <v:shape style="position:absolute;left:25964;top:21254;width:0;height:67" coordorigin="25964,21254" coordsize="0,67" path="m25964,21320l25964,21254e" filled="f" stroked="t" strokeweight="0.575494pt" strokecolor="#000000">
              <v:path arrowok="t"/>
            </v:shape>
            <v:shape style="position:absolute;left:25964;top:21235;width:0;height:10" coordorigin="25964,21235" coordsize="0,10" path="m25964,21244l25964,21235e" filled="f" stroked="t" strokeweight="0.575494pt" strokecolor="#000000">
              <v:path arrowok="t"/>
            </v:shape>
            <v:shape style="position:absolute;left:25985;top:21292;width:41;height:16" coordorigin="25985,21292" coordsize="41,16" path="m26026,21295l26026,21292,26016,21292,26016,21295,26013,21298,26010,21301,25985,21301,25988,21304,25991,21304,25991,21307,26016,21307,26016,21304,26020,21304,26023,21301,26023,21298,26026,21298,26026,21295xe" filled="t" fillcolor="#000000" stroked="f">
              <v:path arrowok="t"/>
              <v:fill/>
            </v:shape>
            <v:shape style="position:absolute;left:25978;top:21260;width:48;height:41" coordorigin="25978,21260" coordsize="48,41" path="m25997,21298l25994,21298,25991,21295,25991,21292,25988,21288,25988,21282,26026,21282,26026,21276,25988,21276,25988,21273,25991,21269,25991,21266,25994,21266,25994,21263,26001,21263,26001,21260,25985,21260,25985,21263,25982,21266,25982,21269,25978,21273,25978,21288,25982,21292,25982,21298,25985,21298,25985,21301,25997,21301,25997,21298xe" filled="t" fillcolor="#000000" stroked="f">
              <v:path arrowok="t"/>
              <v:fill/>
            </v:shape>
            <v:shape style="position:absolute;left:25988;top:21254;width:38;height:22" coordorigin="25988,21254" coordsize="38,22" path="m26026,21269l26026,21266,26023,21266,26023,21263,26020,21260,26016,21257,26013,21257,26010,21254,25994,21254,25994,21257,25991,21257,25988,21260,26007,21260,26007,21263,26013,21263,26013,21266,26016,21266,26016,21276,26026,21276,26026,21269xe" filled="t" fillcolor="#000000" stroked="f">
              <v:path arrowok="t"/>
              <v:fill/>
            </v:shape>
            <v:shape style="position:absolute;left:26045;top:21288;width:38;height:19" coordorigin="26045,21288" coordsize="38,19" path="m26045,21301l26045,21304,26048,21304,26048,21307,26070,21307,26070,21304,26073,21304,26077,21301,26080,21298,26080,21295,26083,21292,26083,21288,26073,21288,26073,21292,26070,21295,26070,21298,26067,21298,26067,21301,26045,21301xe" filled="t" fillcolor="#000000" stroked="f">
              <v:path arrowok="t"/>
              <v:fill/>
            </v:shape>
            <v:shape style="position:absolute;left:26064;top:21260;width:16;height:13" coordorigin="26064,21260" coordsize="16,13" path="m26080,21263l26077,21263,26077,21260,26064,21260,26064,21263,26070,21263,26070,21266,26073,21269,26073,21273,26080,21269,26080,21263xe" filled="t" fillcolor="#000000" stroked="f">
              <v:path arrowok="t"/>
              <v:fill/>
            </v:shape>
            <v:shape style="position:absolute;left:26035;top:21254;width:41;height:48" coordorigin="26035,21254" coordsize="41,48" path="m26051,21298l26048,21298,26048,21292,26045,21292,26045,21273,26048,21269,26048,21266,26051,21266,26051,21263,26054,21263,26058,21260,26077,21260,26073,21257,26070,21257,26067,21254,26054,21254,26051,21257,26048,21257,26045,21260,26042,21260,26042,21263,26039,21263,26039,21273,26035,21273,26035,21288,26039,21292,26039,21298,26042,21298,26042,21301,26054,21301,26051,21298xe" filled="t" fillcolor="#000000" stroked="f">
              <v:path arrowok="t"/>
              <v:fill/>
            </v:shape>
            <v:shape style="position:absolute;left:26092;top:21298;width:19;height:10" coordorigin="26092,21298" coordsize="19,10" path="m26108,21301l26092,21301,26092,21304,26096,21304,26096,21307,26112,21307,26108,21298,26108,21301xe" filled="t" fillcolor="#000000" stroked="f">
              <v:path arrowok="t"/>
              <v:fill/>
            </v:shape>
            <v:shape style="position:absolute;left:26086;top:21238;width:22;height:63" coordorigin="26086,21238" coordsize="22,63" path="m26092,21254l26086,21254,26086,21263,26092,21263,26092,21301,26105,21301,26102,21298,26099,21295,26099,21263,26108,21263,26108,21254,26099,21254,26099,21238,26092,21241,26092,21254xe" filled="t" fillcolor="#000000" stroked="f">
              <v:path arrowok="t"/>
              <v:fill/>
            </v:shape>
            <v:shape style="position:absolute;left:26787;top:21241;width:35;height:57" coordorigin="26787,21241" coordsize="35,57" path="m26822,21254l26818,21254,26818,21247,26815,21247,26815,21244,26812,21241,26787,21244,26799,21244,26803,21247,26806,21247,26806,21250,26809,21250,26809,21254,26812,21257,26812,21285,26809,21288,26809,21292,26806,21292,26806,21295,26803,21295,26803,21298,26815,21298,26815,21295,26818,21295,26818,21288,26822,21288,26822,21254xe" filled="t" fillcolor="#000000" stroked="f">
              <v:path arrowok="t"/>
              <v:fill/>
            </v:shape>
            <v:shape style="position:absolute;left:26761;top:21235;width:51;height:73" coordorigin="26761,21235" coordsize="51,73" path="m26809,21301l26812,21301,26812,21298,26771,21298,26771,21244,26787,21244,26812,21241,26809,21241,26809,21238,26803,21238,26799,21235,26761,21235,26761,21307,26799,21307,26803,21304,26809,21304,26809,21301xe" filled="t" fillcolor="#000000" stroked="f">
              <v:path arrowok="t"/>
              <v:fill/>
            </v:shape>
            <v:shape style="position:absolute;left:26842;top:21254;width:0;height:54" coordorigin="26842,21254" coordsize="0,54" path="m26842,21307l26842,21254e" filled="f" stroked="t" strokeweight="0.575494pt" strokecolor="#000000">
              <v:path arrowok="t"/>
            </v:shape>
            <v:shape style="position:absolute;left:26842;top:21235;width:0;height:10" coordorigin="26842,21235" coordsize="0,10" path="m26842,21244l26842,21235e" filled="f" stroked="t" strokeweight="0.575494pt" strokecolor="#000000">
              <v:path arrowok="t"/>
            </v:shape>
            <v:shape style="position:absolute;left:26856;top:21292;width:16;height:10" coordorigin="26856,21292" coordsize="16,10" path="m26866,21295l26866,21292,26856,21292,26856,21298,26860,21298,26860,21301,26872,21301,26872,21298,26869,21298,26866,21295xe" filled="t" fillcolor="#000000" stroked="f">
              <v:path arrowok="t"/>
              <v:fill/>
            </v:shape>
            <v:shape style="position:absolute;left:26856;top:21260;width:44;height:48" coordorigin="26856,21260" coordsize="44,48" path="m26860,21301l26863,21304,26866,21304,26866,21307,26891,21307,26891,21304,26895,21304,26898,21301,26898,21298,26901,21295,26901,21288,26898,21285,26898,21282,26895,21282,26891,21279,26885,21279,26885,21276,26875,21276,26872,21273,26869,21273,26869,21269,26866,21269,26866,21266,26869,21263,26872,21263,26872,21260,26860,21260,26860,21266,26856,21266,26856,21269,26860,21273,26860,21276,26863,21279,26866,21282,26872,21282,26875,21285,26885,21285,26885,21288,26888,21288,26891,21292,26891,21295,26888,21298,26888,21301,26860,21301xe" filled="t" fillcolor="#000000" stroked="f">
              <v:path arrowok="t"/>
              <v:fill/>
            </v:shape>
            <v:shape style="position:absolute;left:26863;top:21254;width:35;height:16" coordorigin="26863,21254" coordsize="35,16" path="m26895,21263l26895,21260,26891,21257,26888,21257,26888,21254,26869,21254,26866,21257,26863,21257,26863,21260,26882,21260,26882,21263,26888,21263,26888,21269,26898,21269,26898,21263,26895,21263xe" filled="t" fillcolor="#000000" stroked="f">
              <v:path arrowok="t"/>
              <v:fill/>
            </v:shape>
            <v:shape style="position:absolute;left:26917;top:21288;width:38;height:19" coordorigin="26917,21288" coordsize="38,19" path="m26917,21301l26917,21304,26920,21304,26920,21307,26942,21307,26942,21304,26945,21304,26948,21301,26952,21298,26952,21295,26955,21292,26955,21288,26945,21288,26945,21292,26942,21295,26942,21298,26939,21298,26939,21301,26917,21301xe" filled="t" fillcolor="#000000" stroked="f">
              <v:path arrowok="t"/>
              <v:fill/>
            </v:shape>
            <v:shape style="position:absolute;left:26936;top:21260;width:16;height:13" coordorigin="26936,21260" coordsize="16,13" path="m26952,21263l26948,21263,26948,21260,26936,21260,26936,21263,26942,21263,26942,21266,26945,21269,26945,21273,26952,21269,26952,21263xe" filled="t" fillcolor="#000000" stroked="f">
              <v:path arrowok="t"/>
              <v:fill/>
            </v:shape>
            <v:shape style="position:absolute;left:26907;top:21254;width:41;height:48" coordorigin="26907,21254" coordsize="41,48" path="m26923,21298l26920,21298,26920,21292,26917,21292,26917,21273,26920,21269,26920,21266,26923,21266,26923,21263,26926,21263,26929,21260,26948,21260,26945,21257,26942,21257,26939,21254,26926,21254,26923,21257,26920,21257,26917,21260,26914,21260,26914,21263,26910,21263,26910,21273,26907,21273,26907,21288,26910,21292,26910,21298,26914,21298,26914,21301,26926,21301,26923,21298xe" filled="t" fillcolor="#000000" stroked="f">
              <v:path arrowok="t"/>
              <v:fill/>
            </v:shape>
            <v:shape style="position:absolute;left:26966;top:21254;width:0;height:54" coordorigin="26966,21254" coordsize="0,54" path="m26966,21307l26966,21254e" filled="f" stroked="t" strokeweight="0.575494pt" strokecolor="#000000">
              <v:path arrowok="t"/>
            </v:shape>
            <v:shape style="position:absolute;left:26966;top:21235;width:0;height:10" coordorigin="26966,21235" coordsize="0,10" path="m26966,21244l26966,21235e" filled="f" stroked="t" strokeweight="0.575494pt" strokecolor="#000000">
              <v:path arrowok="t"/>
            </v:shape>
            <v:shape style="position:absolute;left:27001;top:21260;width:0;height:3" coordorigin="27001,21260" coordsize="0,3" path="m27001,21263l27001,21260e" filled="f" stroked="t" strokeweight="0.575494pt" strokecolor="#000000">
              <v:path arrowok="t"/>
            </v:shape>
            <v:shape style="position:absolute;left:26986;top:21254;width:16;height:73" coordorigin="26986,21254" coordsize="16,73" path="m26986,21254l26986,21326,26996,21326,26996,21301,27002,21301,27002,21298,26999,21298,26999,21295,26996,21295,26996,21269,26999,21266,27002,21263,26996,21263,26996,21254,26986,21254xe" filled="t" fillcolor="#000000" stroked="f">
              <v:path arrowok="t"/>
              <v:fill/>
            </v:shape>
            <v:shape style="position:absolute;left:26996;top:21254;width:38;height:54" coordorigin="26996,21254" coordsize="38,54" path="m27028,21298l27031,21295,27031,21282,27034,21282,27031,21279,27031,21266,27028,21263,27028,21260,27024,21260,27024,21257,27021,21257,27018,21254,27002,21254,27002,21257,26999,21257,26999,21260,27012,21260,27015,21263,27018,21263,27018,21266,27021,21266,27021,21273,27024,21276,27024,21285,27021,21288,27021,21295,27018,21295,27018,21298,27015,21298,27015,21301,26996,21301,26996,21304,26999,21304,27002,21307,27018,21307,27021,21304,27024,21304,27024,21301,27028,21301,27028,21298xe" filled="t" fillcolor="#000000" stroked="f">
              <v:path arrowok="t"/>
              <v:fill/>
            </v:shape>
            <v:shape style="position:absolute;left:27045;top:21235;width:0;height:73" coordorigin="27045,21235" coordsize="0,73" path="m27045,21307l27045,21235e" filled="f" stroked="t" strokeweight="0.575494pt" strokecolor="#000000">
              <v:path arrowok="t"/>
            </v:shape>
            <v:shape style="position:absolute;left:27067;top:21254;width:0;height:54" coordorigin="27067,21254" coordsize="0,54" path="m27067,21307l27067,21254e" filled="f" stroked="t" strokeweight="0.575494pt" strokecolor="#000000">
              <v:path arrowok="t"/>
            </v:shape>
            <v:shape style="position:absolute;left:27067;top:21235;width:0;height:10" coordorigin="27067,21235" coordsize="0,10" path="m27067,21244l27067,21235e" filled="f" stroked="t" strokeweight="0.575494pt" strokecolor="#000000">
              <v:path arrowok="t"/>
            </v:shape>
            <v:shape style="position:absolute;left:27101;top:21260;width:0;height:3" coordorigin="27101,21260" coordsize="0,3" path="m27101,21263l27101,21260e" filled="f" stroked="t" strokeweight="0.733992pt" strokecolor="#000000">
              <v:path arrowok="t"/>
            </v:shape>
            <v:shape style="position:absolute;left:27085;top:21254;width:13;height:54" coordorigin="27085,21254" coordsize="13,54" path="m27085,21254l27085,21307,27094,21307,27094,21269,27097,21266,27097,21263,27094,21263,27094,21254,27085,21254xe" filled="t" fillcolor="#000000" stroked="f">
              <v:path arrowok="t"/>
              <v:fill/>
            </v:shape>
            <v:shape style="position:absolute;left:27094;top:21254;width:35;height:54" coordorigin="27094,21254" coordsize="35,54" path="m27129,21276l27129,21266,27126,21266,27126,21260,27123,21260,27123,21257,27120,21257,27116,21254,27101,21254,27101,21257,27097,21257,27094,21260,27107,21260,27110,21263,27116,21263,27116,21266,27120,21269,27120,21307,27129,21307,27129,21276xe" filled="t" fillcolor="#000000" stroked="f">
              <v:path arrowok="t"/>
              <v:fill/>
            </v:shape>
            <v:shape style="position:absolute;left:27142;top:21292;width:41;height:16" coordorigin="27142,21292" coordsize="41,16" path="m27183,21295l27183,21292,27173,21292,27173,21295,27170,21298,27167,21301,27142,21301,27145,21304,27148,21304,27148,21307,27173,21307,27173,21304,27177,21304,27180,21301,27180,21298,27183,21298,27183,21295xe" filled="t" fillcolor="#000000" stroked="f">
              <v:path arrowok="t"/>
              <v:fill/>
            </v:shape>
            <v:shape style="position:absolute;left:27135;top:21260;width:48;height:41" coordorigin="27135,21260" coordsize="48,41" path="m27154,21298l27151,21298,27148,21295,27148,21292,27145,21288,27145,21282,27183,21282,27183,21276,27145,21276,27145,21273,27148,21269,27148,21266,27151,21266,27151,21263,27158,21263,27158,21260,27142,21260,27142,21263,27139,21266,27139,21269,27135,21273,27135,21288,27139,21292,27139,21298,27142,21298,27142,21301,27154,21301,27154,21298xe" filled="t" fillcolor="#000000" stroked="f">
              <v:path arrowok="t"/>
              <v:fill/>
            </v:shape>
            <v:shape style="position:absolute;left:27145;top:21254;width:38;height:22" coordorigin="27145,21254" coordsize="38,22" path="m27183,21269l27183,21266,27180,21266,27180,21263,27177,21260,27173,21257,27170,21257,27167,21254,27151,21254,27151,21257,27148,21257,27145,21260,27164,21260,27164,21263,27170,21263,27170,21266,27173,21266,27173,21276,27183,21276,27183,21269xe" filled="t" fillcolor="#000000" stroked="f">
              <v:path arrowok="t"/>
              <v:fill/>
            </v:shape>
            <v:shape style="position:absolute;left:27598;top:21235;width:57;height:73" coordorigin="27598,21235" coordsize="57,73" path="m27598,21235l27598,21244,27620,21244,27620,21307,27630,21307,27630,21244,27655,21244,27655,21235,27598,21235xe" filled="t" fillcolor="#000000" stroked="f">
              <v:path arrowok="t"/>
              <v:fill/>
            </v:shape>
            <v:shape style="position:absolute;left:27665;top:21320;width:19;height:10" coordorigin="27665,21320" coordsize="19,10" path="m27665,21320l27665,21326,27668,21330,27674,21330,27677,21326,27681,21326,27681,21323,27684,21320,27665,21320xe" filled="t" fillcolor="#000000" stroked="f">
              <v:path arrowok="t"/>
              <v:fill/>
            </v:shape>
            <v:shape style="position:absolute;left:27662;top:21254;width:22;height:54" coordorigin="27662,21254" coordsize="22,54" path="m27662,21254l27681,21307,27684,21298,27684,21292,27681,21288,27681,21285,27671,21254,27662,21254xe" filled="t" fillcolor="#000000" stroked="f">
              <v:path arrowok="t"/>
              <v:fill/>
            </v:shape>
            <v:shape style="position:absolute;left:27674;top:21254;width:35;height:67" coordorigin="27674,21254" coordsize="35,67" path="m27687,21295l27684,21295,27684,21298,27681,21307,27681,21311,27677,21311,27677,21317,27674,21317,27674,21320,27684,21320,27684,21317,27687,21314,27687,21307,27709,21254,27700,21254,27687,21285,27687,21295xe" filled="t" fillcolor="#000000" stroked="f">
              <v:path arrowok="t"/>
              <v:fill/>
            </v:shape>
            <v:shape style="position:absolute;left:27733;top:21260;width:0;height:3" coordorigin="27733,21260" coordsize="0,3" path="m27733,21263l27733,21260e" filled="f" stroked="t" strokeweight="0.575494pt" strokecolor="#000000">
              <v:path arrowok="t"/>
            </v:shape>
            <v:shape style="position:absolute;left:27719;top:21254;width:16;height:73" coordorigin="27719,21254" coordsize="16,73" path="m27719,21254l27719,21326,27728,21326,27728,21301,27735,21301,27735,21298,27731,21298,27731,21295,27728,21295,27728,21269,27731,21266,27735,21263,27728,21263,27728,21254,27719,21254xe" filled="t" fillcolor="#000000" stroked="f">
              <v:path arrowok="t"/>
              <v:fill/>
            </v:shape>
            <v:shape style="position:absolute;left:27728;top:21254;width:38;height:54" coordorigin="27728,21254" coordsize="38,54" path="m27760,21298l27763,21295,27763,21282,27766,21282,27763,21279,27763,21266,27760,21263,27760,21260,27757,21260,27757,21257,27754,21257,27750,21254,27735,21254,27735,21257,27731,21257,27731,21260,27744,21260,27747,21263,27750,21263,27750,21266,27754,21266,27754,21273,27757,21276,27757,21285,27754,21288,27754,21295,27750,21295,27750,21298,27747,21298,27747,21301,27728,21301,27728,21304,27731,21304,27735,21307,27750,21307,27754,21304,27757,21304,27757,21301,27760,21301,27760,21298xe" filled="t" fillcolor="#000000" stroked="f">
              <v:path arrowok="t"/>
              <v:fill/>
            </v:shape>
            <v:shape style="position:absolute;left:27776;top:21292;width:41;height:16" coordorigin="27776,21292" coordsize="41,16" path="m27817,21295l27817,21292,27807,21292,27807,21295,27804,21298,27801,21301,27776,21301,27779,21304,27782,21304,27782,21307,27807,21307,27807,21304,27811,21304,27814,21301,27814,21298,27817,21298,27817,21295xe" filled="t" fillcolor="#000000" stroked="f">
              <v:path arrowok="t"/>
              <v:fill/>
            </v:shape>
            <v:shape style="position:absolute;left:27769;top:21260;width:48;height:41" coordorigin="27769,21260" coordsize="48,41" path="m27788,21298l27785,21298,27782,21295,27782,21292,27779,21288,27779,21282,27817,21282,27817,21276,27779,21276,27779,21273,27782,21269,27782,21266,27785,21266,27785,21263,27792,21263,27792,21260,27776,21260,27776,21263,27773,21266,27773,21269,27769,21273,27769,21288,27773,21292,27773,21298,27776,21298,27776,21301,27788,21301,27788,21298xe" filled="t" fillcolor="#000000" stroked="f">
              <v:path arrowok="t"/>
              <v:fill/>
            </v:shape>
            <v:shape style="position:absolute;left:27779;top:21254;width:38;height:22" coordorigin="27779,21254" coordsize="38,22" path="m27817,21269l27817,21266,27814,21266,27814,21263,27811,21260,27807,21257,27804,21257,27801,21254,27785,21254,27785,21257,27782,21257,27779,21260,27798,21260,27798,21263,27804,21263,27804,21266,27807,21266,27807,21276,27817,21276,27817,21269xe" filled="t" fillcolor="#000000" stroked="f">
              <v:path arrowok="t"/>
              <v:fill/>
            </v:shape>
            <v:shape style="position:absolute;left:29383;top:21241;width:35;height:57" coordorigin="29383,21241" coordsize="35,57" path="m29418,21254l29415,21254,29415,21247,29411,21247,29411,21244,29408,21241,29383,21244,29396,21244,29399,21247,29402,21247,29402,21250,29405,21250,29405,21254,29408,21257,29408,21285,29405,21288,29405,21292,29402,21292,29402,21295,29399,21295,29399,21298,29411,21298,29411,21295,29415,21295,29415,21288,29418,21288,29418,21254xe" filled="t" fillcolor="#000000" stroked="f">
              <v:path arrowok="t"/>
              <v:fill/>
            </v:shape>
            <v:shape style="position:absolute;left:29358;top:21235;width:51;height:73" coordorigin="29358,21235" coordsize="51,73" path="m29405,21301l29408,21301,29408,21298,29367,21298,29367,21244,29383,21244,29408,21241,29405,21241,29405,21238,29399,21238,29396,21235,29358,21235,29358,21307,29396,21307,29399,21304,29405,21304,29405,21301xe" filled="t" fillcolor="#000000" stroked="f">
              <v:path arrowok="t"/>
              <v:fill/>
            </v:shape>
            <v:shape style="position:absolute;left:29434;top:21254;width:13;height:54" coordorigin="29434,21254" coordsize="13,54" path="m29434,21254l29434,21307,29443,21307,29443,21269,29446,21266,29446,21263,29443,21263,29443,21254,29434,21254xe" filled="t" fillcolor="#000000" stroked="f">
              <v:path arrowok="t"/>
              <v:fill/>
            </v:shape>
            <v:shape style="position:absolute;left:29443;top:21254;width:19;height:13" coordorigin="29443,21254" coordsize="19,13" path="m29443,21260l29443,21263,29459,21263,29459,21266,29462,21257,29459,21254,29449,21254,29446,21257,29443,21260xe" filled="t" fillcolor="#000000" stroked="f">
              <v:path arrowok="t"/>
              <v:fill/>
            </v:shape>
            <v:shape style="position:absolute;left:29484;top:21301;width:19;height:0" coordorigin="29484,21301" coordsize="19,0" path="m29491,21301l29484,21301,29503,21301,29491,21301xe" filled="t" fillcolor="#000000" stroked="f">
              <v:path arrowok="t"/>
              <v:fill/>
            </v:shape>
            <v:shape style="position:absolute;left:29465;top:21279;width:38;height:29" coordorigin="29465,21279" coordsize="38,29" path="m29472,21282l29469,21282,29469,21288,29465,21288,29465,21298,29469,21301,29469,21304,29472,21304,29475,21307,29494,21307,29497,21304,29500,21304,29500,21301,29478,21301,29478,21298,29475,21298,29475,21292,29478,21288,29481,21285,29491,21285,29494,21282,29503,21282,29475,21279,29472,21282xe" filled="t" fillcolor="#000000" stroked="f">
              <v:path arrowok="t"/>
              <v:fill/>
            </v:shape>
            <v:shape style="position:absolute;left:29469;top:21260;width:16;height:13" coordorigin="29469,21260" coordsize="16,13" path="m29472,21263l29469,21263,29469,21269,29475,21273,29478,21269,29478,21263,29484,21263,29484,21260,29472,21260,29472,21263xe" filled="t" fillcolor="#000000" stroked="f">
              <v:path arrowok="t"/>
              <v:fill/>
            </v:shape>
            <v:shape style="position:absolute;left:29472;top:21254;width:41;height:54" coordorigin="29472,21254" coordsize="41,54" path="m29513,21304l29513,21269,29510,21266,29510,21260,29507,21260,29507,21257,29503,21257,29500,21254,29481,21254,29478,21257,29475,21257,29472,21260,29494,21260,29494,21263,29500,21263,29500,21266,29503,21266,29503,21273,29500,21276,29488,21276,29484,21279,29475,21279,29503,21282,29503,21288,29500,21292,29500,21295,29497,21298,29494,21298,29494,21301,29503,21301,29503,21307,29513,21307,29513,21304xe" filled="t" fillcolor="#000000" stroked="f">
              <v:path arrowok="t"/>
              <v:fill/>
            </v:shape>
            <v:shape style="position:absolute;left:29519;top:21254;width:22;height:54" coordorigin="29519,21254" coordsize="22,54" path="m29529,21254l29519,21254,29535,21307,29541,21298,29538,21285,29529,21254xe" filled="t" fillcolor="#000000" stroked="f">
              <v:path arrowok="t"/>
              <v:fill/>
            </v:shape>
            <v:shape style="position:absolute;left:29535;top:21254;width:25;height:54" coordorigin="29535,21254" coordsize="25,54" path="m29554,21266l29560,21254,29551,21254,29541,21285,29541,21298,29535,21307,29545,21307,29554,21266xe" filled="t" fillcolor="#000000" stroked="f">
              <v:path arrowok="t"/>
              <v:fill/>
            </v:shape>
            <v:shape style="position:absolute;left:29554;top:21254;width:16;height:54" coordorigin="29554,21254" coordsize="16,54" path="m29557,21276l29567,21307,29570,21295,29567,21285,29560,21254,29554,21266,29557,21276xe" filled="t" fillcolor="#000000" stroked="f">
              <v:path arrowok="t"/>
              <v:fill/>
            </v:shape>
            <v:shape style="position:absolute;left:29567;top:21254;width:25;height:54" coordorigin="29567,21254" coordsize="25,54" path="m29592,21254l29583,21254,29573,21285,29570,21295,29567,21307,29576,21307,29592,21254xe" filled="t" fillcolor="#000000" stroked="f">
              <v:path arrowok="t"/>
              <v:fill/>
            </v:shape>
            <v:shape style="position:absolute;left:29606;top:21254;width:0;height:54" coordorigin="29606,21254" coordsize="0,54" path="m29606,21307l29606,21254e" filled="f" stroked="t" strokeweight="0.575494pt" strokecolor="#000000">
              <v:path arrowok="t"/>
            </v:shape>
            <v:shape style="position:absolute;left:29606;top:21235;width:0;height:10" coordorigin="29606,21235" coordsize="0,10" path="m29606,21244l29606,21235e" filled="f" stroked="t" strokeweight="0.575494pt" strokecolor="#000000">
              <v:path arrowok="t"/>
            </v:shape>
            <v:shape style="position:absolute;left:29643;top:21260;width:0;height:3" coordorigin="29643,21260" coordsize="0,3" path="m29643,21263l29643,21260e" filled="f" stroked="t" strokeweight="0.733992pt" strokecolor="#000000">
              <v:path arrowok="t"/>
            </v:shape>
            <v:shape style="position:absolute;left:29627;top:21254;width:13;height:54" coordorigin="29627,21254" coordsize="13,54" path="m29627,21254l29627,21307,29637,21307,29637,21269,29640,21266,29640,21263,29637,21263,29637,21254,29627,21254xe" filled="t" fillcolor="#000000" stroked="f">
              <v:path arrowok="t"/>
              <v:fill/>
            </v:shape>
            <v:shape style="position:absolute;left:29637;top:21254;width:35;height:54" coordorigin="29637,21254" coordsize="35,54" path="m29671,21276l29671,21266,29668,21266,29668,21260,29665,21260,29665,21257,29662,21257,29659,21254,29643,21254,29643,21257,29640,21257,29637,21260,29649,21260,29652,21263,29659,21263,29659,21266,29662,21269,29662,21307,29671,21307,29671,21276xe" filled="t" fillcolor="#000000" stroked="f">
              <v:path arrowok="t"/>
              <v:fill/>
            </v:shape>
            <v:shape style="position:absolute;left:29684;top:21311;width:19;height:13" coordorigin="29684,21311" coordsize="19,13" path="m29703,21320l29694,21320,29694,21317,29690,21314,29684,21311,29684,21320,29687,21323,29703,21320xe" filled="t" fillcolor="#000000" stroked="f">
              <v:path arrowok="t"/>
              <v:fill/>
            </v:shape>
            <v:shape style="position:absolute;left:29687;top:21301;width:41;height:29" coordorigin="29687,21301" coordsize="41,29" path="m29687,21323l29690,21326,29694,21326,29697,21330,29709,21330,29713,21326,29719,21326,29719,21323,29722,21323,29722,21320,29725,21320,29725,21311,29728,21307,29728,21301,29719,21301,29719,21314,29716,21314,29716,21317,29713,21320,29703,21320,29687,21323xe" filled="t" fillcolor="#000000" stroked="f">
              <v:path arrowok="t"/>
              <v:fill/>
            </v:shape>
            <v:shape style="position:absolute;left:29681;top:21260;width:35;height:48" coordorigin="29681,21260" coordsize="35,48" path="m29700,21298l29697,21298,29694,21295,29694,21292,29690,21292,29690,21269,29694,21269,29694,21266,29697,21263,29700,21263,29703,21260,29687,21260,29687,21263,29684,21266,29684,21269,29681,21269,29681,21288,29684,21292,29684,21298,29687,21298,29687,21301,29690,21301,29690,21304,29694,21304,29697,21307,29709,21307,29713,21304,29716,21304,29716,21301,29700,21301,29700,21298xe" filled="t" fillcolor="#000000" stroked="f">
              <v:path arrowok="t"/>
              <v:fill/>
            </v:shape>
            <v:shape style="position:absolute;left:29709;top:21254;width:19;height:48" coordorigin="29709,21254" coordsize="19,48" path="m29728,21254l29719,21254,29719,21260,29709,21263,29713,21263,29716,21266,29716,21269,29719,21273,29719,21292,29716,21292,29716,21295,29713,21298,29709,21298,29709,21301,29728,21301,29728,21254xe" filled="t" fillcolor="#000000" stroked="f">
              <v:path arrowok="t"/>
              <v:fill/>
            </v:shape>
            <v:shape style="position:absolute;left:29690;top:21254;width:29;height:10" coordorigin="29690,21254" coordsize="29,10" path="m29690,21260l29706,21260,29709,21263,29719,21260,29716,21257,29713,21257,29709,21254,29697,21254,29694,21257,29690,21257,29690,21260xe" filled="t" fillcolor="#000000" stroked="f">
              <v:path arrowok="t"/>
              <v:fill/>
            </v:shape>
            <v:shape style="position:absolute;left:29811;top:21235;width:10;height:73" coordorigin="29811,21235" coordsize="10,73" path="m29814,21292l29811,21307,29820,21307,29820,21235,29814,21235,29814,21292xe" filled="t" fillcolor="#000000" stroked="f">
              <v:path arrowok="t"/>
              <v:fill/>
            </v:shape>
            <v:shape style="position:absolute;left:29763;top:21235;width:13;height:73" coordorigin="29763,21235" coordsize="13,73" path="m29773,21250l29776,21235,29763,21235,29763,21307,29773,21307,29773,21250xe" filled="t" fillcolor="#000000" stroked="f">
              <v:path arrowok="t"/>
              <v:fill/>
            </v:shape>
            <v:shape style="position:absolute;left:29773;top:21235;width:41;height:73" coordorigin="29773,21235" coordsize="41,73" path="m29776,21235l29773,21250,29811,21307,29814,21292,29776,21235xe" filled="t" fillcolor="#000000" stroked="f">
              <v:path arrowok="t"/>
              <v:fill/>
            </v:shape>
            <v:shape style="position:absolute;left:29833;top:21260;width:22;height:41" coordorigin="29833,21260" coordsize="22,41" path="m29849,21298l29846,21295,29843,21292,29843,21273,29846,21269,29846,21266,29849,21266,29849,21263,29855,21263,29855,21260,29839,21260,29839,21263,29836,21263,29836,21269,29833,21273,29833,21292,29836,21292,29836,21298,29839,21298,29839,21301,29852,21301,29849,21298xe" filled="t" fillcolor="#000000" stroked="f">
              <v:path arrowok="t"/>
              <v:fill/>
            </v:shape>
            <v:shape style="position:absolute;left:29839;top:21254;width:44;height:54" coordorigin="29839,21254" coordsize="44,54" path="m29877,21298l29881,21295,29881,21288,29884,21285,29884,21276,29881,21276,29881,21266,29877,21266,29877,21263,29874,21260,29874,21257,29868,21257,29865,21254,29849,21254,29849,21257,29843,21257,29843,21260,29862,21260,29862,21263,29868,21263,29868,21266,29871,21266,29871,21273,29874,21273,29874,21288,29871,21292,29871,21295,29868,21295,29868,21298,29865,21298,29865,21301,29839,21301,29843,21304,29846,21304,29846,21307,29868,21307,29871,21304,29874,21304,29874,21301,29877,21301,29877,21298xe" filled="t" fillcolor="#000000" stroked="f">
              <v:path arrowok="t"/>
              <v:fill/>
            </v:shape>
            <v:shape style="position:absolute;left:29898;top:21298;width:0;height:10" coordorigin="29898,21298" coordsize="0,10" path="m29898,21307l29898,21298e" filled="f" stroked="t" strokeweight="0.575494pt" strokecolor="#000000">
              <v:path arrowok="t"/>
            </v:shape>
            <v:shape type="#_x0000_t75" style="position:absolute;left:29903;top:20975;width:1037;height:339">
              <v:imagedata o:title="" r:id="rId30"/>
            </v:shape>
            <v:shape style="position:absolute;left:20257;top:19069;width:25;height:19" coordorigin="20257,19069" coordsize="25,19" path="m20279,19079l20279,19076,20282,19073,20272,19069,20272,19073,20269,19073,20269,19079,20266,19082,20263,19082,20263,19085,20260,19085,20257,19088,20272,19088,20276,19085,20276,19082,20279,19082,20279,19079xe" filled="t" fillcolor="#000000" stroked="f">
              <v:path arrowok="t"/>
              <v:fill/>
            </v:shape>
            <v:shape style="position:absolute;left:20257;top:19028;width:22;height:16" coordorigin="20257,19028" coordsize="22,16" path="m20279,19035l20276,19035,20276,19031,20272,19028,20257,19028,20260,19031,20263,19031,20266,19035,20266,19038,20269,19038,20269,19044,20279,19041,20279,19035xe" filled="t" fillcolor="#000000" stroked="f">
              <v:path arrowok="t"/>
              <v:fill/>
            </v:shape>
            <v:shape style="position:absolute;left:20219;top:19022;width:54;height:73" coordorigin="20219,19022" coordsize="54,73" path="m20228,19028l20228,19031,20225,19031,20225,19035,20222,19038,20222,19041,20219,19041,20219,19073,20222,19076,20222,19082,20225,19082,20225,19085,20228,19085,20228,19088,20231,19092,20234,19092,20238,19095,20263,19095,20266,19092,20269,19092,20269,19088,20247,19088,20244,19085,20238,19085,20238,19082,20234,19082,20234,19079,20231,19079,20231,19073,20228,19073,20228,19044,20231,19041,20231,19038,20234,19038,20234,19035,20238,19035,20238,19031,20244,19031,20247,19028,20272,19028,20269,19025,20266,19025,20263,19022,20241,19022,20238,19025,20231,19025,20231,19028,20228,19028xe" filled="t" fillcolor="#000000" stroked="f">
              <v:path arrowok="t"/>
              <v:fill/>
            </v:shape>
            <v:shape style="position:absolute;left:20299;top:19022;width:0;height:73" coordorigin="20299,19022" coordsize="0,73" path="m20299,19095l20299,19022e" filled="f" stroked="t" strokeweight="0.575494pt" strokecolor="#000000">
              <v:path arrowok="t"/>
            </v:shape>
            <v:shape style="position:absolute;left:20322;top:19041;width:0;height:54" coordorigin="20322,19041" coordsize="0,54" path="m20322,19095l20322,19041e" filled="f" stroked="t" strokeweight="0.575494pt" strokecolor="#000000">
              <v:path arrowok="t"/>
            </v:shape>
            <v:shape style="position:absolute;left:20322;top:19022;width:0;height:10" coordorigin="20322,19022" coordsize="0,10" path="m20322,19031l20322,19022e" filled="f" stroked="t" strokeweight="0.575494pt" strokecolor="#000000">
              <v:path arrowok="t"/>
            </v:shape>
            <v:shape style="position:absolute;left:20345;top:19079;width:41;height:16" coordorigin="20345,19079" coordsize="41,16" path="m20387,19082l20387,19079,20377,19079,20377,19082,20374,19085,20371,19088,20345,19088,20349,19092,20352,19092,20352,19095,20377,19095,20377,19092,20380,19092,20383,19088,20383,19085,20387,19085,20387,19082xe" filled="t" fillcolor="#000000" stroked="f">
              <v:path arrowok="t"/>
              <v:fill/>
            </v:shape>
            <v:shape style="position:absolute;left:20339;top:19047;width:48;height:41" coordorigin="20339,19047" coordsize="48,41" path="m20358,19085l20355,19085,20352,19082,20352,19079,20349,19076,20349,19069,20387,19069,20387,19063,20349,19063,20349,19060,20352,19057,20352,19054,20355,19054,20355,19050,20361,19050,20361,19047,20345,19047,20345,19050,20342,19054,20342,19057,20339,19060,20339,19076,20342,19079,20342,19085,20345,19085,20345,19088,20358,19088,20358,19085xe" filled="t" fillcolor="#000000" stroked="f">
              <v:path arrowok="t"/>
              <v:fill/>
            </v:shape>
            <v:shape style="position:absolute;left:20349;top:19041;width:38;height:22" coordorigin="20349,19041" coordsize="38,22" path="m20387,19057l20387,19054,20383,19054,20383,19050,20380,19047,20377,19044,20374,19044,20371,19041,20355,19041,20355,19044,20352,19044,20349,19047,20368,19047,20368,19050,20374,19050,20374,19054,20377,19054,20377,19063,20387,19063,20387,19057xe" filled="t" fillcolor="#000000" stroked="f">
              <v:path arrowok="t"/>
              <v:fill/>
            </v:shape>
            <v:shape style="position:absolute;left:20412;top:19047;width:0;height:3" coordorigin="20412,19047" coordsize="0,3" path="m20412,19050l20412,19047e" filled="f" stroked="t" strokeweight="0.733992pt" strokecolor="#000000">
              <v:path arrowok="t"/>
            </v:shape>
            <v:shape style="position:absolute;left:20396;top:19041;width:13;height:54" coordorigin="20396,19041" coordsize="13,54" path="m20396,19041l20396,19095,20406,19095,20406,19057,20409,19054,20409,19050,20406,19050,20406,19041,20396,19041xe" filled="t" fillcolor="#000000" stroked="f">
              <v:path arrowok="t"/>
              <v:fill/>
            </v:shape>
            <v:shape style="position:absolute;left:20406;top:19041;width:35;height:54" coordorigin="20406,19041" coordsize="35,54" path="m20440,19063l20440,19054,20437,19054,20437,19047,20434,19047,20434,19044,20431,19044,20428,19041,20412,19041,20412,19044,20409,19044,20406,19047,20418,19047,20421,19050,20428,19050,20428,19054,20431,19057,20431,19095,20440,19095,20440,19063xe" filled="t" fillcolor="#000000" stroked="f">
              <v:path arrowok="t"/>
              <v:fill/>
            </v:shape>
            <v:shape style="position:absolute;left:20453;top:19085;width:19;height:10" coordorigin="20453,19085" coordsize="19,10" path="m20469,19088l20453,19088,20453,19092,20456,19092,20456,19095,20472,19095,20469,19085,20469,19088xe" filled="t" fillcolor="#000000" stroked="f">
              <v:path arrowok="t"/>
              <v:fill/>
            </v:shape>
            <v:shape style="position:absolute;left:20447;top:19025;width:22;height:63" coordorigin="20447,19025" coordsize="22,63" path="m20453,19041l20447,19041,20447,19050,20453,19050,20453,19088,20466,19088,20463,19085,20459,19082,20459,19050,20469,19050,20469,19041,20459,19041,20459,19025,20453,19028,20453,19041xe" filled="t" fillcolor="#000000" stroked="f">
              <v:path arrowok="t"/>
              <v:fill/>
            </v:shape>
            <v:shape type="#_x0000_t75" style="position:absolute;left:20193;top:19249;width:653;height:312">
              <v:imagedata o:title="" r:id="rId31"/>
            </v:shape>
            <v:shape style="position:absolute;left:20263;top:20360;width:57;height:73" coordorigin="20263,20360" coordsize="57,73" path="m20263,20360l20263,20369,20285,20369,20285,20433,20295,20433,20295,20369,20320,20369,20320,20360,20263,20360xe" filled="t" fillcolor="#000000" stroked="f">
              <v:path arrowok="t"/>
              <v:fill/>
            </v:shape>
            <v:shape style="position:absolute;left:20334;top:20379;width:0;height:54" coordorigin="20334,20379" coordsize="0,54" path="m20334,20433l20334,20379e" filled="f" stroked="t" strokeweight="0.575494pt" strokecolor="#000000">
              <v:path arrowok="t"/>
            </v:shape>
            <v:shape style="position:absolute;left:20334;top:20360;width:0;height:10" coordorigin="20334,20360" coordsize="0,10" path="m20334,20369l20334,20360e" filled="f" stroked="t" strokeweight="0.575494pt" strokecolor="#000000">
              <v:path arrowok="t"/>
            </v:shape>
            <v:shape style="position:absolute;left:20355;top:20423;width:19;height:10" coordorigin="20355,20423" coordsize="19,10" path="m20371,20426l20355,20426,20355,20429,20358,20429,20358,20433,20374,20433,20371,20423,20371,20426xe" filled="t" fillcolor="#000000" stroked="f">
              <v:path arrowok="t"/>
              <v:fill/>
            </v:shape>
            <v:shape style="position:absolute;left:20349;top:20363;width:22;height:63" coordorigin="20349,20363" coordsize="22,63" path="m20355,20379l20349,20379,20349,20388,20355,20388,20355,20426,20368,20426,20364,20423,20361,20420,20361,20388,20371,20388,20371,20379,20361,20379,20361,20363,20355,20366,20355,20379xe" filled="t" fillcolor="#000000" stroked="f">
              <v:path arrowok="t"/>
              <v:fill/>
            </v:shape>
            <v:shape style="position:absolute;left:20385;top:20360;width:0;height:73" coordorigin="20385,20360" coordsize="0,73" path="m20385,20433l20385,20360e" filled="f" stroked="t" strokeweight="0.575494pt" strokecolor="#000000">
              <v:path arrowok="t"/>
            </v:shape>
            <v:shape style="position:absolute;left:20406;top:20417;width:41;height:16" coordorigin="20406,20417" coordsize="41,16" path="m20447,20420l20447,20417,20437,20417,20437,20420,20434,20423,20431,20426,20406,20426,20409,20429,20412,20429,20412,20433,20437,20433,20437,20429,20440,20429,20444,20426,20444,20423,20447,20423,20447,20420xe" filled="t" fillcolor="#000000" stroked="f">
              <v:path arrowok="t"/>
              <v:fill/>
            </v:shape>
            <v:shape style="position:absolute;left:20399;top:20385;width:48;height:41" coordorigin="20399,20385" coordsize="48,41" path="m20418,20423l20415,20423,20412,20420,20412,20417,20409,20414,20409,20407,20447,20407,20447,20401,20409,20401,20409,20398,20412,20394,20412,20391,20415,20391,20415,20388,20421,20388,20421,20385,20406,20385,20406,20388,20402,20391,20402,20394,20399,20398,20399,20414,20402,20417,20402,20423,20406,20423,20406,20426,20418,20426,20418,20423xe" filled="t" fillcolor="#000000" stroked="f">
              <v:path arrowok="t"/>
              <v:fill/>
            </v:shape>
            <v:shape style="position:absolute;left:20409;top:20379;width:38;height:22" coordorigin="20409,20379" coordsize="38,22" path="m20447,20394l20447,20391,20444,20391,20444,20388,20440,20385,20437,20382,20434,20382,20431,20379,20415,20379,20415,20382,20412,20382,20409,20385,20428,20385,20428,20388,20434,20388,20434,20391,20437,20391,20437,20401,20447,20401,20447,20394xe" filled="t" fillcolor="#000000" stroked="f">
              <v:path arrowok="t"/>
              <v:fill/>
            </v:shape>
            <v:shape type="#_x0000_t75" style="position:absolute;left:15296;top:19142;width:1978;height:431">
              <v:imagedata o:title="" r:id="rId32"/>
            </v:shape>
            <v:shape type="#_x0000_t75" style="position:absolute;left:17486;top:19125;width:1766;height:465">
              <v:imagedata o:title="" r:id="rId33"/>
            </v:shape>
            <v:shape style="position:absolute;left:863;top:19126;width:35;height:32" coordorigin="863,19126" coordsize="35,32" path="m879,19133l879,19130,875,19130,875,19126,863,19126,863,19130,866,19130,869,19133,869,19136,872,19136,872,19142,875,19142,885,19158,898,19158,885,19139,882,19136,879,19133xe" filled="t" fillcolor="#000000" stroked="f">
              <v:path arrowok="t"/>
              <v:fill/>
            </v:shape>
            <v:shape style="position:absolute;left:866;top:19092;width:25;height:25" coordorigin="866,19092" coordsize="25,25" path="m882,19104l882,19107,879,19111,879,19114,875,19114,872,19117,888,19117,888,19114,891,19111,891,19101,888,19098,888,19095,885,19092,866,19095,875,19095,879,19098,879,19101,882,19101,882,19104xe" filled="t" fillcolor="#000000" stroked="f">
              <v:path arrowok="t"/>
              <v:fill/>
            </v:shape>
            <v:shape style="position:absolute;left:834;top:19085;width:51;height:73" coordorigin="834,19085" coordsize="51,73" path="m882,19120l885,19120,885,19117,844,19117,844,19095,866,19095,885,19092,882,19088,879,19088,879,19085,834,19085,834,19158,844,19158,844,19126,872,19126,875,19123,879,19123,882,19120xe" filled="t" fillcolor="#000000" stroked="f">
              <v:path arrowok="t"/>
              <v:fill/>
            </v:shape>
            <v:shape style="position:absolute;left:907;top:19142;width:41;height:16" coordorigin="907,19142" coordsize="41,16" path="m948,19146l948,19142,939,19142,939,19146,936,19149,933,19152,907,19152,910,19155,913,19155,913,19158,939,19158,939,19155,942,19155,945,19152,945,19149,948,19149,948,19146xe" filled="t" fillcolor="#000000" stroked="f">
              <v:path arrowok="t"/>
              <v:fill/>
            </v:shape>
            <v:shape style="position:absolute;left:901;top:19111;width:48;height:41" coordorigin="901,19111" coordsize="48,41" path="m920,19149l917,19149,913,19146,913,19142,910,19139,910,19133,948,19133,948,19126,910,19126,910,19123,913,19120,913,19117,917,19117,917,19114,923,19114,923,19111,907,19111,907,19114,904,19117,904,19120,901,19123,901,19139,904,19142,904,19149,907,19149,907,19152,920,19152,920,19149xe" filled="t" fillcolor="#000000" stroked="f">
              <v:path arrowok="t"/>
              <v:fill/>
            </v:shape>
            <v:shape style="position:absolute;left:910;top:19104;width:38;height:22" coordorigin="910,19104" coordsize="38,22" path="m948,19120l948,19117,945,19117,945,19114,942,19111,939,19107,936,19107,933,19104,917,19104,917,19107,913,19107,910,19111,929,19111,929,19114,936,19114,936,19117,939,19117,939,19126,948,19126,948,19120xe" filled="t" fillcolor="#000000" stroked="f">
              <v:path arrowok="t"/>
              <v:fill/>
            </v:shape>
            <v:shape style="position:absolute;left:974;top:19104;width:29;height:54" coordorigin="974,19104" coordsize="29,54" path="m1002,19104l993,19104,980,19139,980,19142,977,19146,977,19149,974,19158,980,19158,1002,19104xe" filled="t" fillcolor="#000000" stroked="f">
              <v:path arrowok="t"/>
              <v:fill/>
            </v:shape>
            <v:shape style="position:absolute;left:952;top:19104;width:25;height:54" coordorigin="952,19104" coordsize="25,54" path="m952,19104l974,19158,977,19149,977,19142,974,19142,974,19136,961,19104,952,19104xe" filled="t" fillcolor="#000000" stroked="f">
              <v:path arrowok="t"/>
              <v:fill/>
            </v:shape>
            <v:shape style="position:absolute;left:1145;top:19092;width:35;height:57" coordorigin="1145,19092" coordsize="35,57" path="m1180,19104l1177,19104,1177,19098,1173,19098,1173,19095,1170,19092,1145,19095,1158,19095,1161,19098,1164,19098,1164,19101,1167,19101,1167,19104,1170,19107,1170,19136,1167,19139,1167,19142,1164,19142,1164,19146,1161,19146,1161,19149,1173,19149,1173,19146,1177,19146,1177,19139,1180,19139,1180,19104xe" filled="t" fillcolor="#000000" stroked="f">
              <v:path arrowok="t"/>
              <v:fill/>
            </v:shape>
            <v:shape style="position:absolute;left:1120;top:19085;width:51;height:73" coordorigin="1120,19085" coordsize="51,73" path="m1167,19152l1170,19152,1170,19149,1129,19149,1129,19095,1145,19095,1170,19092,1167,19092,1167,19088,1161,19088,1158,19085,1120,19085,1120,19158,1158,19158,1161,19155,1167,19155,1167,19152xe" filled="t" fillcolor="#000000" stroked="f">
              <v:path arrowok="t"/>
              <v:fill/>
            </v:shape>
            <v:shape style="position:absolute;left:1196;top:19104;width:13;height:54" coordorigin="1196,19104" coordsize="13,54" path="m1196,19104l1196,19158,1205,19158,1205,19120,1208,19117,1208,19114,1205,19114,1205,19104,1196,19104xe" filled="t" fillcolor="#000000" stroked="f">
              <v:path arrowok="t"/>
              <v:fill/>
            </v:shape>
            <v:shape style="position:absolute;left:1205;top:19104;width:19;height:13" coordorigin="1205,19104" coordsize="19,13" path="m1205,19111l1205,19114,1221,19114,1221,19117,1224,19107,1221,19104,1211,19104,1208,19107,1205,19111xe" filled="t" fillcolor="#000000" stroked="f">
              <v:path arrowok="t"/>
              <v:fill/>
            </v:shape>
            <v:shape style="position:absolute;left:1243;top:19111;width:0;height:3" coordorigin="1243,19111" coordsize="0,3" path="m1243,19114l1243,19111e" filled="f" stroked="t" strokeweight="0.733992pt" strokecolor="#000000">
              <v:path arrowok="t"/>
            </v:shape>
            <v:shape style="position:absolute;left:1227;top:19104;width:13;height:54" coordorigin="1227,19104" coordsize="13,54" path="m1227,19104l1227,19158,1237,19158,1237,19120,1240,19117,1240,19114,1237,19114,1237,19104,1227,19104xe" filled="t" fillcolor="#000000" stroked="f">
              <v:path arrowok="t"/>
              <v:fill/>
            </v:shape>
            <v:shape style="position:absolute;left:1237;top:19104;width:35;height:54" coordorigin="1237,19104" coordsize="35,54" path="m1272,19126l1272,19117,1269,19117,1269,19111,1265,19111,1265,19107,1262,19107,1259,19104,1243,19104,1243,19107,1240,19107,1237,19111,1250,19111,1253,19114,1259,19114,1259,19117,1262,19120,1262,19158,1272,19158,1272,19126xe" filled="t" fillcolor="#000000" stroked="f">
              <v:path arrowok="t"/>
              <v:fill/>
            </v:shape>
            <v:shape style="position:absolute;left:1484;top:19092;width:35;height:57" coordorigin="1484,19092" coordsize="35,57" path="m1519,19104l1516,19104,1516,19098,1513,19098,1513,19095,1509,19092,1484,19095,1497,19095,1500,19098,1503,19098,1503,19101,1506,19101,1506,19104,1509,19107,1509,19136,1506,19139,1506,19142,1503,19142,1503,19146,1500,19146,1500,19149,1513,19149,1513,19146,1516,19146,1516,19139,1519,19139,1519,19104xe" filled="t" fillcolor="#000000" stroked="f">
              <v:path arrowok="t"/>
              <v:fill/>
            </v:shape>
            <v:shape style="position:absolute;left:1459;top:19085;width:51;height:73" coordorigin="1459,19085" coordsize="51,73" path="m1506,19152l1509,19152,1509,19149,1468,19149,1468,19095,1484,19095,1509,19092,1506,19092,1506,19088,1500,19088,1497,19085,1459,19085,1459,19158,1497,19158,1500,19155,1506,19155,1506,19152xe" filled="t" fillcolor="#000000" stroked="f">
              <v:path arrowok="t"/>
              <v:fill/>
            </v:shape>
            <v:shape style="position:absolute;left:1551;top:19152;width:19;height:0" coordorigin="1551,19152" coordsize="19,0" path="m1557,19152l1551,19152,1570,19152,1557,19152xe" filled="t" fillcolor="#000000" stroked="f">
              <v:path arrowok="t"/>
              <v:fill/>
            </v:shape>
            <v:shape style="position:absolute;left:1532;top:19130;width:38;height:29" coordorigin="1532,19130" coordsize="38,29" path="m1538,19133l1535,19133,1535,19139,1532,19139,1532,19149,1535,19152,1535,19155,1538,19155,1541,19158,1560,19158,1563,19155,1567,19155,1567,19152,1544,19152,1544,19149,1541,19149,1541,19142,1544,19139,1547,19136,1557,19136,1560,19133,1570,19133,1541,19130,1538,19133xe" filled="t" fillcolor="#000000" stroked="f">
              <v:path arrowok="t"/>
              <v:fill/>
            </v:shape>
            <v:shape style="position:absolute;left:1535;top:19111;width:16;height:13" coordorigin="1535,19111" coordsize="16,13" path="m1538,19114l1535,19114,1535,19120,1541,19123,1544,19120,1544,19114,1551,19114,1551,19111,1538,19111,1538,19114xe" filled="t" fillcolor="#000000" stroked="f">
              <v:path arrowok="t"/>
              <v:fill/>
            </v:shape>
            <v:shape style="position:absolute;left:1538;top:19104;width:41;height:54" coordorigin="1538,19104" coordsize="41,54" path="m1579,19155l1579,19120,1576,19117,1576,19111,1573,19111,1573,19107,1570,19107,1567,19104,1547,19104,1544,19107,1541,19107,1538,19111,1560,19111,1560,19114,1567,19114,1567,19117,1570,19117,1570,19123,1567,19126,1554,19126,1551,19130,1541,19130,1570,19133,1570,19139,1567,19142,1567,19146,1563,19149,1560,19149,1560,19152,1570,19152,1570,19158,1579,19158,1579,19155xe" filled="t" fillcolor="#000000" stroked="f">
              <v:path arrowok="t"/>
              <v:fill/>
            </v:shape>
            <v:shape style="position:absolute;left:1595;top:19149;width:19;height:10" coordorigin="1595,19149" coordsize="19,10" path="m1611,19152l1595,19152,1595,19155,1598,19155,1598,19158,1614,19158,1611,19149,1611,19152xe" filled="t" fillcolor="#000000" stroked="f">
              <v:path arrowok="t"/>
              <v:fill/>
            </v:shape>
            <v:shape style="position:absolute;left:1589;top:19088;width:22;height:63" coordorigin="1589,19088" coordsize="22,63" path="m1595,19104l1589,19104,1589,19114,1595,19114,1595,19152,1608,19152,1605,19149,1601,19146,1601,19114,1611,19114,1611,19104,1601,19104,1601,19088,1595,19092,1595,19104xe" filled="t" fillcolor="#000000" stroked="f">
              <v:path arrowok="t"/>
              <v:fill/>
            </v:shape>
            <v:shape style="position:absolute;left:1620;top:19142;width:41;height:16" coordorigin="1620,19142" coordsize="41,16" path="m1662,19146l1662,19142,1652,19142,1652,19146,1649,19149,1646,19152,1620,19152,1624,19155,1627,19155,1627,19158,1652,19158,1652,19155,1655,19155,1658,19152,1658,19149,1662,19149,1662,19146xe" filled="t" fillcolor="#000000" stroked="f">
              <v:path arrowok="t"/>
              <v:fill/>
            </v:shape>
            <v:shape style="position:absolute;left:1614;top:19111;width:48;height:41" coordorigin="1614,19111" coordsize="48,41" path="m1633,19149l1630,19149,1627,19146,1627,19142,1624,19139,1624,19133,1662,19133,1662,19126,1624,19126,1624,19123,1627,19120,1627,19117,1630,19117,1630,19114,1636,19114,1636,19111,1620,19111,1620,19114,1617,19117,1617,19120,1614,19123,1614,19139,1617,19142,1617,19149,1620,19149,1620,19152,1633,19152,1633,19149xe" filled="t" fillcolor="#000000" stroked="f">
              <v:path arrowok="t"/>
              <v:fill/>
            </v:shape>
            <v:shape style="position:absolute;left:1624;top:19104;width:38;height:22" coordorigin="1624,19104" coordsize="38,22" path="m1662,19120l1662,19117,1658,19117,1658,19114,1655,19111,1652,19107,1649,19107,1646,19104,1630,19104,1630,19107,1627,19107,1624,19111,1643,19111,1643,19114,1649,19114,1649,19117,1652,19117,1652,19126,1662,19126,1662,19120xe" filled="t" fillcolor="#000000" stroked="f">
              <v:path arrowok="t"/>
              <v:fill/>
            </v:shape>
            <v:shape type="#_x0000_t75" style="position:absolute;left:2023;top:19080;width:504;height:101">
              <v:imagedata o:title="" r:id="rId34"/>
            </v:shape>
            <v:shape type="#_x0000_t75" style="position:absolute;left:25639;top:19962;width:4704;height:170">
              <v:imagedata o:title="" r:id="rId35"/>
            </v:shape>
            <v:shape style="position:absolute;left:25763;top:21574;width:111;height:149" coordorigin="25763,21574" coordsize="111,149" path="m25871,21593l25871,21574,25763,21574,25763,21723,25874,21723,25874,21707,25782,21707,25782,21656,25864,21656,25864,21637,25782,21637,25782,21593,25871,21593xe" filled="t" fillcolor="#000000" stroked="f">
              <v:path arrowok="t"/>
              <v:fill/>
            </v:shape>
            <v:shape style="position:absolute;left:25902;top:21574;width:92;height:149" coordorigin="25902,21574" coordsize="92,149" path="m25994,21723l25994,21707,25921,21707,25921,21574,25902,21574,25902,21723,25994,21723xe" filled="t" fillcolor="#000000" stroked="f">
              <v:path arrowok="t"/>
              <v:fill/>
            </v:shape>
            <v:shape style="position:absolute;left:26029;top:21574;width:0;height:149" coordorigin="26029,21574" coordsize="0,149" path="m26029,21723l26029,21574e" filled="f" stroked="t" strokeweight="1.05099pt" strokecolor="#000000">
              <v:path arrowok="t"/>
            </v:shape>
            <v:shape style="position:absolute;left:26127;top:21590;width:70;height:117" coordorigin="26127,21590" coordsize="70,117" path="m26159,21701l26156,21701,26150,21704,26134,21704,26127,21707,26178,21707,26181,21704,26184,21701,26188,21697,26188,21694,26191,21691,26191,21688,26194,21681,26194,21678,26197,21672,26197,21624,26194,21621,26194,21612,26191,21612,26191,21605,26188,21602,26188,21599,26184,21596,26181,21593,26178,21590,26127,21593,26146,21593,26150,21596,26153,21596,26156,21599,26159,21599,26162,21602,26165,21605,26169,21609,26172,21612,26172,21615,26175,21618,26175,21624,26178,21631,26178,21669,26175,21672,26175,21678,26172,21681,26172,21685,26169,21688,26165,21691,26162,21694,26162,21697,26159,21701xe" filled="t" fillcolor="#000000" stroked="f">
              <v:path arrowok="t"/>
              <v:fill/>
            </v:shape>
            <v:shape style="position:absolute;left:26077;top:21574;width:101;height:149" coordorigin="26077,21574" coordsize="101,149" path="m26150,21720l26159,21720,26165,21716,26169,21713,26172,21713,26172,21710,26175,21710,26178,21707,26096,21707,26096,21593,26127,21593,26178,21590,26175,21586,26172,21586,26169,21583,26165,21580,26162,21580,26159,21577,26137,21577,26134,21574,26077,21574,26077,21723,26146,21723,26150,21720xe" filled="t" fillcolor="#000000" stroked="f">
              <v:path arrowok="t"/>
              <v:fill/>
            </v:shape>
            <v:shape style="position:absolute;left:26210;top:21574;width:117;height:149" coordorigin="26210,21574" coordsize="117,149" path="m26327,21723l26327,21707,26232,21707,26241,21694,26324,21593,26324,21574,26219,21574,26219,21593,26302,21593,26299,21596,26295,21599,26292,21602,26289,21605,26286,21609,26210,21704,26210,21723,26327,21723xe" filled="t" fillcolor="#000000" stroked="f">
              <v:path arrowok="t"/>
              <v:fill/>
            </v:shape>
            <v:shape style="position:absolute;left:26701;top:21577;width:98;height:149" coordorigin="26701,21577" coordsize="98,149" path="m26758,21577l26701,21726,26720,21726,26739,21681,26799,21681,26742,21666,26758,21621,26761,21618,26761,21615,26765,21609,26765,21602,26768,21599,26768,21593,26777,21577,26758,21577xe" filled="t" fillcolor="#000000" stroked="f">
              <v:path arrowok="t"/>
              <v:fill/>
            </v:shape>
            <v:shape style="position:absolute;left:26742;top:21577;width:95;height:149" coordorigin="26742,21577" coordsize="95,149" path="m26777,21621l26777,21624,26793,21666,26742,21666,26799,21681,26815,21726,26837,21726,26777,21577,26768,21593,26768,21596,26771,21599,26771,21609,26774,21612,26774,21615,26777,21621xe" filled="t" fillcolor="#000000" stroked="f">
              <v:path arrowok="t"/>
              <v:fill/>
            </v:shape>
            <v:shape style="position:absolute;left:26907;top:21659;width:79;height:67" coordorigin="26907,21659" coordsize="79,67" path="m26961,21685l26958,21681,26955,21678,26952,21675,26952,21672,26948,21669,26945,21666,26942,21662,26939,21662,26933,21659,26907,21659,26910,21662,26914,21662,26920,21666,26923,21669,26926,21672,26929,21675,26929,21678,26933,21681,26936,21685,26939,21688,26939,21691,26942,21694,26961,21726,26986,21726,26961,21685xe" filled="t" fillcolor="#000000" stroked="f">
              <v:path arrowok="t"/>
              <v:fill/>
            </v:shape>
            <v:shape style="position:absolute;left:26923;top:21593;width:51;height:51" coordorigin="26923,21593" coordsize="51,51" path="m26952,21609l26955,21612,26955,21624,26952,21628,26952,21631,26948,21634,26945,21637,26942,21640,26936,21640,26933,21643,26964,21643,26967,21640,26971,21637,26971,21634,26974,21631,26974,21609,26971,21602,26971,21599,26967,21596,26964,21593,26923,21596,26939,21596,26942,21599,26945,21599,26948,21602,26948,21605,26952,21609xe" filled="t" fillcolor="#000000" stroked="f">
              <v:path arrowok="t"/>
              <v:fill/>
            </v:shape>
            <v:shape style="position:absolute;left:26856;top:21577;width:108;height:149" coordorigin="26856,21577" coordsize="108,149" path="m26964,21643l26875,21643,26875,21596,26923,21596,26964,21593,26961,21590,26958,21586,26955,21583,26952,21583,26948,21580,26933,21580,26926,21577,26856,21577,26856,21726,26875,21726,26875,21659,26936,21659,26942,21656,26948,21656,26952,21653,26955,21653,26958,21650,26961,21647,26964,21647,26964,21643xe" filled="t" fillcolor="#000000" stroked="f">
              <v:path arrowok="t"/>
              <v:fill/>
            </v:shape>
            <v:shape style="position:absolute;left:27069;top:21675;width:60;height:38" coordorigin="27069,21675" coordsize="60,38" path="m27104,21694l27101,21697,27097,21701,27094,21704,27091,21707,27088,21707,27085,21710,27072,21710,27069,21713,27110,21713,27113,21710,27116,21710,27120,21707,27120,21704,27123,21701,27126,21694,27126,21691,27129,21688,27129,21678,27110,21675,27110,21678,27107,21681,27107,21688,27104,21691,27104,21694xe" filled="t" fillcolor="#000000" stroked="f">
              <v:path arrowok="t"/>
              <v:fill/>
            </v:shape>
            <v:shape style="position:absolute;left:27078;top:21593;width:51;height:32" coordorigin="27078,21593" coordsize="51,32" path="m27078,21593l27085,21596,27088,21596,27091,21599,27094,21599,27097,21602,27097,21605,27101,21609,27104,21612,27104,21615,27107,21618,27110,21624,27129,21618,27126,21615,27126,21612,27123,21609,27123,21605,27120,21602,27116,21599,27116,21596,27113,21593,27078,21593xe" filled="t" fillcolor="#000000" stroked="f">
              <v:path arrowok="t"/>
              <v:fill/>
            </v:shape>
            <v:shape style="position:absolute;left:26999;top:21577;width:114;height:152" coordorigin="26999,21577" coordsize="114,152" path="m27021,21596l27018,21596,27015,21599,27012,21602,27012,21609,27009,21612,27005,21615,27005,21621,27002,21624,27002,21634,26999,21637,26999,21662,27002,21669,27002,21678,27005,21681,27005,21688,27009,21691,27009,21694,27012,21697,27015,21701,27015,21704,27018,21707,27021,21710,27024,21713,27028,21716,27031,21720,27034,21720,27037,21723,27040,21723,27043,21726,27053,21726,27056,21729,27078,21729,27085,21726,27091,21726,27094,21723,27097,21723,27101,21720,27104,21720,27107,21716,27110,21713,27066,21713,27063,21710,27053,21710,27050,21707,27047,21707,27043,21704,27040,21704,27037,21701,27034,21697,27031,21694,27031,21691,27028,21688,27024,21685,27024,21675,27021,21672,27021,21631,27024,21628,27024,21618,27028,21615,27031,21612,27031,21609,27034,21605,27037,21602,27040,21602,27043,21599,27047,21599,27050,21596,27053,21596,27056,21593,27113,21593,27110,21590,27107,21586,27104,21586,27101,21583,27097,21583,27094,21580,27091,21580,27088,21577,27053,21577,27050,21580,27040,21580,27037,21583,27034,21583,27031,21586,27028,21590,27024,21593,27021,21596xe" filled="t" fillcolor="#000000" stroked="f">
              <v:path arrowok="t"/>
              <v:fill/>
            </v:shape>
            <v:shape style="position:absolute;left:28010;top:21678;width:48;height:32" coordorigin="28010,21678" coordsize="48,32" path="m28052,21707l28048,21707,28045,21704,28042,21704,28039,21701,28036,21697,28036,21694,28033,21694,28033,21688,28029,21685,28029,21678,28010,21678,28010,21691,28013,21694,28013,21697,28017,21701,28017,21704,28020,21707,28023,21710,28058,21710,28052,21707xe" filled="t" fillcolor="#000000" stroked="f">
              <v:path arrowok="t"/>
              <v:fill/>
            </v:shape>
            <v:shape style="position:absolute;left:28080;top:21593;width:44;height:29" coordorigin="28080,21593" coordsize="44,29" path="m28105,21621l28124,21621,28121,21615,28121,21609,28118,21602,28118,21599,28115,21596,28112,21593,28080,21593,28083,21596,28090,21596,28093,21599,28096,21602,28099,21605,28102,21609,28102,21618,28105,21621xe" filled="t" fillcolor="#000000" stroked="f">
              <v:path arrowok="t"/>
              <v:fill/>
            </v:shape>
            <v:shape style="position:absolute;left:28017;top:21577;width:111;height:152" coordorigin="28017,21577" coordsize="111,152" path="m28109,21691l28105,21694,28105,21697,28102,21701,28099,21704,28096,21707,28093,21707,28090,21710,28023,21710,28026,21713,28029,21716,28033,21720,28036,21720,28039,21723,28042,21723,28045,21726,28055,21726,28058,21729,28083,21729,28086,21726,28093,21726,28099,21723,28102,21723,28105,21720,28109,21716,28112,21716,28115,21713,28118,21710,28121,21707,28121,21704,28124,21701,28124,21697,28128,21691,28128,21675,28124,21669,28124,21666,28121,21662,28118,21659,28115,21656,28109,21653,28105,21650,28102,21647,28096,21647,28093,21643,28086,21643,28080,21640,28071,21640,28064,21637,28061,21637,28055,21634,28052,21634,28048,21631,28042,21631,28039,21628,28036,21624,28036,21605,28039,21602,28042,21599,28045,21599,28048,21596,28055,21596,28058,21593,28112,21593,28112,21590,28109,21586,28105,21586,28099,21583,28096,21580,28093,21580,28090,21577,28048,21577,28045,21580,28042,21580,28036,21583,28033,21583,28029,21586,28026,21590,28023,21593,28023,21596,28020,21596,28020,21602,28017,21605,28017,21628,28020,21631,28020,21634,28036,21650,28042,21650,28045,21653,28052,21653,28055,21656,28061,21656,28064,21659,28074,21659,28080,21662,28086,21662,28090,21666,28096,21666,28099,21669,28102,21672,28105,21675,28109,21678,28109,21691xe" filled="t" fillcolor="#000000" stroked="f">
              <v:path arrowok="t"/>
              <v:fill/>
            </v:shape>
            <v:shape style="position:absolute;left:28197;top:21637;width:76;height:89" coordorigin="28197,21637" coordsize="76,89" path="m28210,21637l28197,21650,28248,21726,28273,21726,28210,21637xe" filled="t" fillcolor="#000000" stroked="f">
              <v:path arrowok="t"/>
              <v:fill/>
            </v:shape>
            <v:shape style="position:absolute;left:28172;top:21577;width:98;height:98" coordorigin="28172,21577" coordsize="98,98" path="m28270,21577l28245,21577,28172,21653,28172,21675,28197,21650,28210,21637,28270,21577xe" filled="t" fillcolor="#000000" stroked="f">
              <v:path arrowok="t"/>
              <v:fill/>
            </v:shape>
            <v:shape style="position:absolute;left:28162;top:21577;width:0;height:149" coordorigin="28162,21577" coordsize="0,149" path="m28162,21726l28162,21577e" filled="f" stroked="t" strokeweight="1.05099pt" strokecolor="#000000">
              <v:path arrowok="t"/>
            </v:shape>
            <v:shape type="#_x0000_t75" style="position:absolute;left:29481;top:21571;width:444;height:158">
              <v:imagedata o:title="" r:id="rId36"/>
            </v:shape>
            <v:shape style="position:absolute;left:30657;top:21590;width:48;height:124" coordorigin="30657,21590" coordsize="48,124" path="m30705,21710l30695,21710,30692,21707,30689,21704,30686,21701,30683,21697,30683,21694,30679,21694,30679,21688,30676,21685,30676,21618,30679,21615,30679,21609,30683,21605,30683,21602,30686,21599,30686,21596,30689,21596,30692,21593,30695,21590,30673,21590,30670,21593,30667,21596,30664,21599,30664,21602,30660,21609,30660,21615,30657,21618,30657,21675,30660,21681,30660,21691,30664,21694,30664,21697,30667,21701,30667,21704,30670,21707,30670,21710,30673,21713,30705,21710xe" filled="t" fillcolor="#000000" stroked="f">
              <v:path arrowok="t"/>
              <v:fill/>
            </v:shape>
            <v:shape style="position:absolute;left:30673;top:21574;width:79;height:152" coordorigin="30673,21574" coordsize="79,152" path="m30746,21691l30749,21688,30749,21678,30752,21672,30752,21624,30749,21621,30749,21612,30746,21609,30746,21602,30743,21599,30743,21596,30740,21593,30736,21590,30733,21586,30733,21583,30730,21580,30724,21580,30721,21577,30717,21577,30714,21574,30698,21574,30695,21577,30689,21577,30683,21580,30679,21580,30676,21583,30673,21586,30673,21590,30708,21590,30714,21593,30717,21593,30721,21596,30724,21599,30727,21602,30727,21605,30730,21609,30730,21615,30733,21621,30733,21675,30730,21681,30730,21691,30727,21694,30727,21697,30724,21701,30721,21704,30717,21707,30714,21707,30711,21710,30705,21710,30673,21713,30676,21713,30679,21716,30683,21720,30686,21720,30689,21723,30692,21723,30695,21726,30714,21726,30717,21723,30721,21723,30724,21720,30727,21720,30730,21716,30733,21716,30733,21713,30736,21710,30740,21707,30743,21704,30743,21701,30746,21697,30746,21691xe" filled="t" fillcolor="#000000" stroked="f">
              <v:path arrowok="t"/>
              <v:fill/>
            </v:shape>
            <v:shape type="#_x0000_t75" style="position:absolute;left:20666;top:19690;width:2904;height:170">
              <v:imagedata o:title="" r:id="rId37"/>
            </v:shape>
            <v:shape type="#_x0000_t75" style="position:absolute;left:20409;top:20644;width:3531;height:506">
              <v:imagedata o:title="" r:id="rId38"/>
            </v:shape>
            <v:shape type="#_x0000_t75" style="position:absolute;left:13077;top:18232;width:4340;height:563">
              <v:imagedata o:title="" r:id="rId39"/>
            </v:shape>
            <v:shape style="position:absolute;left:6283;top:14708;width:67;height:95" coordorigin="6283,14708" coordsize="67,95" path="m6321,14708l6283,14803,6302,14803,6312,14780,6350,14780,6318,14765,6331,14730,6340,14708,6321,14708xe" filled="t" fillcolor="#000000" stroked="f">
              <v:path arrowok="t"/>
              <v:fill/>
            </v:shape>
            <v:shape style="position:absolute;left:6318;top:14708;width:60;height:95" coordorigin="6318,14708" coordsize="60,95" path="m6350,14780l6359,14803,6379,14803,6340,14708,6331,14730,6344,14765,6318,14765,6350,14780xe" filled="t" fillcolor="#000000" stroked="f">
              <v:path arrowok="t"/>
              <v:fill/>
            </v:shape>
            <v:shape style="position:absolute;left:6401;top:14784;width:0;height:19" coordorigin="6401,14784" coordsize="0,19" path="m6401,14803l6401,14784e" filled="f" stroked="t" strokeweight="1.05099pt" strokecolor="#000000">
              <v:path arrowok="t"/>
            </v:shape>
            <v:shape style="position:absolute;left:6423;top:14720;width:32;height:16" coordorigin="6423,14720" coordsize="32,16" path="m6426,14720l6426,14723,6423,14727,6423,14736,6442,14736,6442,14727,6445,14727,6445,14723,6455,14723,6426,14720xe" filled="t" fillcolor="#000000" stroked="f">
              <v:path arrowok="t"/>
              <v:fill/>
            </v:shape>
            <v:shape style="position:absolute;left:6420;top:14708;width:63;height:95" coordorigin="6420,14708" coordsize="63,95" path="m6480,14720l6480,14717,6477,14717,6477,14714,6474,14714,6470,14711,6467,14711,6464,14708,6442,14708,6439,14711,6436,14711,6432,14714,6429,14717,6426,14720,6455,14723,6461,14723,6461,14727,6464,14727,6464,14742,6461,14746,6461,14749,6458,14749,6458,14752,6455,14755,6451,14755,6448,14758,6445,14761,6442,14765,6439,14768,6439,14771,6436,14771,6436,14774,6432,14777,6429,14780,6426,14784,6426,14787,6423,14787,6423,14796,6420,14796,6420,14803,6483,14803,6483,14787,6448,14787,6448,14784,6451,14780,6455,14777,6458,14774,6461,14774,6461,14771,6464,14768,6467,14768,6467,14765,6470,14761,6474,14758,6477,14755,6477,14752,6480,14749,6483,14746,6483,14723,6480,14720xe" filled="t" fillcolor="#000000" stroked="f">
              <v:path arrowok="t"/>
              <v:fill/>
            </v:shape>
            <v:shape type="#_x0000_t75" style="position:absolute;left:6280;top:14697;width:6457;height:2543">
              <v:imagedata o:title="" r:id="rId40"/>
            </v:shape>
            <v:shape style="position:absolute;left:6283;top:17538;width:54;height:54" coordorigin="6283,17538" coordsize="54,54" path="m6283,17564l6283,17573,6287,17573,6287,17580,6290,17583,6293,17583,6296,17586,6299,17589,6306,17589,6306,17592,6312,17592,6315,17589,6321,17589,6325,17586,6328,17583,6331,17580,6331,17576,6334,17576,6334,17567,6337,17564,6334,17561,6334,17554,6331,17551,6331,17548,6328,17548,6328,17545,6325,17545,6321,17542,6318,17542,6315,17538,6306,17538,6302,17542,6299,17542,6296,17545,6293,17545,6293,17548,6290,17548,6290,17551,6287,17551,6287,17557,6283,17561,6283,17564xe" filled="t" fillcolor="#000000" stroked="f">
              <v:path arrowok="t"/>
              <v:fill/>
            </v:shape>
            <v:shape type="#_x0000_t75" style="position:absolute;left:6280;top:17499;width:6330;height:885">
              <v:imagedata o:title="" r:id="rId41"/>
            </v:shape>
            <v:shape type="#_x0000_t75" style="position:absolute;left:13061;top:17309;width:4257;height:717">
              <v:imagedata o:title="" r:id="rId42"/>
            </v:shape>
            <v:shape type="#_x0000_t75" style="position:absolute;left:11593;top:7672;width:4333;height:914">
              <v:imagedata o:title="" r:id="rId43"/>
            </v:shape>
            <v:shape type="#_x0000_t75" style="position:absolute;left:21233;top:7426;width:4330;height:1168">
              <v:imagedata o:title="" r:id="rId44"/>
            </v:shape>
            <v:shape type="#_x0000_t75" style="position:absolute;left:26124;top:6747;width:4330;height:1339">
              <v:imagedata o:title="" r:id="rId45"/>
            </v:shape>
            <v:shape type="#_x0000_t75" style="position:absolute;left:26124;top:8249;width:4140;height:435">
              <v:imagedata o:title="" r:id="rId46"/>
            </v:shape>
            <v:shape type="#_x0000_t75" style="position:absolute;left:26308;top:2848;width:4289;height:871">
              <v:imagedata o:title="" r:id="rId47"/>
            </v:shape>
            <v:shape type="#_x0000_t75" style="position:absolute;left:26311;top:3945;width:4254;height:587">
              <v:imagedata o:title="" r:id="rId48"/>
            </v:shape>
            <v:shape type="#_x0000_t75" style="position:absolute;left:26390;top:4759;width:2084;height:283">
              <v:imagedata o:title="" r:id="rId49"/>
            </v:shape>
            <v:shape type="#_x0000_t75" style="position:absolute;left:26368;top:2084;width:4226;height:411">
              <v:imagedata o:title="" r:id="rId50"/>
            </v:shape>
            <v:shape style="position:absolute;left:27462;top:9281;width:79;height:54" coordorigin="27462,9281" coordsize="79,54" path="m27481,9328l27481,9331,27497,9331,27500,9334,27503,9331,27519,9331,27522,9328,27525,9328,27528,9325,27535,9325,27535,9322,27538,9322,27541,9319,27541,9281,27500,9281,27500,9296,27522,9296,27522,9309,27519,9309,27516,9312,27513,9315,27462,9315,27465,9319,27465,9322,27468,9322,27471,9325,27475,9328,27481,9328xe" filled="t" fillcolor="#000000" stroked="f">
              <v:path arrowok="t"/>
              <v:fill/>
            </v:shape>
            <v:shape style="position:absolute;left:27452;top:9249;width:48;height:67" coordorigin="27452,9249" coordsize="48,67" path="m27462,9315l27487,9315,27484,9312,27481,9309,27478,9306,27478,9303,27475,9303,27475,9293,27471,9290,27471,9274,27475,9271,27475,9265,27478,9262,27481,9258,27484,9255,27487,9252,27500,9252,27462,9249,27462,9252,27459,9255,27459,9258,27456,9262,27456,9268,27452,9271,27452,9296,27456,9300,27456,9306,27459,9309,27459,9312,27462,9315xe" filled="t" fillcolor="#000000" stroked="f">
              <v:path arrowok="t"/>
              <v:fill/>
            </v:shape>
            <v:shape style="position:absolute;left:27462;top:9233;width:79;height:32" coordorigin="27462,9233" coordsize="79,32" path="m27465,9246l27465,9249,27462,9249,27500,9252,27513,9252,27513,9255,27516,9258,27519,9258,27519,9265,27522,9265,27541,9262,27538,9258,27538,9252,27535,9252,27535,9249,27532,9246,27528,9243,27525,9239,27522,9239,27519,9236,27509,9236,27506,9233,27494,9233,27490,9236,27481,9236,27478,9239,27475,9239,27471,9243,27468,9246,27465,9246xe" filled="t" fillcolor="#000000" stroked="f">
              <v:path arrowok="t"/>
              <v:fill/>
            </v:shape>
            <v:shape style="position:absolute;left:27570;top:9312;width:0;height:19" coordorigin="27570,9312" coordsize="0,19" path="m27570,9331l27570,9312e" filled="f" stroked="t" strokeweight="1.05099pt" strokecolor="#000000">
              <v:path arrowok="t"/>
            </v:shape>
            <v:shape style="position:absolute;left:27592;top:9306;width:57;height:29" coordorigin="27592,9306" coordsize="57,29" path="m27608,9328l27611,9331,27620,9331,27624,9334,27627,9331,27636,9331,27639,9328,27643,9328,27643,9325,27646,9325,27646,9322,27649,9322,27649,9319,27617,9319,27617,9315,27614,9315,27611,9312,27611,9306,27592,9306,27592,9312,27595,9315,27595,9319,27598,9322,27598,9325,27601,9325,27605,9328,27608,9328xe" filled="t" fillcolor="#000000" stroked="f">
              <v:path arrowok="t"/>
              <v:fill/>
            </v:shape>
            <v:shape style="position:absolute;left:27624;top:9281;width:32;height:38" coordorigin="27624,9281" coordsize="32,38" path="m27630,9315l27627,9319,27649,9319,27652,9315,27652,9312,27655,9309,27655,9290,27652,9287,27652,9284,27649,9281,27624,9281,27627,9284,27630,9284,27633,9287,27633,9290,27636,9290,27636,9309,27633,9312,27633,9315,27630,9315xe" filled="t" fillcolor="#000000" stroked="f">
              <v:path arrowok="t"/>
              <v:fill/>
            </v:shape>
            <v:shape style="position:absolute;left:27614;top:9268;width:25;height:3" coordorigin="27614,9268" coordsize="25,3" path="m27617,9268l27614,9271,27639,9271,27636,9268,27617,9268xe" filled="t" fillcolor="#000000" stroked="f">
              <v:path arrowok="t"/>
              <v:fill/>
            </v:shape>
            <v:shape style="position:absolute;left:27595;top:9236;width:57;height:54" coordorigin="27595,9236" coordsize="57,54" path="m27649,9281l27649,9277,27646,9277,27646,9274,27643,9274,27643,9271,27614,9271,27617,9255,27652,9255,27652,9236,27605,9236,27595,9287,27608,9290,27608,9287,27611,9287,27614,9284,27620,9284,27624,9281,27649,9281xe" filled="t" fillcolor="#000000" stroked="f">
              <v:path arrowok="t"/>
              <v:fill/>
            </v:shape>
            <v:shape style="position:absolute;left:27836;top:9236;width:73;height:95" coordorigin="27836,9236" coordsize="73,95" path="m27906,9252l27906,9236,27836,9236,27836,9331,27909,9331,27909,9315,27855,9315,27855,9290,27903,9290,27903,9274,27855,9274,27855,9252,27906,9252xe" filled="t" fillcolor="#000000" stroked="f">
              <v:path arrowok="t"/>
              <v:fill/>
            </v:shape>
            <v:shape style="position:absolute;left:27918;top:9296;width:35;height:35" coordorigin="27918,9296" coordsize="35,35" path="m27944,9296l27918,9331,27941,9331,27953,9309,27944,9296xe" filled="t" fillcolor="#000000" stroked="f">
              <v:path arrowok="t"/>
              <v:fill/>
            </v:shape>
            <v:shape style="position:absolute;left:27922;top:9262;width:70;height:70" coordorigin="27922,9262" coordsize="70,70" path="m27944,9262l27922,9262,27944,9296,27953,9309,27969,9331,27991,9331,27966,9296,27953,9281,27944,9262xe" filled="t" fillcolor="#000000" stroked="f">
              <v:path arrowok="t"/>
              <v:fill/>
            </v:shape>
            <v:shape style="position:absolute;left:27953;top:9262;width:35;height:35" coordorigin="27953,9262" coordsize="35,35" path="m27988,9262l27969,9262,27953,9281,27966,9296,27988,9262xe" filled="t" fillcolor="#000000" stroked="f">
              <v:path arrowok="t"/>
              <v:fill/>
            </v:shape>
            <v:shape style="position:absolute;left:28033;top:9306;width:29;height:13" coordorigin="28033,9306" coordsize="29,13" path="m28045,9306l28042,9309,28042,9312,28039,9315,28036,9315,28033,9319,28058,9319,28058,9315,28061,9312,28061,9309,28045,9306xe" filled="t" fillcolor="#000000" stroked="f">
              <v:path arrowok="t"/>
              <v:fill/>
            </v:shape>
            <v:shape style="position:absolute;left:27998;top:9274;width:60;height:57" coordorigin="27998,9274" coordsize="60,57" path="m28007,9325l28010,9328,28013,9328,28017,9331,28045,9331,28048,9328,28052,9328,28052,9325,28055,9325,28055,9322,28058,9322,28058,9319,28026,9319,28023,9315,28020,9312,28017,9309,28017,9284,28020,9281,28020,9277,28026,9277,28029,9274,28004,9274,28001,9277,28001,9281,27998,9284,27998,9312,28001,9312,28001,9319,28004,9319,28004,9322,28007,9322,28007,9325xe" filled="t" fillcolor="#000000" stroked="f">
              <v:path arrowok="t"/>
              <v:fill/>
            </v:shape>
            <v:shape style="position:absolute;left:28004;top:9262;width:57;height:25" coordorigin="28004,9262" coordsize="57,25" path="m28061,9284l28061,9281,28058,9277,28058,9274,28055,9271,28055,9268,28052,9268,28052,9265,28045,9265,28045,9262,28020,9262,28017,9265,28010,9265,28010,9268,28007,9268,28007,9271,28004,9271,28004,9274,28036,9274,28036,9277,28039,9277,28042,9281,28042,9287,28061,9284xe" filled="t" fillcolor="#000000" stroked="f">
              <v:path arrowok="t"/>
              <v:fill/>
            </v:shape>
            <v:shape style="position:absolute;left:28086;top:9236;width:0;height:95" coordorigin="28086,9236" coordsize="0,95" path="m28086,9331l28086,9236e" filled="f" stroked="t" strokeweight="1.05099pt" strokecolor="#000000">
              <v:path arrowok="t"/>
            </v:shape>
            <v:shape style="position:absolute;left:28112;top:9319;width:44;height:13" coordorigin="28112,9319" coordsize="44,13" path="m28112,9319l28115,9322,28115,9325,28118,9328,28121,9331,28143,9331,28147,9328,28153,9328,28153,9325,28156,9322,28112,9319xe" filled="t" fillcolor="#000000" stroked="f">
              <v:path arrowok="t"/>
              <v:fill/>
            </v:shape>
            <v:shape style="position:absolute;left:28112;top:9262;width:25;height:57" coordorigin="28112,9262" coordsize="25,57" path="m28134,9315l28131,9315,28131,9262,28112,9262,28112,9319,28137,9319,28134,9315xe" filled="t" fillcolor="#000000" stroked="f">
              <v:path arrowok="t"/>
              <v:fill/>
            </v:shape>
            <v:shape style="position:absolute;left:28112;top:9262;width:63;height:70" coordorigin="28112,9262" coordsize="63,70" path="m28156,9322l28156,9331,28175,9331,28175,9262,28156,9262,28156,9309,28153,9309,28153,9315,28150,9315,28147,9319,28112,9319,28156,9322xe" filled="t" fillcolor="#000000" stroked="f">
              <v:path arrowok="t"/>
              <v:fill/>
            </v:shape>
            <v:shape style="position:absolute;left:28188;top:9309;width:25;height:10" coordorigin="28188,9309" coordsize="25,10" path="m28207,9309l28188,9312,28188,9315,28191,9319,28213,9319,28210,9315,28207,9312,28207,9309xe" filled="t" fillcolor="#000000" stroked="f">
              <v:path arrowok="t"/>
              <v:fill/>
            </v:shape>
            <v:shape style="position:absolute;left:28226;top:9274;width:25;height:6" coordorigin="28226,9274" coordsize="25,6" path="m28229,9277l28232,9281,28251,9277,28248,9277,28248,9274,28226,9274,28229,9277xe" filled="t" fillcolor="#000000" stroked="f">
              <v:path arrowok="t"/>
              <v:fill/>
            </v:shape>
            <v:shape style="position:absolute;left:28191;top:9262;width:60;height:70" coordorigin="28191,9262" coordsize="60,70" path="m28235,9312l28232,9315,28232,9319,28191,9319,28194,9322,28194,9325,28197,9325,28197,9328,28204,9328,28204,9331,28235,9331,28239,9328,28242,9328,28245,9325,28248,9325,28248,9322,28251,9319,28251,9300,28248,9296,28245,9296,28245,9293,28242,9293,28239,9290,28229,9290,28226,9287,28216,9287,28213,9284,28210,9284,28207,9281,28207,9277,28210,9277,28210,9274,28248,9274,28245,9271,28245,9268,28242,9268,28242,9265,28239,9265,28235,9262,28207,9262,28204,9265,28201,9265,28197,9268,28194,9271,28191,9274,28191,9290,28194,9293,28197,9296,28201,9300,28204,9300,28207,9303,28216,9303,28220,9306,28229,9306,28232,9309,28235,9312xe" filled="t" fillcolor="#000000" stroked="f">
              <v:path arrowok="t"/>
              <v:fill/>
            </v:shape>
            <v:shape style="position:absolute;left:28277;top:9262;width:0;height:70" coordorigin="28277,9262" coordsize="0,70" path="m28277,9331l28277,9262e" filled="f" stroked="t" strokeweight="1.05099pt" strokecolor="#000000">
              <v:path arrowok="t"/>
            </v:shape>
            <v:shape style="position:absolute;left:28277;top:9236;width:0;height:16" coordorigin="28277,9236" coordsize="0,16" path="m28277,9252l28277,9236e" filled="f" stroked="t" strokeweight="1.05099pt" strokecolor="#000000">
              <v:path arrowok="t"/>
            </v:shape>
            <v:shape style="position:absolute;left:28308;top:9274;width:63;height:57" coordorigin="28308,9274" coordsize="63,57" path="m28369,9312l28372,9309,28372,9284,28369,9281,28365,9277,28365,9274,28337,9274,28340,9277,28343,9277,28346,9281,28350,9281,28350,9284,28353,9287,28353,9309,28350,9312,28346,9315,28343,9315,28343,9319,28308,9319,28308,9322,28311,9322,28311,9325,28315,9325,28315,9328,28318,9328,28321,9331,28353,9331,28353,9328,28356,9328,28359,9325,28362,9322,28365,9322,28365,9315,28369,9315,28369,9312xe" filled="t" fillcolor="#000000" stroked="f">
              <v:path arrowok="t"/>
              <v:fill/>
            </v:shape>
            <v:shape style="position:absolute;left:28302;top:9262;width:63;height:57" coordorigin="28302,9262" coordsize="63,57" path="m28308,9277l28305,9277,28305,9281,28302,9284,28302,9312,28305,9312,28305,9315,28308,9319,28334,9319,28330,9315,28327,9315,28324,9312,28324,9309,28321,9309,28321,9284,28324,9284,28324,9281,28327,9277,28330,9277,28334,9274,28365,9274,28362,9271,28359,9268,28356,9265,28353,9265,28350,9262,28324,9262,28321,9265,28318,9265,28315,9268,28311,9271,28308,9274,28308,9277xe" filled="t" fillcolor="#000000" stroked="f">
              <v:path arrowok="t"/>
              <v:fill/>
            </v:shape>
            <v:shape style="position:absolute;left:28416;top:9274;width:32;height:57" coordorigin="28416,9274" coordsize="32,57" path="m28445,9274l28416,9274,28422,9274,28426,9277,28426,9281,28429,9281,28429,9331,28448,9331,28448,9277,28445,9274xe" filled="t" fillcolor="#000000" stroked="f">
              <v:path arrowok="t"/>
              <v:fill/>
            </v:shape>
            <v:shape style="position:absolute;left:28384;top:9262;width:60;height:70" coordorigin="28384,9262" coordsize="60,70" path="m28384,9262l28384,9331,28403,9331,28403,9284,28407,9281,28407,9277,28410,9277,28413,9274,28445,9274,28400,9271,28400,9262,28384,9262xe" filled="t" fillcolor="#000000" stroked="f">
              <v:path arrowok="t"/>
              <v:fill/>
            </v:shape>
            <v:shape style="position:absolute;left:28400;top:9262;width:44;height:13" coordorigin="28400,9262" coordsize="44,13" path="m28441,9265l28438,9265,28435,9262,28413,9262,28410,9265,28407,9268,28403,9268,28403,9271,28400,9271,28445,9274,28445,9271,28441,9268,28441,9265xe" filled="t" fillcolor="#000000" stroked="f">
              <v:path arrowok="t"/>
              <v:fill/>
            </v:shape>
            <v:shape style="position:absolute;left:28457;top:9309;width:25;height:10" coordorigin="28457,9309" coordsize="25,10" path="m28476,9309l28457,9312,28457,9315,28460,9319,28483,9319,28479,9315,28476,9312,28476,9309xe" filled="t" fillcolor="#000000" stroked="f">
              <v:path arrowok="t"/>
              <v:fill/>
            </v:shape>
            <v:shape style="position:absolute;left:28495;top:9274;width:25;height:6" coordorigin="28495,9274" coordsize="25,6" path="m28498,9277l28502,9281,28521,9277,28518,9277,28518,9274,28495,9274,28498,9277xe" filled="t" fillcolor="#000000" stroked="f">
              <v:path arrowok="t"/>
              <v:fill/>
            </v:shape>
            <v:shape style="position:absolute;left:28460;top:9262;width:60;height:70" coordorigin="28460,9262" coordsize="60,70" path="m28505,9312l28502,9315,28502,9319,28460,9319,28464,9322,28464,9325,28467,9325,28467,9328,28473,9328,28473,9331,28505,9331,28508,9328,28511,9328,28514,9325,28518,9325,28518,9322,28521,9319,28521,9300,28518,9296,28514,9296,28514,9293,28511,9293,28508,9290,28498,9290,28495,9287,28486,9287,28483,9284,28479,9284,28476,9281,28476,9277,28479,9277,28479,9274,28518,9274,28514,9271,28514,9268,28511,9268,28511,9265,28508,9265,28505,9262,28476,9262,28473,9265,28470,9265,28467,9268,28464,9271,28460,9274,28460,9290,28464,9293,28467,9296,28470,9300,28473,9300,28476,9303,28486,9303,28489,9306,28498,9306,28502,9309,28505,9312xe" filled="t" fillcolor="#000000" stroked="f">
              <v:path arrowok="t"/>
              <v:fill/>
            </v:shape>
            <v:shape type="#_x0000_t75" style="position:absolute;left:27449;top:9499;width:2939;height:133">
              <v:imagedata o:title="" r:id="rId51"/>
            </v:shape>
            <v:shape type="#_x0000_t75" style="position:absolute;left:27449;top:9769;width:2385;height:133">
              <v:imagedata o:title="" r:id="rId52"/>
            </v:shape>
            <v:shape type="#_x0000_t75" style="position:absolute;left:27449;top:10035;width:1570;height:133">
              <v:imagedata o:title="" r:id="rId53"/>
            </v:shape>
            <v:shape type="#_x0000_t75" style="position:absolute;left:27449;top:10304;width:1805;height:130">
              <v:imagedata o:title="" r:id="rId54"/>
            </v:shape>
            <v:shape type="#_x0000_t75" style="position:absolute;left:27451;top:10573;width:2012;height:134">
              <v:imagedata o:title="" r:id="rId55"/>
            </v:shape>
            <v:shape type="#_x0000_t75" style="position:absolute;left:27449;top:10840;width:2404;height:133">
              <v:imagedata o:title="" r:id="rId56"/>
            </v:shape>
            <v:shape type="#_x0000_t75" style="position:absolute;left:27451;top:11105;width:3131;height:134">
              <v:imagedata o:title="" r:id="rId57"/>
            </v:shape>
            <v:shape type="#_x0000_t75" style="position:absolute;left:27449;top:11376;width:2049;height:130">
              <v:imagedata o:title="" r:id="rId58"/>
            </v:shape>
            <v:shape type="#_x0000_t75" style="position:absolute;left:27449;top:11645;width:3081;height:133">
              <v:imagedata o:title="" r:id="rId59"/>
            </v:shape>
            <v:shape type="#_x0000_t75" style="position:absolute;left:27449;top:11912;width:2226;height:129">
              <v:imagedata o:title="" r:id="rId60"/>
            </v:shape>
            <v:shape type="#_x0000_t75" style="position:absolute;left:27449;top:12178;width:2540;height:130">
              <v:imagedata o:title="" r:id="rId61"/>
            </v:shape>
            <v:shape type="#_x0000_t75" style="position:absolute;left:27451;top:12446;width:2088;height:134">
              <v:imagedata o:title="" r:id="rId62"/>
            </v:shape>
            <v:shape type="#_x0000_t75" style="position:absolute;left:27449;top:12717;width:1903;height:133">
              <v:imagedata o:title="" r:id="rId63"/>
            </v:shape>
            <v:shape style="position:absolute;left:27452;top:12993;width:60;height:95" coordorigin="27452,12993" coordsize="60,95" path="m27513,13088l27513,13075,27465,13075,27465,12993,27452,12993,27452,13088,27513,13088xe" filled="t" fillcolor="#000000" stroked="f">
              <v:path arrowok="t"/>
              <v:fill/>
            </v:shape>
            <v:shape style="position:absolute;left:27522;top:13027;width:35;height:54" coordorigin="27522,13027" coordsize="35,54" path="m27557,13078l27548,13078,27544,13075,27541,13072,27538,13069,27538,13066,27535,13062,27535,13043,27538,13040,27538,13037,27541,13034,27544,13031,27548,13027,27532,13027,27528,13031,27528,13034,27525,13037,27525,13043,27522,13047,27522,13059,27525,13062,27525,13069,27528,13072,27528,13075,27532,13078,27532,13081,27557,13078xe" filled="t" fillcolor="#000000" stroked="f">
              <v:path arrowok="t"/>
              <v:fill/>
            </v:shape>
            <v:shape style="position:absolute;left:27532;top:13018;width:57;height:70" coordorigin="27532,13018" coordsize="57,70" path="m27576,13066l27573,13069,27573,13072,27570,13072,27570,13075,27567,13075,27567,13078,27557,13078,27532,13081,27535,13081,27535,13085,27541,13085,27541,13088,27570,13088,27573,13085,27576,13085,27579,13081,27579,13078,27582,13078,27582,13075,27586,13072,27586,13066,27589,13062,27589,13043,27586,13040,27586,13034,27582,13031,27579,13027,27576,13024,27573,13021,27570,13021,27570,13018,27544,13018,27541,13021,27538,13021,27535,13024,27532,13027,27563,13027,27567,13031,27570,13031,27570,13034,27573,13034,27573,13040,27576,13040,27576,13066xe" filled="t" fillcolor="#000000" stroked="f">
              <v:path arrowok="t"/>
              <v:fill/>
            </v:shape>
            <v:shape style="position:absolute;left:27605;top:13062;width:54;height:25" coordorigin="27605,13062" coordsize="54,25" path="m27655,13066l27658,13062,27646,13062,27646,13066,27643,13069,27643,13075,27639,13075,27639,13078,27630,13078,27605,13081,27608,13081,27608,13085,27614,13085,27614,13088,27643,13088,27643,13085,27646,13085,27649,13081,27652,13078,27652,13075,27655,13075,27655,13066xe" filled="t" fillcolor="#000000" stroked="f">
              <v:path arrowok="t"/>
              <v:fill/>
            </v:shape>
            <v:shape style="position:absolute;left:27630;top:13027;width:25;height:13" coordorigin="27630,13027" coordsize="25,13" path="m27649,13027l27630,13027,27636,13027,27639,13031,27643,13034,27643,13037,27646,13040,27655,13040,27655,13034,27652,13031,27652,13027,27649,13027xe" filled="t" fillcolor="#000000" stroked="f">
              <v:path arrowok="t"/>
              <v:fill/>
            </v:shape>
            <v:shape style="position:absolute;left:27598;top:13018;width:51;height:63" coordorigin="27598,13018" coordsize="51,63" path="m27630,13078l27617,13078,27617,13075,27614,13072,27611,13069,27611,13059,27608,13056,27608,13050,27611,13047,27611,13037,27614,13034,27617,13031,27620,13031,27620,13027,27649,13027,27649,13024,27646,13024,27646,13021,27643,13021,27639,13018,27617,13018,27614,13021,27611,13021,27608,13024,27605,13027,27605,13031,27601,13031,27601,13034,27598,13037,27598,13069,27601,13072,27601,13075,27605,13078,27605,13081,27630,13078xe" filled="t" fillcolor="#000000" stroked="f">
              <v:path arrowok="t"/>
              <v:fill/>
            </v:shape>
            <v:shape style="position:absolute;left:27677;top:13018;width:48;height:70" coordorigin="27677,13018" coordsize="48,70" path="m27697,13043l27722,13018,27706,13018,27677,13047,27687,13053,27709,13088,27725,13088,27697,13043xe" filled="t" fillcolor="#000000" stroked="f">
              <v:path arrowok="t"/>
              <v:fill/>
            </v:shape>
            <v:shape style="position:absolute;left:27668;top:12993;width:19;height:95" coordorigin="27668,12993" coordsize="19,95" path="m27668,12993l27668,13088,27677,13088,27677,13059,27687,13053,27677,13047,27677,12993,27668,12993xe" filled="t" fillcolor="#000000" stroked="f">
              <v:path arrowok="t"/>
              <v:fill/>
            </v:shape>
            <v:shape style="position:absolute;left:27741;top:13066;width:54;height:22" coordorigin="27741,13066" coordsize="54,22" path="m27779,13075l27776,13075,27776,13078,27766,13078,27741,13081,27744,13081,27747,13085,27750,13085,27754,13088,27779,13088,27782,13085,27785,13085,27788,13081,27792,13078,27795,13075,27795,13066,27785,13066,27782,13069,27782,13072,27779,13072,27779,13075xe" filled="t" fillcolor="#000000" stroked="f">
              <v:path arrowok="t"/>
              <v:fill/>
            </v:shape>
            <v:shape style="position:absolute;left:27735;top:13027;width:63;height:54" coordorigin="27735,13027" coordsize="63,54" path="m27738,13031l27738,13034,27735,13037,27735,13069,27738,13072,27738,13075,27741,13078,27741,13081,27766,13078,27757,13078,27754,13075,27750,13075,27750,13072,27747,13069,27747,13062,27744,13059,27744,13056,27798,13056,27798,13047,27747,13047,27747,13037,27750,13037,27750,13031,27757,13031,27757,13027,27741,13027,27738,13031xe" filled="t" fillcolor="#000000" stroked="f">
              <v:path arrowok="t"/>
              <v:fill/>
            </v:shape>
            <v:shape style="position:absolute;left:27741;top:13018;width:57;height:29" coordorigin="27741,13018" coordsize="57,29" path="m27788,13027l27785,13024,27782,13021,27779,13021,27776,13018,27754,13018,27750,13021,27747,13021,27747,13024,27744,13024,27741,13027,27773,13027,27776,13031,27779,13031,27779,13034,27782,13037,27782,13040,27785,13043,27785,13047,27798,13047,27795,13043,27795,13037,27792,13034,27792,13031,27788,13027xe" filled="t" fillcolor="#000000" stroked="f">
              <v:path arrowok="t"/>
              <v:fill/>
            </v:shape>
            <v:shape style="position:absolute;left:27811;top:13018;width:16;height:70" coordorigin="27811,13018" coordsize="16,70" path="m27811,13018l27811,13088,27820,13088,27820,13050,27823,13047,27823,13034,27826,13034,27826,13031,27820,13031,27820,13018,27811,13018xe" filled="t" fillcolor="#000000" stroked="f">
              <v:path arrowok="t"/>
              <v:fill/>
            </v:shape>
            <v:shape style="position:absolute;left:27820;top:13018;width:29;height:13" coordorigin="27820,13018" coordsize="29,13" path="m27849,13021l27845,13021,27842,13018,27826,13018,27826,13021,27823,13024,27823,13027,27820,13031,27842,13031,27849,13021xe" filled="t" fillcolor="#000000" stroked="f">
              <v:path arrowok="t"/>
              <v:fill/>
            </v:shape>
            <v:shape style="position:absolute;left:27845;top:13066;width:32;height:16" coordorigin="27845,13066" coordsize="32,16" path="m27852,13078l27852,13081,27877,13078,27865,13078,27865,13075,27861,13075,27861,13072,27858,13072,27858,13066,27845,13066,27845,13069,27849,13072,27849,13075,27852,13078xe" filled="t" fillcolor="#000000" stroked="f">
              <v:path arrowok="t"/>
              <v:fill/>
            </v:shape>
            <v:shape style="position:absolute;left:27849;top:13027;width:54;height:60" coordorigin="27849,13027" coordsize="54,60" path="m27884,13059l27884,13062,27887,13062,27890,13066,27893,13069,27890,13072,27890,13075,27887,13075,27887,13078,27877,13078,27852,13081,27855,13081,27855,13085,27858,13085,27858,13088,27890,13088,27893,13085,27896,13085,27896,13081,27899,13081,27899,13078,27903,13078,27903,13059,27899,13056,27899,13053,27896,13053,27893,13050,27887,13050,27884,13047,27877,13047,27871,13043,27865,13043,27861,13040,27861,13037,27858,13037,27861,13034,27861,13031,27865,13031,27865,13027,27852,13027,27849,13031,27849,13043,27852,13047,27855,13050,27855,13053,27861,13053,27865,13056,27874,13056,27877,13059,27884,13059xe" filled="t" fillcolor="#000000" stroked="f">
              <v:path arrowok="t"/>
              <v:fill/>
            </v:shape>
            <v:shape style="position:absolute;left:27852;top:13018;width:51;height:19" coordorigin="27852,13018" coordsize="51,19" path="m27887,13031l27887,13034,27890,13034,27890,13037,27903,13037,27899,13034,27899,13027,27896,13024,27893,13021,27890,13021,27887,13018,27865,13018,27861,13021,27855,13021,27855,13024,27852,13027,27884,13027,27887,13031xe" filled="t" fillcolor="#000000" stroked="f">
              <v:path arrowok="t"/>
              <v:fill/>
            </v:shape>
            <v:shape style="position:absolute;left:27928;top:13075;width:0;height:13" coordorigin="27928,13075" coordsize="0,13" path="m27928,13088l27928,13075e" filled="f" stroked="t" strokeweight="0.733992pt" strokecolor="#000000">
              <v:path arrowok="t"/>
            </v:shape>
            <v:shape type="#_x0000_t75" style="position:absolute;left:27449;top:13253;width:2302;height:133">
              <v:imagedata o:title="" r:id="rId64"/>
            </v:shape>
            <v:shape type="#_x0000_t75" style="position:absolute;left:27449;top:13522;width:1022;height:130">
              <v:imagedata o:title="" r:id="rId65"/>
            </v:shape>
            <v:shape type="#_x0000_t75" style="position:absolute;left:27449;top:13792;width:1117;height:133">
              <v:imagedata o:title="" r:id="rId66"/>
            </v:shape>
            <v:shape type="#_x0000_t75" style="position:absolute;left:27449;top:14058;width:1155;height:130">
              <v:imagedata o:title="" r:id="rId67"/>
            </v:shape>
            <v:shape type="#_x0000_t75" style="position:absolute;left:27446;top:14327;width:1678;height:133">
              <v:imagedata o:title="" r:id="rId68"/>
            </v:shape>
            <v:shape type="#_x0000_t75" style="position:absolute;left:27449;top:14597;width:3351;height:133">
              <v:imagedata o:title="" r:id="rId69"/>
            </v:shape>
            <v:shape type="#_x0000_t75" style="position:absolute;left:27449;top:14891;width:356;height:80">
              <v:imagedata o:title="" r:id="rId70"/>
            </v:shape>
            <v:shape type="#_x0000_t75" style="position:absolute;left:27449;top:15129;width:3243;height:133">
              <v:imagedata o:title="" r:id="rId71"/>
            </v:shape>
            <v:shape type="#_x0000_t75" style="position:absolute;left:27449;top:15399;width:1535;height:129">
              <v:imagedata o:title="" r:id="rId72"/>
            </v:shape>
            <v:shape type="#_x0000_t75" style="position:absolute;left:27449;top:15665;width:3214;height:133">
              <v:imagedata o:title="" r:id="rId73"/>
            </v:shape>
            <v:shape type="#_x0000_t75" style="position:absolute;left:27449;top:15935;width:606;height:129">
              <v:imagedata o:title="" r:id="rId74"/>
            </v:shape>
            <v:shape type="#_x0000_t75" style="position:absolute;left:27449;top:16201;width:1076;height:133">
              <v:imagedata o:title="" r:id="rId75"/>
            </v:shape>
            <v:shape type="#_x0000_t75" style="position:absolute;left:27446;top:16470;width:1738;height:133">
              <v:imagedata o:title="" r:id="rId76"/>
            </v:shape>
            <v:shape type="#_x0000_t75" style="position:absolute;left:27449;top:16740;width:2397;height:133">
              <v:imagedata o:title="" r:id="rId77"/>
            </v:shape>
            <v:shape type="#_x0000_t75" style="position:absolute;left:27449;top:17006;width:1196;height:133">
              <v:imagedata o:title="" r:id="rId78"/>
            </v:shape>
            <v:shape type="#_x0000_t75" style="position:absolute;left:27449;top:17272;width:3126;height:133">
              <v:imagedata o:title="" r:id="rId79"/>
            </v:shape>
            <v:shape type="#_x0000_t75" style="position:absolute;left:27451;top:17542;width:2908;height:133">
              <v:imagedata o:title="" r:id="rId80"/>
            </v:shape>
            <v:shape type="#_x0000_t75" style="position:absolute;left:27449;top:17808;width:876;height:108">
              <v:imagedata o:title="" r:id="rId81"/>
            </v:shape>
            <v:shape type="#_x0000_t75" style="position:absolute;left:27449;top:18077;width:2873;height:133">
              <v:imagedata o:title="" r:id="rId82"/>
            </v:shape>
            <v:shape type="#_x0000_t75" style="position:absolute;left:6312;top:12982;width:6200;height:759">
              <v:imagedata o:title="" r:id="rId83"/>
            </v:shape>
            <v:shape type="#_x0000_t75" style="position:absolute;left:6312;top:13952;width:6153;height:461">
              <v:imagedata o:title="" r:id="rId84"/>
            </v:shape>
            <v:shape style="position:absolute;left:16985;top:1061;width:250;height:374" coordorigin="16985,1061" coordsize="250,374" path="m16985,1435l16985,1061,17112,1311,17236,1061,17236,1435e" filled="f" stroked="t" strokeweight="0.316996pt" strokecolor="#000000">
              <v:path arrowok="t"/>
            </v:shape>
            <v:shape style="position:absolute;left:21930;top:937;width:824;height:663" coordorigin="21930,937" coordsize="824,663" path="m21930,937l21930,1600,22755,1600,21930,937xe" filled="t" fillcolor="#FCF6B5" stroked="f">
              <v:path arrowok="t"/>
              <v:fill/>
            </v:shape>
            <v:shape style="position:absolute;left:21930;top:937;width:824;height:663" coordorigin="21930,937" coordsize="824,663" path="m21930,937l22755,1600,22755,937,21930,937xe" filled="t" fillcolor="#FCF6B5" stroked="f">
              <v:path arrowok="t"/>
              <v:fill/>
            </v:shape>
            <v:shape style="position:absolute;left:6252;top:12948;width:6562;height:1537" coordorigin="6252,12948" coordsize="6562,1537" path="m12814,14486l12814,12948,6252,12948,6252,14486,12814,14486xe" filled="f" stroked="t" strokeweight="0.316996pt" strokecolor="#000000">
              <v:path arrowok="t"/>
            </v:shape>
            <v:shape style="position:absolute;left:21930;top:937;width:824;height:663" coordorigin="21930,937" coordsize="824,663" path="m22755,1600l22755,937,21930,937,21930,1600,22755,1600xe" filled="f" stroked="t" strokeweight="0.316996pt" strokecolor="#000000">
              <v:path arrowok="t"/>
            </v:shape>
            <v:shape type="#_x0000_t75" style="position:absolute;left:29830;top:19218;width:1018;height:163">
              <v:imagedata o:title="" r:id="rId85"/>
            </v:shape>
            <v:shape type="#_x0000_t75" style="position:absolute;left:5063;top:20181;width:1052;height:641">
              <v:imagedata o:title="" r:id="rId86"/>
            </v:shape>
            <v:shape style="position:absolute;left:3091;top:18990;width:0;height:2847" coordorigin="3091,18990" coordsize="0,2847" path="m3091,18990l3091,21837e" filled="f" stroked="t" strokeweight="0.475494pt" strokecolor="#000000">
              <v:path arrowok="t"/>
            </v:shape>
            <v:shape style="position:absolute;left:17749;top:16407;width:4495;height:894" coordorigin="17749,16407" coordsize="4495,894" path="m17749,16407l22241,16407,22244,17301,17752,17301,17749,16407xe" filled="f" stroked="t" strokeweight="0.316996pt" strokecolor="#000000">
              <v:path arrowok="t"/>
            </v:shape>
            <v:shape type="#_x0000_t75" style="position:absolute;left:3164;top:19083;width:564;height:104">
              <v:imagedata o:title="" r:id="rId87"/>
            </v:shape>
            <v:shape style="position:absolute;left:22501;top:14987;width:4530;height:463" coordorigin="22501,14987" coordsize="4530,463" path="m27031,15449l27031,14987,22501,14987,22501,15449,27031,15449xe" filled="f" stroked="t" strokeweight="0.316996pt" strokecolor="#000000">
              <v:path arrowok="t"/>
            </v:shape>
            <v:shape style="position:absolute;left:28720;top:21032;width:70;height:76" coordorigin="28720,21032" coordsize="70,76" path="m28777,21032l28720,21108,28746,21108,28781,21057,28784,21054,28787,21051,28790,21044,28777,21032xe" filled="t" fillcolor="#000000" stroked="f">
              <v:path arrowok="t"/>
              <v:fill/>
            </v:shape>
            <v:shape style="position:absolute;left:28727;top:20959;width:130;height:149" coordorigin="28727,20959" coordsize="130,149" path="m28727,20959l28777,21032,28790,21044,28790,21047,28793,21051,28796,21054,28831,21108,28857,21108,28800,21028,28790,21016,28787,21013,28787,21009,28784,21006,28781,21003,28777,20997,28752,20959,28727,20959xe" filled="t" fillcolor="#000000" stroked="f">
              <v:path arrowok="t"/>
              <v:fill/>
            </v:shape>
            <v:shape style="position:absolute;left:28790;top:20959;width:63;height:70" coordorigin="28790,20959" coordsize="63,70" path="m28854,20959l28831,20959,28803,21000,28800,21003,28796,21006,28793,21009,28793,21013,28790,21016,28800,21028,28854,20959xe" filled="t" fillcolor="#000000" stroked="f">
              <v:path arrowok="t"/>
              <v:fill/>
            </v:shape>
            <v:shape style="position:absolute;left:28945;top:21086;width:0;height:22" coordorigin="28945,21086" coordsize="0,22" path="m28945,21108l28945,21086e" filled="f" stroked="t" strokeweight="1.05099pt" strokecolor="#000000">
              <v:path arrowok="t"/>
            </v:shape>
            <v:shape style="position:absolute;left:29098;top:20975;width:70;height:117" coordorigin="29098,20975" coordsize="70,117" path="m29129,21086l29126,21086,29120,21089,29104,21089,29098,21092,29148,21092,29152,21089,29155,21086,29158,21082,29158,21079,29161,21076,29161,21073,29164,21067,29164,21063,29167,21057,29167,21009,29164,21006,29164,20997,29161,20997,29161,20990,29158,20987,29158,20984,29155,20981,29152,20978,29148,20975,29098,20978,29117,20978,29120,20981,29123,20981,29126,20984,29129,20984,29132,20987,29136,20990,29139,20994,29142,20997,29142,21000,29145,21003,29145,21009,29148,21016,29148,21054,29145,21057,29145,21063,29142,21067,29142,21070,29139,21073,29136,21076,29132,21079,29132,21082,29129,21086xe" filled="t" fillcolor="#000000" stroked="f">
              <v:path arrowok="t"/>
              <v:fill/>
            </v:shape>
            <v:shape style="position:absolute;left:29047;top:20959;width:101;height:149" coordorigin="29047,20959" coordsize="101,149" path="m29120,21105l29129,21105,29136,21101,29139,21098,29142,21098,29142,21095,29145,21095,29148,21092,29066,21092,29066,20978,29098,20978,29148,20975,29145,20971,29142,20971,29139,20968,29136,20965,29132,20965,29129,20962,29107,20962,29104,20959,29047,20959,29047,21108,29117,21108,29120,21105xe" filled="t" fillcolor="#000000" stroked="f">
              <v:path arrowok="t"/>
              <v:fill/>
            </v:shape>
            <v:shape style="position:absolute;left:27544;top:21032;width:70;height:76" coordorigin="27544,21032" coordsize="70,76" path="m27601,21032l27544,21108,27570,21108,27605,21057,27608,21054,27611,21051,27614,21044,27601,21032xe" filled="t" fillcolor="#000000" stroked="f">
              <v:path arrowok="t"/>
              <v:fill/>
            </v:shape>
            <v:shape style="position:absolute;left:27551;top:20959;width:130;height:149" coordorigin="27551,20959" coordsize="130,149" path="m27551,20959l27601,21032,27614,21044,27614,21047,27617,21051,27620,21054,27655,21108,27681,21108,27624,21028,27614,21016,27611,21013,27611,21009,27608,21006,27605,21003,27601,20997,27576,20959,27551,20959xe" filled="t" fillcolor="#000000" stroked="f">
              <v:path arrowok="t"/>
              <v:fill/>
            </v:shape>
            <v:shape style="position:absolute;left:27614;top:20959;width:63;height:70" coordorigin="27614,20959" coordsize="63,70" path="m27677,20959l27655,20959,27627,21000,27624,21003,27620,21006,27617,21009,27617,21013,27614,21016,27624,21028,27677,20959xe" filled="t" fillcolor="#000000" stroked="f">
              <v:path arrowok="t"/>
              <v:fill/>
            </v:shape>
            <v:shape style="position:absolute;left:27769;top:21086;width:0;height:22" coordorigin="27769,21086" coordsize="0,22" path="m27769,21108l27769,21086e" filled="f" stroked="t" strokeweight="1.05099pt" strokecolor="#000000">
              <v:path arrowok="t"/>
            </v:shape>
            <v:shape style="position:absolute;left:27922;top:20975;width:70;height:117" coordorigin="27922,20975" coordsize="70,117" path="m27953,21086l27950,21086,27944,21089,27928,21089,27922,21092,27972,21092,27975,21089,27979,21086,27982,21082,27982,21079,27985,21076,27985,21073,27988,21067,27988,21063,27991,21057,27991,21009,27988,21006,27988,20997,27985,20997,27985,20990,27982,20987,27982,20984,27979,20981,27975,20978,27972,20975,27922,20978,27941,20978,27944,20981,27947,20981,27950,20984,27953,20984,27956,20987,27960,20990,27963,20994,27966,20997,27966,21000,27969,21003,27969,21009,27972,21016,27972,21054,27969,21057,27969,21063,27966,21067,27966,21070,27963,21073,27960,21076,27956,21079,27956,21082,27953,21086xe" filled="t" fillcolor="#000000" stroked="f">
              <v:path arrowok="t"/>
              <v:fill/>
            </v:shape>
            <v:shape style="position:absolute;left:27871;top:20959;width:101;height:149" coordorigin="27871,20959" coordsize="101,149" path="m27944,21105l27953,21105,27960,21101,27963,21098,27966,21098,27966,21095,27969,21095,27972,21092,27890,21092,27890,20978,27922,20978,27972,20975,27969,20971,27966,20971,27963,20968,27960,20965,27956,20965,27953,20962,27931,20962,27928,20959,27871,20959,27871,21108,27941,21108,27944,21105xe" filled="t" fillcolor="#000000" stroked="f">
              <v:path arrowok="t"/>
              <v:fill/>
            </v:shape>
            <v:shape style="position:absolute;left:29684;top:18990;width:0;height:437" coordorigin="29684,18990" coordsize="0,437" path="m29684,18990l29684,19428e" filled="f" stroked="t" strokeweight="0.316996pt" strokecolor="#000000">
              <v:path arrowok="t"/>
            </v:shape>
            <v:shape type="#_x0000_t75" style="position:absolute;left:29979;top:19019;width:529;height:79">
              <v:imagedata o:title="" r:id="rId88"/>
            </v:shape>
            <v:shape type="#_x0000_t75" style="position:absolute;left:8255;top:19176;width:834;height:733">
              <v:imagedata o:title="" r:id="rId89"/>
            </v:shape>
            <v:shape type="#_x0000_t75" style="position:absolute;left:8242;top:20866;width:815;height:828">
              <v:imagedata o:title="" r:id="rId90"/>
            </v:shape>
            <v:shape type="#_x0000_t75" style="position:absolute;left:5085;top:20994;width:786;height:738">
              <v:imagedata o:title="" r:id="rId91"/>
            </v:shape>
            <v:shape type="#_x0000_t75" style="position:absolute;left:8252;top:20064;width:986;height:641">
              <v:imagedata o:title="" r:id="rId92"/>
            </v:shape>
            <v:shape type="#_x0000_t75" style="position:absolute;left:5041;top:19255;width:1297;height:736">
              <v:imagedata o:title="" r:id="rId93"/>
            </v:shape>
            <v:shape style="position:absolute;left:27376;top:1042;width:250;height:374" coordorigin="27376,1042" coordsize="250,374" path="m27563,1229l27627,1229,27627,1416,27440,1416,27376,1353,27376,1105,27440,1042,27627,1042e" filled="f" stroked="t" strokeweight="0.316996pt" strokecolor="#000000">
              <v:path arrowok="t"/>
            </v:shape>
            <v:shape type="#_x0000_t75" style="position:absolute;left:16361;top:19963;width:3582;height:130">
              <v:imagedata o:title="" r:id="rId94"/>
            </v:shape>
            <v:shape style="position:absolute;left:16405;top:20293;width:32;height:35" coordorigin="16405,20293" coordsize="32,35" path="m16421,20322l16418,20322,16415,20325,16408,20325,16405,20328,16430,20328,16430,20325,16434,20322,16434,20315,16437,20312,16437,20306,16434,20303,16434,20296,16430,20296,16430,20293,16411,20293,16415,20296,16418,20296,16421,20299,16421,20306,16424,20306,16424,20312,16421,20315,16421,20322xe" filled="t" fillcolor="#000000" stroked="f">
              <v:path arrowok="t"/>
              <v:fill/>
            </v:shape>
            <v:shape style="position:absolute;left:16364;top:20284;width:67;height:92" coordorigin="16364,20284" coordsize="67,92" path="m16424,20331l16427,20331,16427,20328,16377,20328,16377,20293,16430,20293,16427,20290,16424,20287,16421,20287,16418,20284,16364,20284,16364,20375,16377,20375,16377,20337,16415,20337,16418,20334,16424,20334,16424,20331xe" filled="t" fillcolor="#000000" stroked="f">
              <v:path arrowok="t"/>
              <v:fill/>
            </v:shape>
            <v:shape style="position:absolute;left:16446;top:20315;width:32;height:54" coordorigin="16446,20315" coordsize="32,54" path="m16456,20318l16453,20318,16453,20322,16449,20325,16449,20334,16446,20334,16446,20347,16449,20350,16449,20360,16453,20363,16453,20366,16456,20366,16456,20369,16478,20369,16475,20366,16468,20366,16465,20363,16465,20360,16462,20360,16462,20353,16459,20350,16459,20334,16462,20331,16462,20325,16465,20322,16468,20318,16472,20318,16475,20315,16456,20315,16456,20318xe" filled="t" fillcolor="#000000" stroked="f">
              <v:path arrowok="t"/>
              <v:fill/>
            </v:shape>
            <v:shape style="position:absolute;left:16459;top:20306;width:51;height:70" coordorigin="16459,20306" coordsize="51,70" path="m16459,20369l16459,20372,16465,20372,16465,20375,16494,20375,16494,20372,16497,20372,16500,20369,16503,20366,16507,20363,16507,20360,16510,20356,16510,20328,16507,20325,16507,20322,16503,20318,16500,20315,16497,20312,16494,20309,16488,20309,16484,20306,16475,20306,16472,20309,16465,20309,16462,20312,16459,20312,16459,20315,16481,20315,16484,20318,16491,20318,16491,20322,16494,20322,16494,20325,16497,20325,16497,20334,16500,20337,16500,20344,16497,20347,16497,20356,16494,20360,16494,20363,16491,20363,16488,20366,16481,20366,16478,20369,16459,20369xe" filled="t" fillcolor="#000000" stroked="f">
              <v:path arrowok="t"/>
              <v:fill/>
            </v:shape>
            <v:shape style="position:absolute;left:16519;top:20353;width:29;height:16" coordorigin="16519,20353" coordsize="29,16" path="m16526,20366l16526,20369,16548,20369,16545,20366,16538,20366,16538,20363,16535,20363,16535,20360,16532,20360,16532,20353,16519,20356,16522,20360,16522,20363,16526,20366xe" filled="t" fillcolor="#000000" stroked="f">
              <v:path arrowok="t"/>
              <v:fill/>
            </v:shape>
            <v:shape style="position:absolute;left:16522;top:20315;width:54;height:60" coordorigin="16522,20315" coordsize="54,60" path="m16570,20369l16573,20366,16573,20363,16576,20360,16576,20350,16573,20347,16573,20344,16570,20344,16567,20341,16564,20341,16564,20337,16554,20337,16551,20334,16541,20334,16541,20331,16535,20331,16535,20328,16532,20325,16532,20322,16535,20322,16535,20318,16538,20318,16541,20315,16526,20315,16526,20318,16522,20318,16522,20334,16526,20334,16526,20337,16529,20337,16529,20341,16532,20341,16535,20344,16541,20344,16545,20347,16551,20347,16554,20350,16560,20350,16564,20353,16564,20363,16560,20363,16560,20366,16551,20366,16548,20369,16526,20369,16529,20372,16532,20372,16532,20375,16564,20375,16567,20372,16570,20369xe" filled="t" fillcolor="#000000" stroked="f">
              <v:path arrowok="t"/>
              <v:fill/>
            </v:shape>
            <v:shape style="position:absolute;left:16526;top:20306;width:48;height:22" coordorigin="16526,20306" coordsize="48,22" path="m16564,20328l16573,20325,16573,20318,16570,20318,16570,20315,16567,20312,16564,20309,16557,20309,16554,20306,16538,20306,16538,20309,16532,20309,16529,20312,16526,20312,16526,20315,16554,20315,16557,20318,16560,20322,16560,20325,16564,20328xe" filled="t" fillcolor="#000000" stroked="f">
              <v:path arrowok="t"/>
              <v:fill/>
            </v:shape>
            <v:shape style="position:absolute;left:16595;top:20366;width:22;height:10" coordorigin="16595,20366" coordsize="22,10" path="m16617,20366l16595,20366,16595,20372,16598,20372,16598,20375,16617,20375,16617,20366xe" filled="t" fillcolor="#000000" stroked="f">
              <v:path arrowok="t"/>
              <v:fill/>
            </v:shape>
            <v:shape style="position:absolute;left:16586;top:20284;width:32;height:82" coordorigin="16586,20284" coordsize="32,82" path="m16586,20318l16592,20318,16592,20363,16595,20366,16608,20366,16605,20363,16605,20318,16617,20318,16617,20309,16605,20309,16605,20284,16592,20290,16592,20309,16586,20309,16586,20318xe" filled="t" fillcolor="#000000" stroked="f">
              <v:path arrowok="t"/>
              <v:fill/>
            </v:shape>
            <v:shape style="position:absolute;left:16652;top:20366;width:22;height:3" coordorigin="16652,20366" coordsize="22,3" path="m16659,20366l16656,20366,16652,20369,16671,20369,16675,20366,16659,20366xe" filled="t" fillcolor="#000000" stroked="f">
              <v:path arrowok="t"/>
              <v:fill/>
            </v:shape>
            <v:shape style="position:absolute;left:16624;top:20341;width:48;height:35" coordorigin="16624,20341" coordsize="48,35" path="m16659,20344l16671,20344,16671,20341,16633,20341,16633,20344,16630,20344,16630,20347,16627,20350,16627,20356,16624,20356,16624,20360,16627,20360,16627,20369,16630,20369,16630,20372,16633,20372,16637,20375,16662,20375,16665,20372,16668,20369,16646,20369,16646,20366,16640,20366,16640,20363,16637,20360,16637,20353,16640,20353,16640,20350,16643,20350,16643,20347,16656,20347,16659,20344xe" filled="t" fillcolor="#000000" stroked="f">
              <v:path arrowok="t"/>
              <v:fill/>
            </v:shape>
            <v:shape style="position:absolute;left:16627;top:20315;width:22;height:13" coordorigin="16627,20315" coordsize="22,13" path="m16630,20318l16630,20322,16627,20325,16627,20328,16640,20328,16640,20322,16643,20322,16643,20318,16649,20318,16649,20315,16633,20315,16630,20318xe" filled="t" fillcolor="#000000" stroked="f">
              <v:path arrowok="t"/>
              <v:fill/>
            </v:shape>
            <v:shape style="position:absolute;left:16633;top:20306;width:54;height:70" coordorigin="16633,20306" coordsize="54,70" path="m16687,20372l16684,20369,16684,20322,16681,20318,16681,20315,16678,20312,16675,20309,16668,20309,16665,20306,16649,20306,16646,20309,16640,20309,16637,20312,16633,20315,16662,20315,16665,20318,16668,20318,16668,20322,16671,20322,16671,20334,16659,20334,16656,20337,16640,20337,16637,20341,16671,20341,16671,20356,16668,20360,16668,20363,16665,20363,16662,20366,16675,20366,16675,20375,16687,20375,16687,20372xe" filled="t" fillcolor="#000000" stroked="f">
              <v:path arrowok="t"/>
              <v:fill/>
            </v:shape>
            <v:shape style="position:absolute;left:16708;top:20284;width:0;height:92" coordorigin="16708,20284" coordsize="0,92" path="m16708,20375l16708,20284e" filled="f" stroked="t" strokeweight="0.575494pt" strokecolor="#000000">
              <v:path arrowok="t"/>
            </v:shape>
            <v:shape style="position:absolute;left:16744;top:20363;width:0;height:13" coordorigin="16744,20363" coordsize="0,13" path="m16744,20375l16744,20363e" filled="f" stroked="t" strokeweight="0.733992pt" strokecolor="#000000">
              <v:path arrowok="t"/>
            </v:shape>
            <v:shape style="position:absolute;left:16744;top:20309;width:0;height:13" coordorigin="16744,20309" coordsize="0,13" path="m16744,20322l16744,20309e" filled="f" stroked="t" strokeweight="0.733992pt" strokecolor="#000000">
              <v:path arrowok="t"/>
            </v:shape>
            <v:shape type="#_x0000_t75" style="position:absolute;left:16361;top:20277;width:1899;height:748">
              <v:imagedata o:title="" r:id="rId95"/>
            </v:shape>
            <v:shape style="position:absolute;left:16364;top:21225;width:73;height:92" coordorigin="16364,21225" coordsize="73,92" path="m16364,21225l16364,21235,16396,21235,16396,21317,16408,21317,16408,21235,16437,21235,16437,21225,16364,21225xe" filled="t" fillcolor="#000000" stroked="f">
              <v:path arrowok="t"/>
              <v:fill/>
            </v:shape>
            <v:shape style="position:absolute;left:16459;top:21295;width:51;height:22" coordorigin="16459,21295" coordsize="51,22" path="m16497,21301l16494,21301,16494,21304,16491,21304,16491,21307,16484,21307,16481,21311,16459,21311,16462,21314,16465,21314,16468,21317,16494,21317,16494,21314,16500,21314,16500,21311,16503,21311,16503,21307,16507,21307,16507,21301,16510,21298,16497,21295,16497,21301xe" filled="t" fillcolor="#000000" stroked="f">
              <v:path arrowok="t"/>
              <v:fill/>
            </v:shape>
            <v:shape style="position:absolute;left:16449;top:21257;width:60;height:54" coordorigin="16449,21257" coordsize="60,54" path="m16478,21307l16468,21307,16468,21304,16465,21304,16465,21301,16462,21298,16462,21295,16459,21292,16459,21285,16510,21285,16510,21279,16459,21276,16462,21273,16462,21266,16465,21263,16468,21260,16472,21260,16475,21257,16456,21257,16456,21260,16453,21260,16453,21266,16449,21266,16449,21298,16453,21301,16453,21304,16456,21307,16456,21311,16478,21311,16478,21307xe" filled="t" fillcolor="#000000" stroked="f">
              <v:path arrowok="t"/>
              <v:fill/>
            </v:shape>
            <v:shape style="position:absolute;left:16459;top:21247;width:51;height:32" coordorigin="16459,21247" coordsize="51,32" path="m16491,21260l16491,21263,16494,21263,16494,21266,16497,21269,16497,21276,16459,21276,16510,21279,16510,21269,16507,21266,16507,21263,16503,21260,16500,21257,16497,21254,16494,21250,16488,21250,16484,21247,16475,21247,16472,21250,16465,21250,16462,21254,16459,21254,16459,21257,16484,21257,16484,21260,16491,21260xe" filled="t" fillcolor="#000000" stroked="f">
              <v:path arrowok="t"/>
              <v:fill/>
            </v:shape>
            <v:shape style="position:absolute;left:16530;top:21225;width:0;height:92" coordorigin="16530,21225" coordsize="0,92" path="m16530,21317l16530,21225e" filled="f" stroked="t" strokeweight="0.575494pt" strokecolor="#000000">
              <v:path arrowok="t"/>
            </v:shape>
            <v:shape style="position:absolute;left:16567;top:21304;width:0;height:13" coordorigin="16567,21304" coordsize="0,13" path="m16567,21317l16567,21304e" filled="f" stroked="t" strokeweight="0.733992pt" strokecolor="#000000">
              <v:path arrowok="t"/>
            </v:shape>
            <v:shape style="position:absolute;left:16567;top:21250;width:0;height:13" coordorigin="16567,21250" coordsize="0,13" path="m16567,21263l16567,21250e" filled="f" stroked="t" strokeweight="0.733992pt" strokecolor="#000000">
              <v:path arrowok="t"/>
            </v:shape>
            <v:shape type="#_x0000_t75" style="position:absolute;left:16906;top:21219;width:884;height:444">
              <v:imagedata o:title="" r:id="rId96"/>
            </v:shape>
            <v:shape style="position:absolute;left:16364;top:21384;width:63;height:92" coordorigin="16364,21384" coordsize="63,92" path="m16427,21393l16427,21384,16364,21384,16364,21475,16377,21475,16377,21434,16421,21434,16421,21422,16377,21422,16377,21393,16427,21393xe" filled="t" fillcolor="#000000" stroked="f">
              <v:path arrowok="t"/>
              <v:fill/>
            </v:shape>
            <v:shape style="position:absolute;left:16468;top:21466;width:22;height:3" coordorigin="16468,21466" coordsize="22,3" path="m16475,21466l16472,21466,16468,21469,16488,21469,16491,21466,16475,21466xe" filled="t" fillcolor="#000000" stroked="f">
              <v:path arrowok="t"/>
              <v:fill/>
            </v:shape>
            <v:shape style="position:absolute;left:16440;top:21441;width:48;height:35" coordorigin="16440,21441" coordsize="48,35" path="m16475,21444l16488,21444,16488,21441,16449,21441,16449,21444,16446,21444,16446,21447,16443,21450,16443,21456,16440,21456,16440,21460,16443,21460,16443,21469,16446,21469,16446,21472,16449,21472,16453,21475,16478,21475,16481,21472,16484,21469,16462,21469,16462,21466,16456,21466,16456,21463,16453,21460,16453,21453,16456,21453,16456,21450,16459,21450,16459,21447,16472,21447,16475,21444xe" filled="t" fillcolor="#000000" stroked="f">
              <v:path arrowok="t"/>
              <v:fill/>
            </v:shape>
            <v:shape style="position:absolute;left:16443;top:21415;width:22;height:13" coordorigin="16443,21415" coordsize="22,13" path="m16446,21418l16446,21422,16443,21425,16443,21428,16456,21428,16456,21422,16459,21422,16459,21418,16465,21418,16465,21415,16449,21415,16446,21418xe" filled="t" fillcolor="#000000" stroked="f">
              <v:path arrowok="t"/>
              <v:fill/>
            </v:shape>
            <v:shape style="position:absolute;left:16449;top:21406;width:54;height:70" coordorigin="16449,21406" coordsize="54,70" path="m16503,21472l16500,21469,16500,21422,16497,21418,16497,21415,16494,21412,16491,21409,16484,21409,16481,21406,16465,21406,16462,21409,16456,21409,16453,21412,16449,21415,16478,21415,16481,21418,16484,21418,16484,21422,16488,21422,16488,21434,16475,21434,16472,21437,16456,21437,16453,21441,16488,21441,16488,21456,16484,21460,16484,21463,16481,21463,16478,21466,16491,21466,16491,21475,16503,21475,16503,21472xe" filled="t" fillcolor="#000000" stroked="f">
              <v:path arrowok="t"/>
              <v:fill/>
            </v:shape>
            <v:shape style="position:absolute;left:16510;top:21441;width:32;height:35" coordorigin="16510,21441" coordsize="32,35" path="m16535,21441l16510,21475,16526,21475,16541,21450,16535,21441xe" filled="t" fillcolor="#000000" stroked="f">
              <v:path arrowok="t"/>
              <v:fill/>
            </v:shape>
            <v:shape style="position:absolute;left:16513;top:21409;width:60;height:67" coordorigin="16513,21409" coordsize="60,67" path="m16513,21409l16535,21441,16541,21450,16545,21453,16560,21475,16573,21475,16548,21441,16541,21431,16541,21428,16538,21428,16538,21425,16526,21409,16513,21409xe" filled="t" fillcolor="#000000" stroked="f">
              <v:path arrowok="t"/>
              <v:fill/>
            </v:shape>
            <v:shape style="position:absolute;left:16541;top:21409;width:32;height:32" coordorigin="16541,21409" coordsize="32,32" path="m16573,21409l16557,21409,16548,21425,16545,21428,16541,21431,16548,21441,16573,21409xe" filled="t" fillcolor="#000000" stroked="f">
              <v:path arrowok="t"/>
              <v:fill/>
            </v:shape>
            <v:shape style="position:absolute;left:16595;top:21463;width:0;height:13" coordorigin="16595,21463" coordsize="0,13" path="m16595,21475l16595,21463e" filled="f" stroked="t" strokeweight="0.733992pt" strokecolor="#000000">
              <v:path arrowok="t"/>
            </v:shape>
            <v:shape style="position:absolute;left:16595;top:21409;width:0;height:13" coordorigin="16595,21409" coordsize="0,13" path="m16595,21422l16595,21409e" filled="f" stroked="t" strokeweight="0.733992pt" strokecolor="#000000">
              <v:path arrowok="t"/>
            </v:shape>
            <v:shape style="position:absolute;left:16364;top:21539;width:70;height:92" coordorigin="16364,21539" coordsize="70,92" path="m16430,21548l16430,21539,16364,21539,16364,21631,16434,21631,16434,21621,16377,21621,16377,21590,16427,21590,16427,21577,16377,21577,16377,21548,16430,21548xe" filled="t" fillcolor="#000000" stroked="f">
              <v:path arrowok="t"/>
              <v:fill/>
            </v:shape>
            <v:shape style="position:absolute;left:16488;top:21571;width:29;height:60" coordorigin="16488,21571" coordsize="29,60" path="m16516,21571l16503,21571,16500,21574,16488,21574,16488,21577,16491,21577,16491,21631,16503,21631,16503,21583,16507,21580,16507,21577,16510,21577,16510,21574,16516,21574,16516,21571xe" filled="t" fillcolor="#000000" stroked="f">
              <v:path arrowok="t"/>
              <v:fill/>
            </v:shape>
            <v:shape style="position:absolute;left:16462;top:21571;width:19;height:3" coordorigin="16462,21571" coordsize="19,3" path="m16462,21571l16462,21574,16475,21574,16478,21571,16481,21571,16462,21571xe" filled="t" fillcolor="#000000" stroked="f">
              <v:path arrowok="t"/>
              <v:fill/>
            </v:shape>
            <v:shape style="position:absolute;left:16453;top:21564;width:19;height:67" coordorigin="16453,21564" coordsize="19,67" path="m16453,21564l16453,21631,16462,21631,16462,21590,16465,21586,16465,21580,16468,21577,16472,21574,16462,21574,16462,21564,16453,21564xe" filled="t" fillcolor="#000000" stroked="f">
              <v:path arrowok="t"/>
              <v:fill/>
            </v:shape>
            <v:shape style="position:absolute;left:16462;top:21561;width:38;height:13" coordorigin="16462,21561" coordsize="38,13" path="m16465,21567l16462,21571,16484,21571,16484,21574,16500,21574,16500,21571,16497,21567,16494,21564,16491,21564,16488,21561,16478,21561,16475,21564,16468,21564,16468,21567,16465,21567xe" filled="t" fillcolor="#000000" stroked="f">
              <v:path arrowok="t"/>
              <v:fill/>
            </v:shape>
            <v:shape style="position:absolute;left:16503;top:21561;width:41;height:70" coordorigin="16503,21561" coordsize="41,70" path="m16545,21583l16541,21580,16541,21571,16538,21571,16538,21567,16535,21567,16535,21564,16532,21564,16529,21561,16516,21561,16516,21564,16510,21564,16510,21567,16507,21567,16503,21571,16522,21571,16526,21574,16529,21574,16529,21577,16532,21577,16532,21631,16545,21631,16545,21583xe" filled="t" fillcolor="#000000" stroked="f">
              <v:path arrowok="t"/>
              <v:fill/>
            </v:shape>
            <v:shape style="position:absolute;left:16583;top:21621;width:22;height:3" coordorigin="16583,21621" coordsize="22,3" path="m16589,21621l16586,21621,16583,21624,16602,21624,16605,21621,16589,21621xe" filled="t" fillcolor="#000000" stroked="f">
              <v:path arrowok="t"/>
              <v:fill/>
            </v:shape>
            <v:shape style="position:absolute;left:16554;top:21596;width:48;height:35" coordorigin="16554,21596" coordsize="48,35" path="m16589,21599l16602,21599,16602,21596,16564,21596,16564,21599,16560,21599,16560,21602,16557,21605,16557,21612,16554,21612,16554,21615,16557,21615,16557,21624,16560,21624,16560,21628,16564,21628,16567,21631,16592,21631,16595,21628,16598,21624,16576,21624,16576,21621,16570,21621,16570,21618,16567,21615,16567,21609,16570,21609,16570,21605,16573,21605,16573,21602,16586,21602,16589,21599xe" filled="t" fillcolor="#000000" stroked="f">
              <v:path arrowok="t"/>
              <v:fill/>
            </v:shape>
            <v:shape style="position:absolute;left:16557;top:21571;width:22;height:13" coordorigin="16557,21571" coordsize="22,13" path="m16560,21574l16560,21577,16557,21580,16557,21583,16570,21583,16570,21577,16573,21577,16573,21574,16579,21574,16579,21571,16564,21571,16560,21574xe" filled="t" fillcolor="#000000" stroked="f">
              <v:path arrowok="t"/>
              <v:fill/>
            </v:shape>
            <v:shape style="position:absolute;left:16564;top:21561;width:54;height:70" coordorigin="16564,21561" coordsize="54,70" path="m16617,21628l16614,21624,16614,21577,16611,21574,16611,21571,16608,21567,16605,21564,16598,21564,16595,21561,16579,21561,16576,21564,16570,21564,16567,21567,16564,21571,16592,21571,16595,21574,16598,21574,16598,21577,16602,21577,16602,21590,16589,21590,16586,21593,16570,21593,16567,21596,16602,21596,16602,21612,16598,21615,16598,21618,16595,21618,16592,21621,16605,21621,16605,21631,16617,21631,16617,21628xe" filled="t" fillcolor="#000000" stroked="f">
              <v:path arrowok="t"/>
              <v:fill/>
            </v:shape>
            <v:shape style="position:absolute;left:16638;top:21564;width:0;height:67" coordorigin="16638,21564" coordsize="0,67" path="m16638,21631l16638,21564e" filled="f" stroked="t" strokeweight="0.575494pt" strokecolor="#000000">
              <v:path arrowok="t"/>
            </v:shape>
            <v:shape style="position:absolute;left:16638;top:21539;width:0;height:13" coordorigin="16638,21539" coordsize="0,13" path="m16638,21552l16638,21539e" filled="f" stroked="t" strokeweight="0.575494pt" strokecolor="#000000">
              <v:path arrowok="t"/>
            </v:shape>
            <v:shape style="position:absolute;left:16667;top:21539;width:0;height:92" coordorigin="16667,21539" coordsize="0,92" path="m16667,21631l16667,21539e" filled="f" stroked="t" strokeweight="0.575494pt" strokecolor="#000000">
              <v:path arrowok="t"/>
            </v:shape>
            <v:shape style="position:absolute;left:16703;top:21618;width:0;height:13" coordorigin="16703,21618" coordsize="0,13" path="m16703,21631l16703,21618e" filled="f" stroked="t" strokeweight="0.733992pt" strokecolor="#000000">
              <v:path arrowok="t"/>
            </v:shape>
            <v:shape style="position:absolute;left:16703;top:21564;width:0;height:13" coordorigin="16703,21564" coordsize="0,13" path="m16703,21577l16703,21564e" filled="f" stroked="t" strokeweight="0.733992pt" strokecolor="#000000">
              <v:path arrowok="t"/>
            </v:shape>
            <v:shape type="#_x0000_t75" style="position:absolute;left:26115;top:5314;width:4381;height:1190">
              <v:imagedata o:title="" r:id="rId97"/>
            </v:shape>
            <v:shape style="position:absolute;left:26058;top:5245;width:4527;height:1274" coordorigin="26058,5245" coordsize="4527,1274" path="m30584,6520l30584,5245,26058,5245,26058,6520,30584,6520xe" filled="f" stroked="t" strokeweight="0.475494pt" strokecolor="#000000">
              <v:path arrowok="t"/>
            </v:shape>
            <v:shape style="position:absolute;left:9254;top:12187;width:13114;height:0" coordorigin="9254,12187" coordsize="13114,0" path="m22368,12187l9254,12187e" filled="f" stroked="t" strokeweight="0.475494pt" strokecolor="#000000">
              <v:path arrowok="t"/>
            </v:shape>
            <v:shape style="position:absolute;left:10984;top:12187;width:875;height:0" coordorigin="10984,12187" coordsize="875,0" path="m10984,12187l11859,12187e" filled="f" stroked="t" strokeweight="0.475494pt" strokecolor="#000000">
              <v:path arrowok="t"/>
            </v:shape>
            <v:shape style="position:absolute;left:13099;top:14311;width:67;height:95" coordorigin="13099,14311" coordsize="67,95" path="m13137,14311l13099,14406,13118,14406,13127,14384,13165,14384,13134,14368,13146,14334,13156,14311,13137,14311xe" filled="t" fillcolor="#000000" stroked="f">
              <v:path arrowok="t"/>
              <v:fill/>
            </v:shape>
            <v:shape style="position:absolute;left:13134;top:14311;width:60;height:95" coordorigin="13134,14311" coordsize="60,95" path="m13165,14384l13175,14406,13194,14406,13156,14311,13146,14334,13159,14368,13134,14368,13165,14384xe" filled="t" fillcolor="#000000" stroked="f">
              <v:path arrowok="t"/>
              <v:fill/>
            </v:shape>
            <v:shape style="position:absolute;left:13216;top:14387;width:0;height:19" coordorigin="13216,14387" coordsize="0,19" path="m13216,14406l13216,14387e" filled="f" stroked="t" strokeweight="1.05099pt" strokecolor="#000000">
              <v:path arrowok="t"/>
            </v:shape>
            <v:shape style="position:absolute;left:13238;top:14378;width:57;height:32" coordorigin="13238,14378" coordsize="57,32" path="m13254,14403l13254,14406,13267,14406,13267,14410,13270,14406,13283,14406,13286,14403,13289,14400,13292,14400,13292,14397,13295,14394,13267,14394,13264,14391,13260,14391,13257,14387,13257,14384,13254,14381,13254,14378,13238,14381,13238,14391,13241,14394,13245,14397,13245,14400,13248,14400,13248,14403,13254,14403xe" filled="t" fillcolor="#000000" stroked="f">
              <v:path arrowok="t"/>
              <v:fill/>
            </v:shape>
            <v:shape style="position:absolute;left:13270;top:14362;width:32;height:32" coordorigin="13270,14362" coordsize="32,32" path="m13280,14381l13280,14387,13276,14387,13276,14391,13273,14391,13270,14394,13295,14394,13299,14391,13299,14384,13302,14381,13302,14375,13299,14372,13299,14368,13295,14365,13295,14362,13273,14362,13276,14365,13280,14368,13280,14372,13283,14375,13283,14378,13280,14381xe" filled="t" fillcolor="#000000" stroked="f">
              <v:path arrowok="t"/>
              <v:fill/>
            </v:shape>
            <v:shape style="position:absolute;left:13238;top:14324;width:29;height:16" coordorigin="13238,14324" coordsize="29,16" path="m13254,14340l13254,14337,13257,14334,13257,14330,13260,14330,13260,14327,13267,14327,13241,14324,13241,14327,13238,14330,13238,14337,13254,14340xe" filled="t" fillcolor="#000000" stroked="f">
              <v:path arrowok="t"/>
              <v:fill/>
            </v:shape>
            <v:shape style="position:absolute;left:13241;top:14311;width:54;height:51" coordorigin="13241,14311" coordsize="54,51" path="m13292,14362l13292,14359,13289,14359,13286,14356,13283,14356,13286,14353,13289,14349,13292,14349,13292,14346,13295,14343,13295,14327,13292,14324,13292,14321,13289,14321,13289,14318,13286,14318,13286,14314,13280,14314,13280,14311,13257,14311,13254,14314,13251,14314,13248,14318,13245,14321,13241,14324,13267,14327,13276,14327,13276,14343,13273,14346,13270,14346,13267,14349,13264,14349,13260,14362,13292,14362xe" filled="t" fillcolor="#000000" stroked="f">
              <v:path arrowok="t"/>
              <v:fill/>
            </v:shape>
            <v:shape type="#_x0000_t75" style="position:absolute;left:13089;top:14301;width:4340;height:1367">
              <v:imagedata o:title="" r:id="rId98"/>
            </v:shape>
            <v:shape style="position:absolute;left:13039;top:14273;width:4495;height:1404" coordorigin="13039,14273" coordsize="4495,1404" path="m17534,15678l17534,14273,13039,14273,13039,15678,17534,15678xe" filled="f" stroked="t" strokeweight="0.475494pt" strokecolor="#000000">
              <v:path arrowok="t"/>
            </v:shape>
            <v:shape type="#_x0000_t75" style="position:absolute;left:22607;top:15160;width:4209;height:263">
              <v:imagedata o:title="" r:id="rId99"/>
            </v:shape>
            <v:shape type="#_x0000_t75" style="position:absolute;left:22572;top:17017;width:4203;height:437">
              <v:imagedata o:title="" r:id="rId100"/>
            </v:shape>
            <v:shape type="#_x0000_t75" style="position:absolute;left:17817;top:16475;width:4089;height:665">
              <v:imagedata o:title="" r:id="rId101"/>
            </v:shape>
            <v:shape type="#_x0000_t75" style="position:absolute;left:22575;top:17778;width:935;height:116">
              <v:imagedata o:title="" r:id="rId102"/>
            </v:shape>
            <v:shape type="#_x0000_t75" style="position:absolute;left:22572;top:18075;width:3524;height:134">
              <v:imagedata o:title="" r:id="rId103"/>
            </v:shape>
            <v:shape type="#_x0000_t75" style="position:absolute;left:22572;top:16073;width:4226;height:576">
              <v:imagedata o:title="" r:id="rId104"/>
            </v:shape>
            <v:shape type="#_x0000_t75" style="position:absolute;left:13110;top:12944;width:4394;height:1223">
              <v:imagedata o:title="" r:id="rId105"/>
            </v:shape>
            <v:shape type="#_x0000_t75" style="position:absolute;left:17776;top:17696;width:4029;height:589">
              <v:imagedata o:title="" r:id="rId106"/>
            </v:shape>
            <v:shape type="#_x0000_t75" style="position:absolute;left:17811;top:12931;width:4365;height:3290">
              <v:imagedata o:title="" r:id="rId107"/>
            </v:shape>
            <v:shape type="#_x0000_t75" style="position:absolute;left:1156;top:12874;width:4822;height:893">
              <v:imagedata o:title="" r:id="rId108"/>
            </v:shape>
            <v:shape type="#_x0000_t75" style="position:absolute;left:1156;top:13933;width:4853;height:1040">
              <v:imagedata o:title="" r:id="rId109"/>
            </v:shape>
            <v:shape type="#_x0000_t75" style="position:absolute;left:1131;top:7793;width:4691;height:2298">
              <v:imagedata o:title="" r:id="rId110"/>
            </v:shape>
            <v:shape type="#_x0000_t75" style="position:absolute;left:1137;top:10262;width:4739;height:1522">
              <v:imagedata o:title="" r:id="rId111"/>
            </v:shape>
            <v:shape type="#_x0000_t75" style="position:absolute;left:1137;top:11954;width:4283;height:285">
              <v:imagedata o:title="" r:id="rId112"/>
            </v:shape>
            <v:shape type="#_x0000_t75" style="position:absolute;left:1137;top:12414;width:4723;height:288">
              <v:imagedata o:title="" r:id="rId113"/>
            </v:shape>
            <v:shape type="#_x0000_t75" style="position:absolute;left:22579;top:13045;width:3905;height:431">
              <v:imagedata o:title="" r:id="rId114"/>
            </v:shape>
            <v:shape type="#_x0000_t75" style="position:absolute;left:22579;top:13646;width:4134;height:429">
              <v:imagedata o:title="" r:id="rId115"/>
            </v:shape>
            <v:shape type="#_x0000_t75" style="position:absolute;left:22582;top:14245;width:4178;height:587">
              <v:imagedata o:title="" r:id="rId116"/>
            </v:shape>
            <v:shape style="position:absolute;left:17733;top:17608;width:4492;height:831" coordorigin="17733,17608" coordsize="4492,831" path="m22225,18439l22225,17608,17733,17608,17733,18439,22225,18439xe" filled="f" stroked="t" strokeweight="0.316996pt" strokecolor="#000000">
              <v:path arrowok="t"/>
            </v:shape>
            <v:shape style="position:absolute;left:14614;top:19979;width:1658;height:1658" coordorigin="14614,19979" coordsize="1658,1658" path="m16272,21637l16272,19979,14614,19979,14614,21637,16272,21637xe" filled="f" stroked="t" strokeweight="0.475494pt" strokecolor="#000000">
              <v:path arrowok="t"/>
            </v:shape>
            <v:shape style="position:absolute;left:13026;top:15744;width:4492;height:1458" coordorigin="13026,15744" coordsize="4492,1458" path="m17518,17202l17518,15744,13026,15744,13026,17202,17518,17202xe" filled="f" stroked="t" strokeweight="0.316996pt" strokecolor="#000000">
              <v:path arrowok="t"/>
            </v:shape>
            <v:shape type="#_x0000_t75" style="position:absolute;left:13064;top:15741;width:4324;height:1442">
              <v:imagedata o:title="" r:id="rId117"/>
            </v:shape>
            <v:shape style="position:absolute;left:6543;top:20058;width:1620;height:653" coordorigin="6543,20058" coordsize="1620,653" path="m8163,20711l8163,20058,6543,20058,6543,20711,8163,20711xe" filled="f" stroked="t" strokeweight="0.475494pt" strokecolor="#000000">
              <v:path arrowok="t"/>
            </v:shape>
            <v:shape style="position:absolute;left:3132;top:20198;width:1823;height:561" coordorigin="3132,20198" coordsize="1823,561" path="m4955,20759l4955,20198,3132,20198,3132,20759,4955,20759xe" filled="f" stroked="t" strokeweight="0.475494pt" strokecolor="#000000">
              <v:path arrowok="t"/>
            </v:shape>
            <v:shape style="position:absolute;left:3909;top:19146;width:951;height:951" coordorigin="3909,19146" coordsize="951,951" path="m4860,20097l4860,19146,3909,19146,3909,20097,4860,20097xe" filled="f" stroked="t" strokeweight="0.475494pt" strokecolor="#000000">
              <v:path arrowok="t"/>
            </v:shape>
            <v:shape style="position:absolute;left:3158;top:20949;width:1810;height:824" coordorigin="3158,20949" coordsize="1810,824" path="m4968,21773l4968,20949,3158,20949,3158,21773,4968,21773xe" filled="f" stroked="t" strokeweight="0.475494pt" strokecolor="#000000">
              <v:path arrowok="t"/>
            </v:shape>
            <v:shape style="position:absolute;left:6540;top:19212;width:1614;height:637" coordorigin="6540,19212" coordsize="1614,637" path="m8154,19849l8154,19212,6540,19212,6540,19849,8154,19849xe" filled="f" stroked="t" strokeweight="0.475494pt" strokecolor="#000000">
              <v:path arrowok="t"/>
            </v:shape>
            <v:shape style="position:absolute;left:6591;top:20832;width:1550;height:894" coordorigin="6591,20832" coordsize="1550,894" path="m8141,21726l8141,20832,6591,20832,6591,21726,8141,21726xe" filled="f" stroked="t" strokeweight="0.475494pt" strokecolor="#000000">
              <v:path arrowok="t"/>
            </v:shape>
            <v:shape style="position:absolute;left:17838;top:12187;width:0;height:282" coordorigin="17838,12187" coordsize="0,282" path="m17838,12187l17838,12470e" filled="f" stroked="t" strokeweight="0.475494pt" strokecolor="#000000">
              <v:path arrowok="t"/>
            </v:shape>
            <v:shape type="#_x0000_t75" style="position:absolute;left:1089;top:16088;width:5043;height:2121">
              <v:imagedata o:title="" r:id="rId118"/>
            </v:shape>
            <v:shape style="position:absolute;left:1094;top:16093;width:5034;height:2111" coordorigin="1094,16093" coordsize="5034,2111" path="m1101,16093l6128,16093,6128,18204,1094,18204,1101,16093xe" filled="f" stroked="t" strokeweight="0.316996pt" strokecolor="#000000">
              <v:path arrowok="t"/>
            </v:shape>
            <v:shape type="#_x0000_t75" style="position:absolute;left:1338;top:16165;width:3902;height:432">
              <v:imagedata o:title="" r:id="rId119"/>
            </v:shape>
            <v:shape type="#_x0000_t75" style="position:absolute;left:1338;top:16765;width:4153;height:431">
              <v:imagedata o:title="" r:id="rId120"/>
            </v:shape>
            <v:shape type="#_x0000_t75" style="position:absolute;left:1338;top:17367;width:4178;height:586">
              <v:imagedata o:title="" r:id="rId121"/>
            </v:shape>
            <w10:wrap type="none"/>
          </v:group>
        </w:pict>
      </w:r>
      <w:r>
        <w:rPr>
          <w:rFonts w:cs="Times New Roman" w:hAnsi="Times New Roman" w:eastAsia="Times New Roman" w:ascii="Times New Roman"/>
          <w:color w:val="024578"/>
          <w:spacing w:val="0"/>
          <w:w w:val="141"/>
          <w:position w:val="-1"/>
          <w:sz w:val="74"/>
          <w:szCs w:val="74"/>
        </w:rPr>
        <w:t>0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position w:val="0"/>
          <w:sz w:val="74"/>
          <w:szCs w:val="74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6"/>
          <w:szCs w:val="6"/>
        </w:rPr>
        <w:jc w:val="left"/>
        <w:spacing w:lineRule="exact" w:line="60"/>
        <w:ind w:left="109" w:right="-10" w:hanging="5"/>
      </w:pPr>
      <w:r>
        <w:pict>
          <v:shape type="#_x0000_t202" style="position:absolute;margin-left:183.2pt;margin-top:4.79136pt;width:56.7885pt;height:16.9065pt;mso-position-horizontal-relative:page;mso-position-vertical-relative:paragraph;z-index:-5504" filled="f" stroked="f">
            <v:textbox inset="0,0,0,0">
              <w:txbxContent>
                <w:p>
                  <w:pPr>
                    <w:rPr>
                      <w:rFonts w:cs="Arial" w:hAnsi="Arial" w:eastAsia="Arial" w:ascii="Arial"/>
                      <w:sz w:val="34"/>
                      <w:szCs w:val="34"/>
                    </w:rPr>
                    <w:jc w:val="left"/>
                    <w:spacing w:lineRule="exact" w:line="320"/>
                    <w:ind w:right="-71"/>
                  </w:pPr>
                  <w:r>
                    <w:rPr>
                      <w:rFonts w:cs="Arial" w:hAnsi="Arial" w:eastAsia="Arial" w:ascii="Arial"/>
                      <w:b/>
                      <w:color w:val="024578"/>
                      <w:w w:val="121"/>
                      <w:sz w:val="34"/>
                      <w:szCs w:val="34"/>
                    </w:rPr>
                    <w:t>e</w:t>
                  </w:r>
                  <w:r>
                    <w:rPr>
                      <w:rFonts w:cs="Arial" w:hAnsi="Arial" w:eastAsia="Arial" w:ascii="Arial"/>
                      <w:b/>
                      <w:color w:val="024578"/>
                      <w:w w:val="112"/>
                      <w:sz w:val="34"/>
                      <w:szCs w:val="34"/>
                    </w:rPr>
                    <w:t>v</w:t>
                  </w:r>
                  <w:r>
                    <w:rPr>
                      <w:rFonts w:cs="Arial" w:hAnsi="Arial" w:eastAsia="Arial" w:ascii="Arial"/>
                      <w:b/>
                      <w:color w:val="024578"/>
                      <w:w w:val="116"/>
                      <w:sz w:val="34"/>
                      <w:szCs w:val="34"/>
                    </w:rPr>
                    <w:t>a</w:t>
                  </w:r>
                  <w:r>
                    <w:rPr>
                      <w:rFonts w:cs="Arial" w:hAnsi="Arial" w:eastAsia="Arial" w:ascii="Arial"/>
                      <w:b/>
                      <w:color w:val="024578"/>
                      <w:w w:val="113"/>
                      <w:sz w:val="34"/>
                      <w:szCs w:val="34"/>
                    </w:rPr>
                    <w:t>n</w:t>
                  </w:r>
                  <w:r>
                    <w:rPr>
                      <w:rFonts w:cs="Arial" w:hAnsi="Arial" w:eastAsia="Arial" w:ascii="Arial"/>
                      <w:b/>
                      <w:color w:val="024578"/>
                      <w:w w:val="126"/>
                      <w:sz w:val="34"/>
                      <w:szCs w:val="34"/>
                    </w:rPr>
                    <w:t>s</w:t>
                  </w:r>
                  <w:r>
                    <w:rPr>
                      <w:rFonts w:cs="Arial" w:hAnsi="Arial" w:eastAsia="Arial" w:ascii="Arial"/>
                      <w:color w:val="000000"/>
                      <w:w w:val="100"/>
                      <w:sz w:val="34"/>
                      <w:szCs w:val="34"/>
                    </w:rPr>
                  </w:r>
                </w:p>
              </w:txbxContent>
            </v:textbox>
            <w10:wrap type="none"/>
          </v:shape>
        </w:pict>
      </w:r>
      <w:r>
        <w:rPr>
          <w:rFonts w:cs="Arial" w:hAnsi="Arial" w:eastAsia="Arial" w:ascii="Arial"/>
          <w:color w:val="91A1AB"/>
          <w:spacing w:val="0"/>
          <w:w w:val="121"/>
          <w:sz w:val="5"/>
          <w:szCs w:val="5"/>
        </w:rPr>
        <w:t>a»ISl.UlM;</w:t>
      </w:r>
      <w:r>
        <w:rPr>
          <w:rFonts w:cs="Arial" w:hAnsi="Arial" w:eastAsia="Arial" w:ascii="Arial"/>
          <w:color w:val="91A1AB"/>
          <w:spacing w:val="-4"/>
          <w:w w:val="121"/>
          <w:sz w:val="5"/>
          <w:szCs w:val="5"/>
        </w:rPr>
        <w:t> </w:t>
      </w:r>
      <w:r>
        <w:rPr>
          <w:rFonts w:cs="Arial" w:hAnsi="Arial" w:eastAsia="Arial" w:ascii="Arial"/>
          <w:color w:val="91A1AB"/>
          <w:spacing w:val="0"/>
          <w:w w:val="100"/>
          <w:sz w:val="6"/>
          <w:szCs w:val="6"/>
        </w:rPr>
        <w:t>nKTIICAl</w:t>
      </w:r>
      <w:r>
        <w:rPr>
          <w:rFonts w:cs="Arial" w:hAnsi="Arial" w:eastAsia="Arial" w:ascii="Arial"/>
          <w:color w:val="91A1AB"/>
          <w:spacing w:val="9"/>
          <w:w w:val="10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91A1AB"/>
          <w:spacing w:val="0"/>
          <w:w w:val="135"/>
          <w:sz w:val="6"/>
          <w:szCs w:val="6"/>
        </w:rPr>
        <w:t>I</w:t>
      </w:r>
      <w:r>
        <w:rPr>
          <w:rFonts w:cs="Times New Roman" w:hAnsi="Times New Roman" w:eastAsia="Times New Roman" w:ascii="Times New Roman"/>
          <w:color w:val="91A1AB"/>
          <w:spacing w:val="-6"/>
          <w:w w:val="135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91A1AB"/>
          <w:spacing w:val="0"/>
          <w:w w:val="75"/>
          <w:sz w:val="7"/>
          <w:szCs w:val="7"/>
        </w:rPr>
        <w:t>MEOWICAI.</w:t>
      </w:r>
      <w:r>
        <w:rPr>
          <w:rFonts w:cs="Times New Roman" w:hAnsi="Times New Roman" w:eastAsia="Times New Roman" w:ascii="Times New Roman"/>
          <w:color w:val="91A1AB"/>
          <w:spacing w:val="0"/>
          <w:w w:val="75"/>
          <w:sz w:val="7"/>
          <w:szCs w:val="7"/>
        </w:rPr>
        <w:t> </w:t>
      </w:r>
      <w:r>
        <w:rPr>
          <w:rFonts w:cs="Times New Roman" w:hAnsi="Times New Roman" w:eastAsia="Times New Roman" w:ascii="Times New Roman"/>
          <w:color w:val="91A1AB"/>
          <w:spacing w:val="0"/>
          <w:w w:val="94"/>
          <w:sz w:val="6"/>
          <w:szCs w:val="6"/>
        </w:rPr>
        <w:t>EHGH</w:t>
      </w:r>
      <w:r>
        <w:rPr>
          <w:rFonts w:cs="Times New Roman" w:hAnsi="Times New Roman" w:eastAsia="Times New Roman" w:ascii="Times New Roman"/>
          <w:color w:val="91A1AB"/>
          <w:spacing w:val="0"/>
          <w:w w:val="73"/>
          <w:sz w:val="6"/>
          <w:szCs w:val="6"/>
        </w:rPr>
        <w:t>ERS</w:t>
      </w:r>
      <w:r>
        <w:rPr>
          <w:rFonts w:cs="Times New Roman" w:hAnsi="Times New Roman" w:eastAsia="Times New Roman" w:ascii="Times New Roman"/>
          <w:color w:val="91A1AB"/>
          <w:spacing w:val="0"/>
          <w:w w:val="73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91A1AB"/>
          <w:spacing w:val="0"/>
          <w:w w:val="49"/>
          <w:sz w:val="6"/>
          <w:szCs w:val="6"/>
        </w:rPr>
        <w:t>E</w:t>
      </w:r>
      <w:r>
        <w:rPr>
          <w:rFonts w:cs="Times New Roman" w:hAnsi="Times New Roman" w:eastAsia="Times New Roman" w:ascii="Times New Roman"/>
          <w:color w:val="91A1AB"/>
          <w:spacing w:val="0"/>
          <w:w w:val="93"/>
          <w:sz w:val="6"/>
          <w:szCs w:val="6"/>
        </w:rPr>
        <w:t>N</w:t>
      </w:r>
      <w:r>
        <w:rPr>
          <w:rFonts w:cs="Times New Roman" w:hAnsi="Times New Roman" w:eastAsia="Times New Roman" w:ascii="Times New Roman"/>
          <w:color w:val="91A1AB"/>
          <w:spacing w:val="0"/>
          <w:w w:val="86"/>
          <w:sz w:val="6"/>
          <w:szCs w:val="6"/>
        </w:rPr>
        <w:t>E</w:t>
      </w:r>
      <w:r>
        <w:rPr>
          <w:rFonts w:cs="Times New Roman" w:hAnsi="Times New Roman" w:eastAsia="Times New Roman" w:ascii="Times New Roman"/>
          <w:color w:val="91A1AB"/>
          <w:spacing w:val="0"/>
          <w:w w:val="79"/>
          <w:sz w:val="6"/>
          <w:szCs w:val="6"/>
        </w:rPr>
        <w:t>R</w:t>
      </w:r>
      <w:r>
        <w:rPr>
          <w:rFonts w:cs="Times New Roman" w:hAnsi="Times New Roman" w:eastAsia="Times New Roman" w:ascii="Times New Roman"/>
          <w:color w:val="91A1AB"/>
          <w:spacing w:val="0"/>
          <w:w w:val="93"/>
          <w:sz w:val="6"/>
          <w:szCs w:val="6"/>
        </w:rPr>
        <w:t>G</w:t>
      </w:r>
      <w:r>
        <w:rPr>
          <w:rFonts w:cs="Times New Roman" w:hAnsi="Times New Roman" w:eastAsia="Times New Roman" w:ascii="Times New Roman"/>
          <w:color w:val="91A1AB"/>
          <w:spacing w:val="0"/>
          <w:w w:val="72"/>
          <w:sz w:val="6"/>
          <w:szCs w:val="6"/>
        </w:rPr>
        <w:t>Y</w:t>
      </w:r>
      <w:r>
        <w:rPr>
          <w:rFonts w:cs="Times New Roman" w:hAnsi="Times New Roman" w:eastAsia="Times New Roman" w:ascii="Times New Roman"/>
          <w:color w:val="91A1AB"/>
          <w:spacing w:val="0"/>
          <w:w w:val="10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91A1AB"/>
          <w:spacing w:val="6"/>
          <w:w w:val="10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748E9C"/>
          <w:spacing w:val="0"/>
          <w:w w:val="82"/>
          <w:sz w:val="6"/>
          <w:szCs w:val="6"/>
        </w:rPr>
        <w:t>M</w:t>
      </w:r>
      <w:r>
        <w:rPr>
          <w:rFonts w:cs="Times New Roman" w:hAnsi="Times New Roman" w:eastAsia="Times New Roman" w:ascii="Times New Roman"/>
          <w:color w:val="748E9C"/>
          <w:spacing w:val="0"/>
          <w:w w:val="82"/>
          <w:sz w:val="6"/>
          <w:szCs w:val="6"/>
        </w:rPr>
        <w:t>A</w:t>
      </w:r>
      <w:r>
        <w:rPr>
          <w:rFonts w:cs="Times New Roman" w:hAnsi="Times New Roman" w:eastAsia="Times New Roman" w:ascii="Times New Roman"/>
          <w:color w:val="91A1AB"/>
          <w:spacing w:val="0"/>
          <w:w w:val="82"/>
          <w:sz w:val="6"/>
          <w:szCs w:val="6"/>
        </w:rPr>
        <w:t>NAG</w:t>
      </w:r>
      <w:r>
        <w:rPr>
          <w:rFonts w:cs="Times New Roman" w:hAnsi="Times New Roman" w:eastAsia="Times New Roman" w:ascii="Times New Roman"/>
          <w:color w:val="91A1AB"/>
          <w:spacing w:val="0"/>
          <w:w w:val="82"/>
          <w:sz w:val="6"/>
          <w:szCs w:val="6"/>
        </w:rPr>
        <w:t>E</w:t>
      </w:r>
      <w:r>
        <w:rPr>
          <w:rFonts w:cs="Times New Roman" w:hAnsi="Times New Roman" w:eastAsia="Times New Roman" w:ascii="Times New Roman"/>
          <w:color w:val="91A1AB"/>
          <w:spacing w:val="0"/>
          <w:w w:val="82"/>
          <w:sz w:val="6"/>
          <w:szCs w:val="6"/>
        </w:rPr>
        <w:t>R</w:t>
      </w:r>
      <w:r>
        <w:rPr>
          <w:rFonts w:cs="Times New Roman" w:hAnsi="Times New Roman" w:eastAsia="Times New Roman" w:ascii="Times New Roman"/>
          <w:color w:val="91A1AB"/>
          <w:spacing w:val="0"/>
          <w:w w:val="82"/>
          <w:sz w:val="6"/>
          <w:szCs w:val="6"/>
        </w:rPr>
        <w:t>S</w:t>
      </w:r>
      <w:r>
        <w:rPr>
          <w:rFonts w:cs="Times New Roman" w:hAnsi="Times New Roman" w:eastAsia="Times New Roman" w:ascii="Times New Roman"/>
          <w:color w:val="91A1AB"/>
          <w:spacing w:val="0"/>
          <w:w w:val="82"/>
          <w:sz w:val="6"/>
          <w:szCs w:val="6"/>
        </w:rPr>
        <w:t>  </w:t>
      </w:r>
      <w:r>
        <w:rPr>
          <w:rFonts w:cs="Times New Roman" w:hAnsi="Times New Roman" w:eastAsia="Times New Roman" w:ascii="Times New Roman"/>
          <w:color w:val="91A1AB"/>
          <w:spacing w:val="7"/>
          <w:w w:val="82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748E9C"/>
          <w:spacing w:val="0"/>
          <w:w w:val="60"/>
          <w:sz w:val="6"/>
          <w:szCs w:val="6"/>
        </w:rPr>
        <w:t>,</w:t>
      </w:r>
      <w:r>
        <w:rPr>
          <w:rFonts w:cs="Times New Roman" w:hAnsi="Times New Roman" w:eastAsia="Times New Roman" w:ascii="Times New Roman"/>
          <w:color w:val="748E9C"/>
          <w:spacing w:val="0"/>
          <w:w w:val="60"/>
          <w:sz w:val="6"/>
          <w:szCs w:val="6"/>
        </w:rPr>
        <w:t>   </w:t>
      </w:r>
      <w:r>
        <w:rPr>
          <w:rFonts w:cs="Times New Roman" w:hAnsi="Times New Roman" w:eastAsia="Times New Roman" w:ascii="Times New Roman"/>
          <w:color w:val="748E9C"/>
          <w:spacing w:val="5"/>
          <w:w w:val="6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91A1AB"/>
          <w:spacing w:val="0"/>
          <w:w w:val="81"/>
          <w:sz w:val="6"/>
          <w:szCs w:val="6"/>
        </w:rPr>
        <w:t>P</w:t>
      </w:r>
      <w:r>
        <w:rPr>
          <w:rFonts w:cs="Times New Roman" w:hAnsi="Times New Roman" w:eastAsia="Times New Roman" w:ascii="Times New Roman"/>
          <w:color w:val="91A1AB"/>
          <w:spacing w:val="0"/>
          <w:w w:val="72"/>
          <w:sz w:val="6"/>
          <w:szCs w:val="6"/>
        </w:rPr>
        <w:t>A</w:t>
      </w:r>
      <w:r>
        <w:rPr>
          <w:rFonts w:cs="Times New Roman" w:hAnsi="Times New Roman" w:eastAsia="Times New Roman" w:ascii="Times New Roman"/>
          <w:color w:val="91A1AB"/>
          <w:spacing w:val="0"/>
          <w:w w:val="93"/>
          <w:sz w:val="6"/>
          <w:szCs w:val="6"/>
        </w:rPr>
        <w:t>O</w:t>
      </w:r>
      <w:r>
        <w:rPr>
          <w:rFonts w:cs="Times New Roman" w:hAnsi="Times New Roman" w:eastAsia="Times New Roman" w:ascii="Times New Roman"/>
          <w:color w:val="91A1AB"/>
          <w:spacing w:val="0"/>
          <w:w w:val="96"/>
          <w:sz w:val="6"/>
          <w:szCs w:val="6"/>
        </w:rPr>
        <w:t>J</w:t>
      </w:r>
      <w:r>
        <w:rPr>
          <w:rFonts w:cs="Times New Roman" w:hAnsi="Times New Roman" w:eastAsia="Times New Roman" w:ascii="Times New Roman"/>
          <w:color w:val="91A1AB"/>
          <w:spacing w:val="0"/>
          <w:w w:val="73"/>
          <w:sz w:val="6"/>
          <w:szCs w:val="6"/>
        </w:rPr>
        <w:t>E</w:t>
      </w:r>
      <w:r>
        <w:rPr>
          <w:rFonts w:cs="Times New Roman" w:hAnsi="Times New Roman" w:eastAsia="Times New Roman" w:ascii="Times New Roman"/>
          <w:color w:val="91A1AB"/>
          <w:spacing w:val="0"/>
          <w:w w:val="90"/>
          <w:sz w:val="6"/>
          <w:szCs w:val="6"/>
        </w:rPr>
        <w:t>C</w:t>
      </w:r>
      <w:r>
        <w:rPr>
          <w:rFonts w:cs="Times New Roman" w:hAnsi="Times New Roman" w:eastAsia="Times New Roman" w:ascii="Times New Roman"/>
          <w:color w:val="748E9C"/>
          <w:spacing w:val="0"/>
          <w:w w:val="190"/>
          <w:sz w:val="6"/>
          <w:szCs w:val="6"/>
        </w:rPr>
        <w:t>l</w:t>
      </w:r>
      <w:r>
        <w:rPr>
          <w:rFonts w:cs="Times New Roman" w:hAnsi="Times New Roman" w:eastAsia="Times New Roman" w:ascii="Times New Roman"/>
          <w:color w:val="748E9C"/>
          <w:spacing w:val="0"/>
          <w:w w:val="100"/>
          <w:sz w:val="6"/>
          <w:szCs w:val="6"/>
        </w:rPr>
        <w:t>  </w:t>
      </w:r>
      <w:r>
        <w:rPr>
          <w:rFonts w:cs="Times New Roman" w:hAnsi="Times New Roman" w:eastAsia="Times New Roman" w:ascii="Times New Roman"/>
          <w:color w:val="748E9C"/>
          <w:spacing w:val="-5"/>
          <w:w w:val="10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748E9C"/>
          <w:spacing w:val="0"/>
          <w:w w:val="67"/>
          <w:sz w:val="6"/>
          <w:szCs w:val="6"/>
        </w:rPr>
        <w:t>M</w:t>
      </w:r>
      <w:r>
        <w:rPr>
          <w:rFonts w:cs="Times New Roman" w:hAnsi="Times New Roman" w:eastAsia="Times New Roman" w:ascii="Times New Roman"/>
          <w:color w:val="748E9C"/>
          <w:spacing w:val="0"/>
          <w:w w:val="83"/>
          <w:sz w:val="6"/>
          <w:szCs w:val="6"/>
        </w:rPr>
        <w:t>A</w:t>
      </w:r>
      <w:r>
        <w:rPr>
          <w:rFonts w:cs="Times New Roman" w:hAnsi="Times New Roman" w:eastAsia="Times New Roman" w:ascii="Times New Roman"/>
          <w:color w:val="748E9C"/>
          <w:spacing w:val="0"/>
          <w:w w:val="93"/>
          <w:sz w:val="6"/>
          <w:szCs w:val="6"/>
        </w:rPr>
        <w:t>N</w:t>
      </w:r>
      <w:r>
        <w:rPr>
          <w:rFonts w:cs="Times New Roman" w:hAnsi="Times New Roman" w:eastAsia="Times New Roman" w:ascii="Times New Roman"/>
          <w:color w:val="748E9C"/>
          <w:spacing w:val="0"/>
          <w:w w:val="83"/>
          <w:sz w:val="6"/>
          <w:szCs w:val="6"/>
        </w:rPr>
        <w:t>A</w:t>
      </w:r>
      <w:r>
        <w:rPr>
          <w:rFonts w:cs="Times New Roman" w:hAnsi="Times New Roman" w:eastAsia="Times New Roman" w:ascii="Times New Roman"/>
          <w:color w:val="91A1AB"/>
          <w:spacing w:val="0"/>
          <w:w w:val="83"/>
          <w:sz w:val="6"/>
          <w:szCs w:val="6"/>
        </w:rPr>
        <w:t>G</w:t>
      </w:r>
      <w:r>
        <w:rPr>
          <w:rFonts w:cs="Times New Roman" w:hAnsi="Times New Roman" w:eastAsia="Times New Roman" w:ascii="Times New Roman"/>
          <w:color w:val="91A1AB"/>
          <w:spacing w:val="0"/>
          <w:w w:val="73"/>
          <w:sz w:val="6"/>
          <w:szCs w:val="6"/>
        </w:rPr>
        <w:t>E</w:t>
      </w:r>
      <w:r>
        <w:rPr>
          <w:rFonts w:cs="Times New Roman" w:hAnsi="Times New Roman" w:eastAsia="Times New Roman" w:ascii="Times New Roman"/>
          <w:color w:val="91A1AB"/>
          <w:spacing w:val="0"/>
          <w:w w:val="90"/>
          <w:sz w:val="6"/>
          <w:szCs w:val="6"/>
        </w:rPr>
        <w:t>R</w:t>
      </w:r>
      <w:r>
        <w:rPr>
          <w:rFonts w:cs="Times New Roman" w:hAnsi="Times New Roman" w:eastAsia="Times New Roman" w:ascii="Times New Roman"/>
          <w:color w:val="91A1AB"/>
          <w:spacing w:val="0"/>
          <w:w w:val="81"/>
          <w:sz w:val="6"/>
          <w:szCs w:val="6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6"/>
          <w:szCs w:val="6"/>
        </w:rPr>
      </w:r>
    </w:p>
    <w:p>
      <w:pPr>
        <w:rPr>
          <w:sz w:val="24"/>
          <w:szCs w:val="24"/>
        </w:rPr>
        <w:jc w:val="left"/>
        <w:spacing w:before="19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7"/>
          <w:szCs w:val="7"/>
        </w:rPr>
        <w:jc w:val="left"/>
        <w:ind w:left="104" w:right="-26"/>
      </w:pPr>
      <w:r>
        <w:rPr>
          <w:rFonts w:cs="Arial" w:hAnsi="Arial" w:eastAsia="Arial" w:ascii="Arial"/>
          <w:color w:val="748E9C"/>
          <w:w w:val="80"/>
          <w:sz w:val="7"/>
          <w:szCs w:val="7"/>
        </w:rPr>
        <w:t>C</w:t>
      </w:r>
      <w:r>
        <w:rPr>
          <w:rFonts w:cs="Arial" w:hAnsi="Arial" w:eastAsia="Arial" w:ascii="Arial"/>
          <w:color w:val="748E9C"/>
          <w:w w:val="116"/>
          <w:sz w:val="7"/>
          <w:szCs w:val="7"/>
        </w:rPr>
        <w:t>O</w:t>
      </w:r>
      <w:r>
        <w:rPr>
          <w:rFonts w:cs="Arial" w:hAnsi="Arial" w:eastAsia="Arial" w:ascii="Arial"/>
          <w:color w:val="748E9C"/>
          <w:w w:val="124"/>
          <w:sz w:val="7"/>
          <w:szCs w:val="7"/>
        </w:rPr>
        <w:t>N</w:t>
      </w:r>
      <w:r>
        <w:rPr>
          <w:rFonts w:cs="Arial" w:hAnsi="Arial" w:eastAsia="Arial" w:ascii="Arial"/>
          <w:color w:val="91A1AB"/>
          <w:w w:val="106"/>
          <w:sz w:val="7"/>
          <w:szCs w:val="7"/>
        </w:rPr>
        <w:t>S</w:t>
      </w:r>
      <w:r>
        <w:rPr>
          <w:rFonts w:cs="Arial" w:hAnsi="Arial" w:eastAsia="Arial" w:ascii="Arial"/>
          <w:color w:val="748E9C"/>
          <w:w w:val="124"/>
          <w:sz w:val="7"/>
          <w:szCs w:val="7"/>
        </w:rPr>
        <w:t>U</w:t>
      </w:r>
      <w:r>
        <w:rPr>
          <w:rFonts w:cs="Arial" w:hAnsi="Arial" w:eastAsia="Arial" w:ascii="Arial"/>
          <w:color w:val="748E9C"/>
          <w:w w:val="127"/>
          <w:sz w:val="7"/>
          <w:szCs w:val="7"/>
        </w:rPr>
        <w:t>L</w:t>
      </w:r>
      <w:r>
        <w:rPr>
          <w:rFonts w:cs="Arial" w:hAnsi="Arial" w:eastAsia="Arial" w:ascii="Arial"/>
          <w:color w:val="748E9C"/>
          <w:w w:val="105"/>
          <w:sz w:val="7"/>
          <w:szCs w:val="7"/>
        </w:rPr>
        <w:t>T</w:t>
      </w:r>
      <w:r>
        <w:rPr>
          <w:rFonts w:cs="Arial" w:hAnsi="Arial" w:eastAsia="Arial" w:ascii="Arial"/>
          <w:color w:val="748E9C"/>
          <w:w w:val="139"/>
          <w:sz w:val="7"/>
          <w:szCs w:val="7"/>
        </w:rPr>
        <w:t>I</w:t>
      </w:r>
      <w:r>
        <w:rPr>
          <w:rFonts w:cs="Arial" w:hAnsi="Arial" w:eastAsia="Arial" w:ascii="Arial"/>
          <w:color w:val="748E9C"/>
          <w:w w:val="124"/>
          <w:sz w:val="7"/>
          <w:szCs w:val="7"/>
        </w:rPr>
        <w:t>N</w:t>
      </w:r>
      <w:r>
        <w:rPr>
          <w:rFonts w:cs="Arial" w:hAnsi="Arial" w:eastAsia="Arial" w:ascii="Arial"/>
          <w:color w:val="748E9C"/>
          <w:w w:val="116"/>
          <w:sz w:val="7"/>
          <w:szCs w:val="7"/>
        </w:rPr>
        <w:t>G</w:t>
      </w:r>
      <w:r>
        <w:rPr>
          <w:rFonts w:cs="Arial" w:hAnsi="Arial" w:eastAsia="Arial" w:ascii="Arial"/>
          <w:color w:val="748E9C"/>
          <w:w w:val="100"/>
          <w:sz w:val="7"/>
          <w:szCs w:val="7"/>
        </w:rPr>
        <w:t>  </w:t>
      </w:r>
      <w:r>
        <w:rPr>
          <w:rFonts w:cs="Arial" w:hAnsi="Arial" w:eastAsia="Arial" w:ascii="Arial"/>
          <w:color w:val="748E9C"/>
          <w:spacing w:val="9"/>
          <w:w w:val="100"/>
          <w:sz w:val="7"/>
          <w:szCs w:val="7"/>
        </w:rPr>
        <w:t> </w:t>
      </w:r>
      <w:r>
        <w:rPr>
          <w:rFonts w:cs="Arial" w:hAnsi="Arial" w:eastAsia="Arial" w:ascii="Arial"/>
          <w:color w:val="748E9C"/>
          <w:spacing w:val="0"/>
          <w:w w:val="67"/>
          <w:sz w:val="7"/>
          <w:szCs w:val="7"/>
        </w:rPr>
        <w:t>E</w:t>
      </w:r>
      <w:r>
        <w:rPr>
          <w:rFonts w:cs="Arial" w:hAnsi="Arial" w:eastAsia="Arial" w:ascii="Arial"/>
          <w:color w:val="748E9C"/>
          <w:spacing w:val="0"/>
          <w:w w:val="124"/>
          <w:sz w:val="7"/>
          <w:szCs w:val="7"/>
        </w:rPr>
        <w:t>N</w:t>
      </w:r>
      <w:r>
        <w:rPr>
          <w:rFonts w:cs="Arial" w:hAnsi="Arial" w:eastAsia="Arial" w:ascii="Arial"/>
          <w:color w:val="748E9C"/>
          <w:spacing w:val="0"/>
          <w:w w:val="116"/>
          <w:sz w:val="7"/>
          <w:szCs w:val="7"/>
        </w:rPr>
        <w:t>G</w:t>
      </w:r>
      <w:r>
        <w:rPr>
          <w:rFonts w:cs="Arial" w:hAnsi="Arial" w:eastAsia="Arial" w:ascii="Arial"/>
          <w:color w:val="748E9C"/>
          <w:spacing w:val="0"/>
          <w:w w:val="139"/>
          <w:sz w:val="7"/>
          <w:szCs w:val="7"/>
        </w:rPr>
        <w:t>I</w:t>
      </w:r>
      <w:r>
        <w:rPr>
          <w:rFonts w:cs="Arial" w:hAnsi="Arial" w:eastAsia="Arial" w:ascii="Arial"/>
          <w:color w:val="748E9C"/>
          <w:spacing w:val="0"/>
          <w:w w:val="124"/>
          <w:sz w:val="7"/>
          <w:szCs w:val="7"/>
        </w:rPr>
        <w:t>N</w:t>
      </w:r>
      <w:r>
        <w:rPr>
          <w:rFonts w:cs="Arial" w:hAnsi="Arial" w:eastAsia="Arial" w:ascii="Arial"/>
          <w:color w:val="748E9C"/>
          <w:spacing w:val="0"/>
          <w:w w:val="116"/>
          <w:sz w:val="7"/>
          <w:szCs w:val="7"/>
        </w:rPr>
        <w:t>E</w:t>
      </w:r>
      <w:r>
        <w:rPr>
          <w:rFonts w:cs="Arial" w:hAnsi="Arial" w:eastAsia="Arial" w:ascii="Arial"/>
          <w:color w:val="748E9C"/>
          <w:spacing w:val="0"/>
          <w:w w:val="106"/>
          <w:sz w:val="7"/>
          <w:szCs w:val="7"/>
        </w:rPr>
        <w:t>E</w:t>
      </w:r>
      <w:r>
        <w:rPr>
          <w:rFonts w:cs="Arial" w:hAnsi="Arial" w:eastAsia="Arial" w:ascii="Arial"/>
          <w:color w:val="748E9C"/>
          <w:spacing w:val="0"/>
          <w:w w:val="107"/>
          <w:sz w:val="7"/>
          <w:szCs w:val="7"/>
        </w:rPr>
        <w:t>R</w:t>
      </w:r>
      <w:r>
        <w:rPr>
          <w:rFonts w:cs="Arial" w:hAnsi="Arial" w:eastAsia="Arial" w:ascii="Arial"/>
          <w:color w:val="748E9C"/>
          <w:spacing w:val="0"/>
          <w:w w:val="106"/>
          <w:sz w:val="7"/>
          <w:szCs w:val="7"/>
        </w:rPr>
        <w:t>S</w:t>
      </w:r>
      <w:r>
        <w:rPr>
          <w:rFonts w:cs="Arial" w:hAnsi="Arial" w:eastAsia="Arial" w:ascii="Arial"/>
          <w:color w:val="91A1AB"/>
          <w:spacing w:val="0"/>
          <w:w w:val="193"/>
          <w:sz w:val="7"/>
          <w:szCs w:val="7"/>
        </w:rPr>
        <w:t>(</w:t>
      </w:r>
      <w:r>
        <w:rPr>
          <w:rFonts w:cs="Arial" w:hAnsi="Arial" w:eastAsia="Arial" w:ascii="Arial"/>
          <w:color w:val="91A1AB"/>
          <w:spacing w:val="0"/>
          <w:w w:val="174"/>
          <w:sz w:val="7"/>
          <w:szCs w:val="7"/>
        </w:rPr>
        <w:t>(</w:t>
      </w:r>
      <w:r>
        <w:rPr>
          <w:rFonts w:cs="Arial" w:hAnsi="Arial" w:eastAsia="Arial" w:ascii="Arial"/>
          <w:color w:val="000000"/>
          <w:spacing w:val="0"/>
          <w:w w:val="100"/>
          <w:sz w:val="7"/>
          <w:szCs w:val="7"/>
        </w:rPr>
      </w:r>
    </w:p>
    <w:p>
      <w:pPr>
        <w:rPr>
          <w:rFonts w:cs="Arial" w:hAnsi="Arial" w:eastAsia="Arial" w:ascii="Arial"/>
          <w:sz w:val="13"/>
          <w:szCs w:val="13"/>
        </w:rPr>
        <w:jc w:val="left"/>
        <w:spacing w:before="43"/>
        <w:ind w:left="153"/>
      </w:pPr>
      <w:r>
        <w:br w:type="column"/>
      </w:r>
      <w:r>
        <w:rPr>
          <w:rFonts w:cs="Arial" w:hAnsi="Arial" w:eastAsia="Arial" w:ascii="Arial"/>
          <w:i/>
          <w:color w:val="305424"/>
          <w:spacing w:val="0"/>
          <w:w w:val="130"/>
          <w:sz w:val="13"/>
          <w:szCs w:val="13"/>
        </w:rPr>
        <w:t>r=&gt;;</w:t>
      </w:r>
      <w:r>
        <w:rPr>
          <w:rFonts w:cs="Arial" w:hAnsi="Arial" w:eastAsia="Arial" w:ascii="Arial"/>
          <w:color w:val="000000"/>
          <w:spacing w:val="0"/>
          <w:w w:val="100"/>
          <w:sz w:val="13"/>
          <w:szCs w:val="13"/>
        </w:rPr>
      </w:r>
    </w:p>
    <w:p>
      <w:pPr>
        <w:rPr>
          <w:rFonts w:cs="Malgun Gothic" w:hAnsi="Malgun Gothic" w:eastAsia="Malgun Gothic" w:ascii="Malgun Gothic"/>
          <w:sz w:val="19"/>
          <w:szCs w:val="19"/>
        </w:rPr>
        <w:jc w:val="left"/>
        <w:spacing w:lineRule="exact" w:line="400"/>
        <w:ind w:left="131"/>
      </w:pPr>
      <w:r>
        <w:rPr>
          <w:rFonts w:cs="Arial" w:hAnsi="Arial" w:eastAsia="Arial" w:ascii="Arial"/>
          <w:color w:val="151F12"/>
          <w:w w:val="61"/>
          <w:sz w:val="38"/>
          <w:szCs w:val="38"/>
        </w:rPr>
        <w:t>)-'&lt;</w:t>
      </w:r>
      <w:r>
        <w:rPr>
          <w:rFonts w:cs="Arial" w:hAnsi="Arial" w:eastAsia="Arial" w:ascii="Arial"/>
          <w:color w:val="151F12"/>
          <w:spacing w:val="-56"/>
          <w:w w:val="100"/>
          <w:sz w:val="38"/>
          <w:szCs w:val="38"/>
        </w:rPr>
        <w:t> </w:t>
      </w:r>
      <w:r>
        <w:rPr>
          <w:rFonts w:cs="Malgun Gothic" w:hAnsi="Malgun Gothic" w:eastAsia="Malgun Gothic" w:ascii="Malgun Gothic"/>
          <w:color w:val="151F12"/>
          <w:spacing w:val="0"/>
          <w:w w:val="42"/>
          <w:sz w:val="19"/>
          <w:szCs w:val="19"/>
        </w:rPr>
        <w:t>�</w:t>
      </w:r>
      <w:r>
        <w:rPr>
          <w:rFonts w:cs="Malgun Gothic" w:hAnsi="Malgun Gothic" w:eastAsia="Malgun Gothic" w:ascii="Malgun Gothic"/>
          <w:color w:val="151F12"/>
          <w:spacing w:val="0"/>
          <w:w w:val="56"/>
          <w:sz w:val="19"/>
          <w:szCs w:val="19"/>
        </w:rPr>
        <w:t>�</w:t>
      </w:r>
      <w:r>
        <w:rPr>
          <w:rFonts w:cs="Times New Roman" w:hAnsi="Times New Roman" w:eastAsia="Times New Roman" w:ascii="Times New Roman"/>
          <w:color w:val="204612"/>
          <w:spacing w:val="0"/>
          <w:w w:val="71"/>
          <w:sz w:val="19"/>
          <w:szCs w:val="19"/>
        </w:rPr>
        <w:t>-</w:t>
      </w:r>
      <w:r>
        <w:rPr>
          <w:rFonts w:cs="Malgun Gothic" w:hAnsi="Malgun Gothic" w:eastAsia="Malgun Gothic" w:ascii="Malgun Gothic"/>
          <w:color w:val="151F12"/>
          <w:spacing w:val="0"/>
          <w:w w:val="54"/>
          <w:sz w:val="19"/>
          <w:szCs w:val="19"/>
        </w:rPr>
        <w:t>�</w:t>
      </w:r>
      <w:r>
        <w:rPr>
          <w:rFonts w:cs="Malgun Gothic" w:hAnsi="Malgun Gothic" w:eastAsia="Malgun Gothic" w:ascii="Malgun Gothic"/>
          <w:color w:val="204612"/>
          <w:spacing w:val="0"/>
          <w:w w:val="47"/>
          <w:sz w:val="19"/>
          <w:szCs w:val="19"/>
        </w:rPr>
        <w:t>�</w:t>
      </w:r>
      <w:r>
        <w:rPr>
          <w:rFonts w:cs="Malgun Gothic" w:hAnsi="Malgun Gothic" w:eastAsia="Malgun Gothic" w:ascii="Malgun Gothic"/>
          <w:color w:val="305424"/>
          <w:spacing w:val="0"/>
          <w:w w:val="56"/>
          <w:sz w:val="19"/>
          <w:szCs w:val="19"/>
        </w:rPr>
        <w:t>�</w:t>
      </w:r>
      <w:r>
        <w:rPr>
          <w:rFonts w:cs="Times New Roman" w:hAnsi="Times New Roman" w:eastAsia="Times New Roman" w:ascii="Times New Roman"/>
          <w:color w:val="204612"/>
          <w:spacing w:val="0"/>
          <w:w w:val="75"/>
          <w:sz w:val="19"/>
          <w:szCs w:val="19"/>
        </w:rPr>
        <w:t>o</w:t>
      </w:r>
      <w:r>
        <w:rPr>
          <w:rFonts w:cs="Malgun Gothic" w:hAnsi="Malgun Gothic" w:eastAsia="Malgun Gothic" w:ascii="Malgun Gothic"/>
          <w:color w:val="204612"/>
          <w:spacing w:val="0"/>
          <w:w w:val="52"/>
          <w:sz w:val="19"/>
          <w:szCs w:val="19"/>
        </w:rPr>
        <w:t>�</w:t>
      </w:r>
      <w:r>
        <w:rPr>
          <w:rFonts w:cs="Malgun Gothic" w:hAnsi="Malgun Gothic" w:eastAsia="Malgun Gothic" w:ascii="Malgun Gothic"/>
          <w:color w:val="305424"/>
          <w:spacing w:val="0"/>
          <w:w w:val="54"/>
          <w:sz w:val="19"/>
          <w:szCs w:val="19"/>
        </w:rPr>
        <w:t>�</w:t>
      </w:r>
      <w:r>
        <w:rPr>
          <w:rFonts w:cs="Malgun Gothic" w:hAnsi="Malgun Gothic" w:eastAsia="Malgun Gothic" w:ascii="Malgun Gothic"/>
          <w:color w:val="204612"/>
          <w:spacing w:val="0"/>
          <w:w w:val="54"/>
          <w:sz w:val="19"/>
          <w:szCs w:val="19"/>
        </w:rPr>
        <w:t>�</w:t>
      </w:r>
      <w:r>
        <w:rPr>
          <w:rFonts w:cs="Malgun Gothic" w:hAnsi="Malgun Gothic" w:eastAsia="Malgun Gothic" w:ascii="Malgun Gothic"/>
          <w:color w:val="000000"/>
          <w:spacing w:val="0"/>
          <w:w w:val="100"/>
          <w:sz w:val="19"/>
          <w:szCs w:val="19"/>
        </w:rPr>
      </w:r>
    </w:p>
    <w:p>
      <w:pPr>
        <w:rPr>
          <w:rFonts w:cs="Malgun Gothic" w:hAnsi="Malgun Gothic" w:eastAsia="Malgun Gothic" w:ascii="Malgun Gothic"/>
          <w:sz w:val="13"/>
          <w:szCs w:val="13"/>
        </w:rPr>
        <w:jc w:val="center"/>
        <w:spacing w:lineRule="exact" w:line="160"/>
        <w:ind w:left="-30" w:right="-30"/>
      </w:pPr>
      <w:r>
        <w:rPr>
          <w:rFonts w:cs="Malgun Gothic" w:hAnsi="Malgun Gothic" w:eastAsia="Malgun Gothic" w:ascii="Malgun Gothic"/>
          <w:color w:val="204612"/>
          <w:spacing w:val="0"/>
          <w:w w:val="600"/>
          <w:sz w:val="13"/>
          <w:szCs w:val="13"/>
        </w:rPr>
        <w:t>�</w:t>
      </w:r>
      <w:r>
        <w:rPr>
          <w:rFonts w:cs="Malgun Gothic" w:hAnsi="Malgun Gothic" w:eastAsia="Malgun Gothic" w:ascii="Malgun Gothic"/>
          <w:color w:val="000000"/>
          <w:spacing w:val="0"/>
          <w:w w:val="100"/>
          <w:sz w:val="13"/>
          <w:szCs w:val="13"/>
        </w:rPr>
      </w:r>
    </w:p>
    <w:p>
      <w:pPr>
        <w:rPr>
          <w:sz w:val="14"/>
          <w:szCs w:val="14"/>
        </w:rPr>
        <w:jc w:val="left"/>
        <w:spacing w:before="5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3"/>
          <w:szCs w:val="13"/>
        </w:rPr>
        <w:jc w:val="left"/>
        <w:spacing w:lineRule="exact" w:line="140"/>
        <w:ind w:left="86"/>
      </w:pPr>
      <w:r>
        <w:rPr>
          <w:rFonts w:cs="Arial" w:hAnsi="Arial" w:eastAsia="Arial" w:ascii="Arial"/>
          <w:color w:val="444444"/>
          <w:w w:val="67"/>
          <w:position w:val="-1"/>
          <w:sz w:val="13"/>
          <w:szCs w:val="13"/>
        </w:rPr>
        <w:t>B</w:t>
      </w:r>
      <w:r>
        <w:rPr>
          <w:rFonts w:cs="Arial" w:hAnsi="Arial" w:eastAsia="Arial" w:ascii="Arial"/>
          <w:color w:val="151F12"/>
          <w:w w:val="75"/>
          <w:position w:val="-1"/>
          <w:sz w:val="13"/>
          <w:szCs w:val="13"/>
        </w:rPr>
        <w:t>I</w:t>
      </w:r>
      <w:r>
        <w:rPr>
          <w:rFonts w:cs="Arial" w:hAnsi="Arial" w:eastAsia="Arial" w:ascii="Arial"/>
          <w:color w:val="545454"/>
          <w:w w:val="78"/>
          <w:position w:val="-1"/>
          <w:sz w:val="13"/>
          <w:szCs w:val="13"/>
        </w:rPr>
        <w:t>S</w:t>
      </w:r>
      <w:r>
        <w:rPr>
          <w:rFonts w:cs="Arial" w:hAnsi="Arial" w:eastAsia="Arial" w:ascii="Arial"/>
          <w:color w:val="666666"/>
          <w:w w:val="62"/>
          <w:position w:val="-1"/>
          <w:sz w:val="13"/>
          <w:szCs w:val="13"/>
        </w:rPr>
        <w:t>I</w:t>
      </w:r>
      <w:r>
        <w:rPr>
          <w:rFonts w:cs="Arial" w:hAnsi="Arial" w:eastAsia="Arial" w:ascii="Arial"/>
          <w:color w:val="545454"/>
          <w:w w:val="103"/>
          <w:position w:val="-1"/>
          <w:sz w:val="13"/>
          <w:szCs w:val="13"/>
        </w:rPr>
        <w:t>W</w:t>
      </w:r>
      <w:r>
        <w:rPr>
          <w:rFonts w:cs="Arial" w:hAnsi="Arial" w:eastAsia="Arial" w:ascii="Arial"/>
          <w:color w:val="545454"/>
          <w:w w:val="62"/>
          <w:position w:val="-1"/>
          <w:sz w:val="13"/>
          <w:szCs w:val="13"/>
        </w:rPr>
        <w:t>E</w:t>
      </w:r>
      <w:r>
        <w:rPr>
          <w:rFonts w:cs="Arial" w:hAnsi="Arial" w:eastAsia="Arial" w:ascii="Arial"/>
          <w:color w:val="545454"/>
          <w:spacing w:val="9"/>
          <w:w w:val="100"/>
          <w:position w:val="-1"/>
          <w:sz w:val="13"/>
          <w:szCs w:val="13"/>
        </w:rPr>
        <w:t> </w:t>
      </w:r>
      <w:r>
        <w:rPr>
          <w:rFonts w:cs="Arial" w:hAnsi="Arial" w:eastAsia="Arial" w:ascii="Arial"/>
          <w:color w:val="545454"/>
          <w:spacing w:val="0"/>
          <w:w w:val="100"/>
          <w:position w:val="-1"/>
          <w:sz w:val="13"/>
          <w:szCs w:val="13"/>
        </w:rPr>
        <w:t>V</w:t>
      </w:r>
      <w:r>
        <w:rPr>
          <w:rFonts w:cs="Arial" w:hAnsi="Arial" w:eastAsia="Arial" w:ascii="Arial"/>
          <w:color w:val="444444"/>
          <w:spacing w:val="0"/>
          <w:w w:val="100"/>
          <w:position w:val="-1"/>
          <w:sz w:val="13"/>
          <w:szCs w:val="13"/>
        </w:rPr>
        <w:t>A</w:t>
      </w:r>
      <w:r>
        <w:rPr>
          <w:rFonts w:cs="Arial" w:hAnsi="Arial" w:eastAsia="Arial" w:ascii="Arial"/>
          <w:color w:val="444444"/>
          <w:spacing w:val="0"/>
          <w:w w:val="100"/>
          <w:position w:val="-1"/>
          <w:sz w:val="13"/>
          <w:szCs w:val="13"/>
        </w:rPr>
        <w:t>N</w:t>
      </w:r>
      <w:r>
        <w:rPr>
          <w:rFonts w:cs="Arial" w:hAnsi="Arial" w:eastAsia="Arial" w:ascii="Arial"/>
          <w:color w:val="444444"/>
          <w:spacing w:val="-2"/>
          <w:w w:val="100"/>
          <w:position w:val="-1"/>
          <w:sz w:val="13"/>
          <w:szCs w:val="13"/>
        </w:rPr>
        <w:t> </w:t>
      </w:r>
      <w:r>
        <w:rPr>
          <w:rFonts w:cs="Arial" w:hAnsi="Arial" w:eastAsia="Arial" w:ascii="Arial"/>
          <w:color w:val="666666"/>
          <w:spacing w:val="0"/>
          <w:w w:val="80"/>
          <w:position w:val="-1"/>
          <w:sz w:val="13"/>
          <w:szCs w:val="13"/>
        </w:rPr>
        <w:t>N</w:t>
      </w:r>
      <w:r>
        <w:rPr>
          <w:rFonts w:cs="Arial" w:hAnsi="Arial" w:eastAsia="Arial" w:ascii="Arial"/>
          <w:color w:val="7B7B7B"/>
          <w:spacing w:val="0"/>
          <w:w w:val="80"/>
          <w:position w:val="-1"/>
          <w:sz w:val="13"/>
          <w:szCs w:val="13"/>
        </w:rPr>
        <w:t>I</w:t>
      </w:r>
      <w:r>
        <w:rPr>
          <w:rFonts w:cs="Arial" w:hAnsi="Arial" w:eastAsia="Arial" w:ascii="Arial"/>
          <w:color w:val="545454"/>
          <w:spacing w:val="0"/>
          <w:w w:val="80"/>
          <w:position w:val="-1"/>
          <w:sz w:val="13"/>
          <w:szCs w:val="13"/>
        </w:rPr>
        <w:t>E</w:t>
      </w:r>
      <w:r>
        <w:rPr>
          <w:rFonts w:cs="Arial" w:hAnsi="Arial" w:eastAsia="Arial" w:ascii="Arial"/>
          <w:color w:val="545454"/>
          <w:spacing w:val="0"/>
          <w:w w:val="80"/>
          <w:position w:val="-1"/>
          <w:sz w:val="13"/>
          <w:szCs w:val="13"/>
        </w:rPr>
        <w:t>K</w:t>
      </w:r>
      <w:r>
        <w:rPr>
          <w:rFonts w:cs="Arial" w:hAnsi="Arial" w:eastAsia="Arial" w:ascii="Arial"/>
          <w:color w:val="545454"/>
          <w:spacing w:val="0"/>
          <w:w w:val="80"/>
          <w:position w:val="-1"/>
          <w:sz w:val="13"/>
          <w:szCs w:val="13"/>
        </w:rPr>
        <w:t>E</w:t>
      </w:r>
      <w:r>
        <w:rPr>
          <w:rFonts w:cs="Arial" w:hAnsi="Arial" w:eastAsia="Arial" w:ascii="Arial"/>
          <w:color w:val="666666"/>
          <w:spacing w:val="0"/>
          <w:w w:val="80"/>
          <w:position w:val="-1"/>
          <w:sz w:val="13"/>
          <w:szCs w:val="13"/>
        </w:rPr>
        <w:t>R</w:t>
      </w:r>
      <w:r>
        <w:rPr>
          <w:rFonts w:cs="Arial" w:hAnsi="Arial" w:eastAsia="Arial" w:ascii="Arial"/>
          <w:color w:val="666666"/>
          <w:spacing w:val="0"/>
          <w:w w:val="80"/>
          <w:position w:val="-1"/>
          <w:sz w:val="13"/>
          <w:szCs w:val="13"/>
        </w:rPr>
        <w:t>K</w:t>
      </w:r>
      <w:r>
        <w:rPr>
          <w:rFonts w:cs="Arial" w:hAnsi="Arial" w:eastAsia="Arial" w:ascii="Arial"/>
          <w:color w:val="666666"/>
          <w:spacing w:val="21"/>
          <w:w w:val="80"/>
          <w:position w:val="-1"/>
          <w:sz w:val="13"/>
          <w:szCs w:val="13"/>
        </w:rPr>
        <w:t> </w:t>
      </w:r>
      <w:r>
        <w:rPr>
          <w:rFonts w:cs="Arial" w:hAnsi="Arial" w:eastAsia="Arial" w:ascii="Arial"/>
          <w:color w:val="7B7B7B"/>
          <w:spacing w:val="0"/>
          <w:w w:val="25"/>
          <w:position w:val="-1"/>
          <w:sz w:val="13"/>
          <w:szCs w:val="13"/>
        </w:rPr>
        <w:t>I</w:t>
      </w:r>
      <w:r>
        <w:rPr>
          <w:rFonts w:cs="Arial" w:hAnsi="Arial" w:eastAsia="Arial" w:ascii="Arial"/>
          <w:color w:val="545454"/>
          <w:spacing w:val="0"/>
          <w:w w:val="96"/>
          <w:position w:val="-1"/>
          <w:sz w:val="13"/>
          <w:szCs w:val="13"/>
        </w:rPr>
        <w:t>N</w:t>
      </w:r>
      <w:r>
        <w:rPr>
          <w:rFonts w:cs="Arial" w:hAnsi="Arial" w:eastAsia="Arial" w:ascii="Arial"/>
          <w:color w:val="666666"/>
          <w:spacing w:val="0"/>
          <w:w w:val="110"/>
          <w:position w:val="-1"/>
          <w:sz w:val="13"/>
          <w:szCs w:val="13"/>
        </w:rPr>
        <w:t>C</w:t>
      </w:r>
      <w:r>
        <w:rPr>
          <w:rFonts w:cs="Arial" w:hAnsi="Arial" w:eastAsia="Arial" w:ascii="Arial"/>
          <w:color w:val="7B7B7B"/>
          <w:spacing w:val="0"/>
          <w:w w:val="37"/>
          <w:position w:val="-1"/>
          <w:sz w:val="13"/>
          <w:szCs w:val="13"/>
        </w:rPr>
        <w:t>.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3"/>
          <w:szCs w:val="13"/>
        </w:rPr>
      </w:r>
    </w:p>
    <w:p>
      <w:pPr>
        <w:rPr>
          <w:rFonts w:cs="Malgun Gothic" w:hAnsi="Malgun Gothic" w:eastAsia="Malgun Gothic" w:ascii="Malgun Gothic"/>
          <w:sz w:val="7"/>
          <w:szCs w:val="7"/>
        </w:rPr>
        <w:jc w:val="left"/>
        <w:spacing w:lineRule="exact" w:line="80"/>
        <w:ind w:left="149"/>
      </w:pPr>
      <w:r>
        <w:rPr>
          <w:rFonts w:cs="Arial" w:hAnsi="Arial" w:eastAsia="Arial" w:ascii="Arial"/>
          <w:color w:val="7B7B7B"/>
          <w:spacing w:val="0"/>
          <w:w w:val="100"/>
          <w:sz w:val="7"/>
          <w:szCs w:val="7"/>
        </w:rPr>
        <w:t>O</w:t>
      </w:r>
      <w:r>
        <w:rPr>
          <w:rFonts w:cs="Arial" w:hAnsi="Arial" w:eastAsia="Arial" w:ascii="Arial"/>
          <w:color w:val="7B7B7B"/>
          <w:spacing w:val="0"/>
          <w:w w:val="100"/>
          <w:sz w:val="7"/>
          <w:szCs w:val="7"/>
        </w:rPr>
        <w:t>ua</w:t>
      </w:r>
      <w:r>
        <w:rPr>
          <w:rFonts w:cs="Arial" w:hAnsi="Arial" w:eastAsia="Arial" w:ascii="Arial"/>
          <w:color w:val="7B7B7B"/>
          <w:spacing w:val="0"/>
          <w:w w:val="100"/>
          <w:sz w:val="7"/>
          <w:szCs w:val="7"/>
        </w:rPr>
        <w:t>n</w:t>
      </w:r>
      <w:r>
        <w:rPr>
          <w:rFonts w:cs="Arial" w:hAnsi="Arial" w:eastAsia="Arial" w:ascii="Arial"/>
          <w:color w:val="666666"/>
          <w:spacing w:val="0"/>
          <w:w w:val="100"/>
          <w:sz w:val="7"/>
          <w:szCs w:val="7"/>
        </w:rPr>
        <w:t>t</w:t>
      </w:r>
      <w:r>
        <w:rPr>
          <w:rFonts w:cs="Arial" w:hAnsi="Arial" w:eastAsia="Arial" w:ascii="Arial"/>
          <w:color w:val="666666"/>
          <w:spacing w:val="0"/>
          <w:w w:val="100"/>
          <w:sz w:val="7"/>
          <w:szCs w:val="7"/>
        </w:rPr>
        <w:t> </w:t>
      </w:r>
      <w:r>
        <w:rPr>
          <w:rFonts w:cs="Arial" w:hAnsi="Arial" w:eastAsia="Arial" w:ascii="Arial"/>
          <w:color w:val="666666"/>
          <w:spacing w:val="0"/>
          <w:w w:val="100"/>
          <w:sz w:val="7"/>
          <w:szCs w:val="7"/>
        </w:rPr>
        <w:t> </w:t>
      </w:r>
      <w:r>
        <w:rPr>
          <w:rFonts w:cs="Arial" w:hAnsi="Arial" w:eastAsia="Arial" w:ascii="Arial"/>
          <w:color w:val="7B7B7B"/>
          <w:spacing w:val="0"/>
          <w:w w:val="100"/>
          <w:sz w:val="7"/>
          <w:szCs w:val="7"/>
        </w:rPr>
        <w:t>t</w:t>
      </w:r>
      <w:r>
        <w:rPr>
          <w:rFonts w:cs="Arial" w:hAnsi="Arial" w:eastAsia="Arial" w:ascii="Arial"/>
          <w:color w:val="7B7B7B"/>
          <w:spacing w:val="0"/>
          <w:w w:val="100"/>
          <w:sz w:val="7"/>
          <w:szCs w:val="7"/>
        </w:rPr>
        <w:t>y</w:t>
      </w:r>
      <w:r>
        <w:rPr>
          <w:rFonts w:cs="Arial" w:hAnsi="Arial" w:eastAsia="Arial" w:ascii="Arial"/>
          <w:color w:val="7B7B7B"/>
          <w:spacing w:val="7"/>
          <w:w w:val="100"/>
          <w:sz w:val="7"/>
          <w:szCs w:val="7"/>
        </w:rPr>
        <w:t> </w:t>
      </w:r>
      <w:r>
        <w:rPr>
          <w:rFonts w:cs="Arial" w:hAnsi="Arial" w:eastAsia="Arial" w:ascii="Arial"/>
          <w:color w:val="7B7B7B"/>
          <w:spacing w:val="0"/>
          <w:w w:val="96"/>
          <w:sz w:val="7"/>
          <w:szCs w:val="7"/>
        </w:rPr>
        <w:t>5'.s</w:t>
      </w:r>
      <w:r>
        <w:rPr>
          <w:rFonts w:cs="Arial" w:hAnsi="Arial" w:eastAsia="Arial" w:ascii="Arial"/>
          <w:color w:val="8A8A8A"/>
          <w:spacing w:val="0"/>
          <w:w w:val="96"/>
          <w:sz w:val="7"/>
          <w:szCs w:val="7"/>
        </w:rPr>
        <w:t>l!</w:t>
      </w:r>
      <w:r>
        <w:rPr>
          <w:rFonts w:cs="Arial" w:hAnsi="Arial" w:eastAsia="Arial" w:ascii="Arial"/>
          <w:color w:val="666666"/>
          <w:spacing w:val="0"/>
          <w:w w:val="96"/>
          <w:sz w:val="7"/>
          <w:szCs w:val="7"/>
        </w:rPr>
        <w:t>e</w:t>
      </w:r>
      <w:r>
        <w:rPr>
          <w:rFonts w:cs="Arial" w:hAnsi="Arial" w:eastAsia="Arial" w:ascii="Arial"/>
          <w:color w:val="7B7B7B"/>
          <w:spacing w:val="0"/>
          <w:w w:val="96"/>
          <w:sz w:val="7"/>
          <w:szCs w:val="7"/>
        </w:rPr>
        <w:t>)'(I</w:t>
      </w:r>
      <w:r>
        <w:rPr>
          <w:rFonts w:cs="Malgun Gothic" w:hAnsi="Malgun Gothic" w:eastAsia="Malgun Gothic" w:ascii="Malgun Gothic"/>
          <w:color w:val="8A8A8A"/>
          <w:spacing w:val="0"/>
          <w:w w:val="96"/>
          <w:sz w:val="7"/>
          <w:szCs w:val="7"/>
        </w:rPr>
        <w:t>�</w:t>
      </w:r>
      <w:r>
        <w:rPr>
          <w:rFonts w:cs="Malgun Gothic" w:hAnsi="Malgun Gothic" w:eastAsia="Malgun Gothic" w:ascii="Malgun Gothic"/>
          <w:color w:val="8A8A8A"/>
          <w:spacing w:val="5"/>
          <w:w w:val="96"/>
          <w:sz w:val="7"/>
          <w:szCs w:val="7"/>
        </w:rPr>
        <w:t> </w:t>
      </w:r>
      <w:r>
        <w:rPr>
          <w:rFonts w:cs="Arial" w:hAnsi="Arial" w:eastAsia="Arial" w:ascii="Arial"/>
          <w:color w:val="7B7B7B"/>
          <w:spacing w:val="0"/>
          <w:w w:val="100"/>
          <w:sz w:val="8"/>
          <w:szCs w:val="8"/>
        </w:rPr>
        <w:t>&amp;</w:t>
      </w:r>
      <w:r>
        <w:rPr>
          <w:rFonts w:cs="Arial" w:hAnsi="Arial" w:eastAsia="Arial" w:ascii="Arial"/>
          <w:color w:val="7B7B7B"/>
          <w:spacing w:val="-4"/>
          <w:w w:val="100"/>
          <w:sz w:val="8"/>
          <w:szCs w:val="8"/>
        </w:rPr>
        <w:t> </w:t>
      </w:r>
      <w:r>
        <w:rPr>
          <w:rFonts w:cs="Times New Roman" w:hAnsi="Times New Roman" w:eastAsia="Times New Roman" w:ascii="Times New Roman"/>
          <w:color w:val="666666"/>
          <w:spacing w:val="0"/>
          <w:w w:val="99"/>
          <w:sz w:val="8"/>
          <w:szCs w:val="8"/>
        </w:rPr>
        <w:t>l'f</w:t>
      </w:r>
      <w:r>
        <w:rPr>
          <w:rFonts w:cs="Times New Roman" w:hAnsi="Times New Roman" w:eastAsia="Times New Roman" w:ascii="Times New Roman"/>
          <w:color w:val="7B7B7B"/>
          <w:spacing w:val="0"/>
          <w:w w:val="94"/>
          <w:sz w:val="8"/>
          <w:szCs w:val="8"/>
        </w:rPr>
        <w:t>oj</w:t>
      </w:r>
      <w:r>
        <w:rPr>
          <w:rFonts w:cs="Times New Roman" w:hAnsi="Times New Roman" w:eastAsia="Times New Roman" w:ascii="Times New Roman"/>
          <w:color w:val="666666"/>
          <w:spacing w:val="0"/>
          <w:w w:val="130"/>
          <w:sz w:val="8"/>
          <w:szCs w:val="8"/>
        </w:rPr>
        <w:t>&amp;</w:t>
      </w:r>
      <w:r>
        <w:rPr>
          <w:rFonts w:cs="Times New Roman" w:hAnsi="Times New Roman" w:eastAsia="Times New Roman" w:ascii="Times New Roman"/>
          <w:color w:val="444444"/>
          <w:spacing w:val="0"/>
          <w:w w:val="142"/>
          <w:sz w:val="8"/>
          <w:szCs w:val="8"/>
        </w:rPr>
        <w:t>t</w:t>
      </w:r>
      <w:r>
        <w:rPr>
          <w:rFonts w:cs="Times New Roman" w:hAnsi="Times New Roman" w:eastAsia="Times New Roman" w:ascii="Times New Roman"/>
          <w:color w:val="444444"/>
          <w:spacing w:val="2"/>
          <w:w w:val="100"/>
          <w:sz w:val="8"/>
          <w:szCs w:val="8"/>
        </w:rPr>
        <w:t> </w:t>
      </w:r>
      <w:r>
        <w:rPr>
          <w:rFonts w:cs="Arial" w:hAnsi="Arial" w:eastAsia="Arial" w:ascii="Arial"/>
          <w:color w:val="666666"/>
          <w:spacing w:val="0"/>
          <w:w w:val="92"/>
          <w:sz w:val="7"/>
          <w:szCs w:val="7"/>
        </w:rPr>
        <w:t>M</w:t>
      </w:r>
      <w:r>
        <w:rPr>
          <w:rFonts w:cs="Arial" w:hAnsi="Arial" w:eastAsia="Arial" w:ascii="Arial"/>
          <w:color w:val="545454"/>
          <w:spacing w:val="0"/>
          <w:w w:val="104"/>
          <w:sz w:val="7"/>
          <w:szCs w:val="7"/>
        </w:rPr>
        <w:t>a</w:t>
      </w:r>
      <w:r>
        <w:rPr>
          <w:rFonts w:cs="Arial" w:hAnsi="Arial" w:eastAsia="Arial" w:ascii="Arial"/>
          <w:color w:val="666666"/>
          <w:spacing w:val="0"/>
          <w:w w:val="115"/>
          <w:sz w:val="7"/>
          <w:szCs w:val="7"/>
        </w:rPr>
        <w:t>n</w:t>
      </w:r>
      <w:r>
        <w:rPr>
          <w:rFonts w:cs="Arial" w:hAnsi="Arial" w:eastAsia="Arial" w:ascii="Arial"/>
          <w:color w:val="8A8A8A"/>
          <w:spacing w:val="0"/>
          <w:w w:val="186"/>
          <w:sz w:val="7"/>
          <w:szCs w:val="7"/>
        </w:rPr>
        <w:t>,</w:t>
      </w:r>
      <w:r>
        <w:rPr>
          <w:rFonts w:cs="Malgun Gothic" w:hAnsi="Malgun Gothic" w:eastAsia="Malgun Gothic" w:ascii="Malgun Gothic"/>
          <w:color w:val="7B7B7B"/>
          <w:spacing w:val="0"/>
          <w:w w:val="160"/>
          <w:sz w:val="7"/>
          <w:szCs w:val="7"/>
        </w:rPr>
        <w:t>�</w:t>
      </w:r>
      <w:r>
        <w:rPr>
          <w:rFonts w:cs="Malgun Gothic" w:hAnsi="Malgun Gothic" w:eastAsia="Malgun Gothic" w:ascii="Malgun Gothic"/>
          <w:color w:val="7B7B7B"/>
          <w:spacing w:val="0"/>
          <w:w w:val="45"/>
          <w:sz w:val="7"/>
          <w:szCs w:val="7"/>
        </w:rPr>
        <w:t>�</w:t>
      </w:r>
      <w:r>
        <w:rPr>
          <w:rFonts w:cs="Malgun Gothic" w:hAnsi="Malgun Gothic" w:eastAsia="Malgun Gothic" w:ascii="Malgun Gothic"/>
          <w:color w:val="000000"/>
          <w:spacing w:val="0"/>
          <w:w w:val="100"/>
          <w:sz w:val="7"/>
          <w:szCs w:val="7"/>
        </w:rPr>
      </w:r>
    </w:p>
    <w:p>
      <w:pPr>
        <w:rPr>
          <w:sz w:val="12"/>
          <w:szCs w:val="12"/>
        </w:rPr>
        <w:jc w:val="left"/>
        <w:spacing w:before="10" w:lineRule="exact" w:line="120"/>
      </w:pPr>
      <w:r>
        <w:br w:type="column"/>
      </w: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11"/>
          <w:szCs w:val="11"/>
        </w:rPr>
        <w:jc w:val="left"/>
        <w:spacing w:lineRule="exact" w:line="120"/>
      </w:pPr>
      <w:r>
        <w:rPr>
          <w:rFonts w:cs="Arial" w:hAnsi="Arial" w:eastAsia="Arial" w:ascii="Arial"/>
          <w:color w:val="666666"/>
          <w:w w:val="105"/>
          <w:position w:val="-1"/>
          <w:sz w:val="11"/>
          <w:szCs w:val="11"/>
        </w:rPr>
        <w:t>O</w:t>
      </w:r>
      <w:r>
        <w:rPr>
          <w:rFonts w:cs="Arial" w:hAnsi="Arial" w:eastAsia="Arial" w:ascii="Arial"/>
          <w:color w:val="7B7B7B"/>
          <w:w w:val="80"/>
          <w:position w:val="-1"/>
          <w:sz w:val="11"/>
          <w:szCs w:val="11"/>
        </w:rPr>
        <w:t>S</w:t>
      </w:r>
      <w:r>
        <w:rPr>
          <w:rFonts w:cs="Arial" w:hAnsi="Arial" w:eastAsia="Arial" w:ascii="Arial"/>
          <w:color w:val="7B7B7B"/>
          <w:w w:val="113"/>
          <w:position w:val="-1"/>
          <w:sz w:val="11"/>
          <w:szCs w:val="11"/>
        </w:rPr>
        <w:t>M</w:t>
      </w:r>
      <w:r>
        <w:rPr>
          <w:rFonts w:cs="Arial" w:hAnsi="Arial" w:eastAsia="Arial" w:ascii="Arial"/>
          <w:color w:val="7B7B7B"/>
          <w:w w:val="116"/>
          <w:position w:val="-1"/>
          <w:sz w:val="11"/>
          <w:szCs w:val="11"/>
        </w:rPr>
        <w:t>O</w:t>
      </w:r>
      <w:r>
        <w:rPr>
          <w:rFonts w:cs="Arial" w:hAnsi="Arial" w:eastAsia="Arial" w:ascii="Arial"/>
          <w:color w:val="7B7B7B"/>
          <w:w w:val="102"/>
          <w:position w:val="-1"/>
          <w:sz w:val="11"/>
          <w:szCs w:val="11"/>
        </w:rPr>
        <w:t>N</w:t>
      </w:r>
      <w:r>
        <w:rPr>
          <w:rFonts w:cs="Arial" w:hAnsi="Arial" w:eastAsia="Arial" w:ascii="Arial"/>
          <w:color w:val="666666"/>
          <w:w w:val="113"/>
          <w:position w:val="-1"/>
          <w:sz w:val="11"/>
          <w:szCs w:val="11"/>
        </w:rPr>
        <w:t>D</w:t>
      </w:r>
      <w:r>
        <w:rPr>
          <w:rFonts w:cs="Arial" w:hAnsi="Arial" w:eastAsia="Arial" w:ascii="Arial"/>
          <w:color w:val="666666"/>
          <w:spacing w:val="10"/>
          <w:w w:val="100"/>
          <w:position w:val="-1"/>
          <w:sz w:val="11"/>
          <w:szCs w:val="11"/>
        </w:rPr>
        <w:t> </w:t>
      </w:r>
      <w:r>
        <w:rPr>
          <w:rFonts w:cs="Arial" w:hAnsi="Arial" w:eastAsia="Arial" w:ascii="Arial"/>
          <w:color w:val="545454"/>
          <w:spacing w:val="0"/>
          <w:w w:val="73"/>
          <w:position w:val="-1"/>
          <w:sz w:val="11"/>
          <w:szCs w:val="11"/>
        </w:rPr>
        <w:t>L</w:t>
      </w:r>
      <w:r>
        <w:rPr>
          <w:rFonts w:cs="Arial" w:hAnsi="Arial" w:eastAsia="Arial" w:ascii="Arial"/>
          <w:color w:val="7B7B7B"/>
          <w:spacing w:val="0"/>
          <w:w w:val="117"/>
          <w:position w:val="-1"/>
          <w:sz w:val="11"/>
          <w:szCs w:val="11"/>
        </w:rPr>
        <w:t>A</w:t>
      </w:r>
      <w:r>
        <w:rPr>
          <w:rFonts w:cs="Arial" w:hAnsi="Arial" w:eastAsia="Arial" w:ascii="Arial"/>
          <w:color w:val="666666"/>
          <w:spacing w:val="0"/>
          <w:w w:val="96"/>
          <w:position w:val="-1"/>
          <w:sz w:val="11"/>
          <w:szCs w:val="11"/>
        </w:rPr>
        <w:t>N</w:t>
      </w:r>
      <w:r>
        <w:rPr>
          <w:rFonts w:cs="Arial" w:hAnsi="Arial" w:eastAsia="Arial" w:ascii="Arial"/>
          <w:color w:val="7B7B7B"/>
          <w:spacing w:val="0"/>
          <w:w w:val="121"/>
          <w:position w:val="-1"/>
          <w:sz w:val="11"/>
          <w:szCs w:val="11"/>
        </w:rPr>
        <w:t>G</w:t>
      </w:r>
      <w:r>
        <w:rPr>
          <w:rFonts w:cs="Arial" w:hAnsi="Arial" w:eastAsia="Arial" w:ascii="Arial"/>
          <w:color w:val="545454"/>
          <w:spacing w:val="0"/>
          <w:w w:val="86"/>
          <w:position w:val="-1"/>
          <w:sz w:val="11"/>
          <w:szCs w:val="11"/>
        </w:rPr>
        <w:t>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7"/>
          <w:szCs w:val="7"/>
        </w:rPr>
        <w:jc w:val="left"/>
        <w:spacing w:lineRule="exact" w:line="60"/>
        <w:ind w:left="99"/>
      </w:pPr>
      <w:r>
        <w:rPr>
          <w:rFonts w:cs="Times New Roman" w:hAnsi="Times New Roman" w:eastAsia="Times New Roman" w:ascii="Times New Roman"/>
          <w:color w:val="91A1AB"/>
          <w:w w:val="89"/>
          <w:sz w:val="7"/>
          <w:szCs w:val="7"/>
        </w:rPr>
        <w:t>A</w:t>
      </w:r>
      <w:r>
        <w:rPr>
          <w:rFonts w:cs="Malgun Gothic" w:hAnsi="Malgun Gothic" w:eastAsia="Malgun Gothic" w:ascii="Malgun Gothic"/>
          <w:color w:val="91A1AB"/>
          <w:w w:val="64"/>
          <w:sz w:val="7"/>
          <w:szCs w:val="7"/>
        </w:rPr>
        <w:t>�</w:t>
      </w:r>
      <w:r>
        <w:rPr>
          <w:rFonts w:cs="Times New Roman" w:hAnsi="Times New Roman" w:eastAsia="Times New Roman" w:ascii="Times New Roman"/>
          <w:color w:val="91A1AB"/>
          <w:w w:val="116"/>
          <w:sz w:val="7"/>
          <w:szCs w:val="7"/>
        </w:rPr>
        <w:t>C</w:t>
      </w:r>
      <w:r>
        <w:rPr>
          <w:rFonts w:cs="Times New Roman" w:hAnsi="Times New Roman" w:eastAsia="Times New Roman" w:ascii="Times New Roman"/>
          <w:color w:val="7B7B7B"/>
          <w:w w:val="107"/>
          <w:sz w:val="7"/>
          <w:szCs w:val="7"/>
        </w:rPr>
        <w:t>H</w:t>
      </w:r>
      <w:r>
        <w:rPr>
          <w:rFonts w:cs="Times New Roman" w:hAnsi="Times New Roman" w:eastAsia="Times New Roman" w:ascii="Times New Roman"/>
          <w:color w:val="CECECE"/>
          <w:w w:val="58"/>
          <w:sz w:val="7"/>
          <w:szCs w:val="7"/>
        </w:rPr>
        <w:t>I</w:t>
      </w:r>
      <w:r>
        <w:rPr>
          <w:rFonts w:cs="Times New Roman" w:hAnsi="Times New Roman" w:eastAsia="Times New Roman" w:ascii="Times New Roman"/>
          <w:color w:val="7B7B7B"/>
          <w:w w:val="73"/>
          <w:sz w:val="7"/>
          <w:szCs w:val="7"/>
        </w:rPr>
        <w:t>T</w:t>
      </w:r>
      <w:r>
        <w:rPr>
          <w:rFonts w:cs="Times New Roman" w:hAnsi="Times New Roman" w:eastAsia="Times New Roman" w:ascii="Times New Roman"/>
          <w:color w:val="8A8A8A"/>
          <w:w w:val="106"/>
          <w:sz w:val="7"/>
          <w:szCs w:val="7"/>
        </w:rPr>
        <w:t>EC</w:t>
      </w:r>
      <w:r>
        <w:rPr>
          <w:rFonts w:cs="Times New Roman" w:hAnsi="Times New Roman" w:eastAsia="Times New Roman" w:ascii="Times New Roman"/>
          <w:color w:val="7B7B7B"/>
          <w:w w:val="163"/>
          <w:sz w:val="7"/>
          <w:szCs w:val="7"/>
        </w:rPr>
        <w:t>l</w:t>
      </w:r>
      <w:r>
        <w:rPr>
          <w:rFonts w:cs="Times New Roman" w:hAnsi="Times New Roman" w:eastAsia="Times New Roman" w:ascii="Times New Roman"/>
          <w:color w:val="91A1AB"/>
          <w:w w:val="92"/>
          <w:sz w:val="7"/>
          <w:szCs w:val="7"/>
        </w:rPr>
        <w:t>S</w:t>
      </w:r>
      <w:r>
        <w:rPr>
          <w:rFonts w:cs="Times New Roman" w:hAnsi="Times New Roman" w:eastAsia="Times New Roman" w:ascii="Times New Roman"/>
          <w:color w:val="91A1AB"/>
          <w:w w:val="100"/>
          <w:sz w:val="7"/>
          <w:szCs w:val="7"/>
        </w:rPr>
        <w:t> </w:t>
      </w:r>
      <w:r>
        <w:rPr>
          <w:rFonts w:cs="Times New Roman" w:hAnsi="Times New Roman" w:eastAsia="Times New Roman" w:ascii="Times New Roman"/>
          <w:color w:val="91A1AB"/>
          <w:spacing w:val="-8"/>
          <w:w w:val="100"/>
          <w:sz w:val="7"/>
          <w:szCs w:val="7"/>
        </w:rPr>
        <w:t> </w:t>
      </w:r>
      <w:r>
        <w:rPr>
          <w:rFonts w:cs="Arial" w:hAnsi="Arial" w:eastAsia="Arial" w:ascii="Arial"/>
          <w:color w:val="577487"/>
          <w:spacing w:val="0"/>
          <w:w w:val="100"/>
          <w:sz w:val="6"/>
          <w:szCs w:val="6"/>
        </w:rPr>
        <w:t>+</w:t>
      </w:r>
      <w:r>
        <w:rPr>
          <w:rFonts w:cs="Arial" w:hAnsi="Arial" w:eastAsia="Arial" w:ascii="Arial"/>
          <w:color w:val="577487"/>
          <w:spacing w:val="11"/>
          <w:w w:val="100"/>
          <w:sz w:val="6"/>
          <w:szCs w:val="6"/>
        </w:rPr>
        <w:t> </w:t>
      </w:r>
      <w:r>
        <w:rPr>
          <w:rFonts w:cs="Times New Roman" w:hAnsi="Times New Roman" w:eastAsia="Times New Roman" w:ascii="Times New Roman"/>
          <w:color w:val="8A8A8A"/>
          <w:spacing w:val="0"/>
          <w:w w:val="92"/>
          <w:sz w:val="7"/>
          <w:szCs w:val="7"/>
        </w:rPr>
        <w:t>P</w:t>
      </w:r>
      <w:r>
        <w:rPr>
          <w:rFonts w:cs="Times New Roman" w:hAnsi="Times New Roman" w:eastAsia="Times New Roman" w:ascii="Times New Roman"/>
          <w:color w:val="8A8A8A"/>
          <w:spacing w:val="0"/>
          <w:w w:val="122"/>
          <w:sz w:val="7"/>
          <w:szCs w:val="7"/>
        </w:rPr>
        <w:t>lA</w:t>
      </w:r>
      <w:r>
        <w:rPr>
          <w:rFonts w:cs="Times New Roman" w:hAnsi="Times New Roman" w:eastAsia="Times New Roman" w:ascii="Times New Roman"/>
          <w:color w:val="7B7B7B"/>
          <w:spacing w:val="0"/>
          <w:w w:val="98"/>
          <w:sz w:val="7"/>
          <w:szCs w:val="7"/>
        </w:rPr>
        <w:t>N</w:t>
      </w:r>
      <w:r>
        <w:rPr>
          <w:rFonts w:cs="Times New Roman" w:hAnsi="Times New Roman" w:eastAsia="Times New Roman" w:ascii="Times New Roman"/>
          <w:color w:val="7B7B7B"/>
          <w:spacing w:val="0"/>
          <w:w w:val="107"/>
          <w:sz w:val="7"/>
          <w:szCs w:val="7"/>
        </w:rPr>
        <w:t>N</w:t>
      </w:r>
      <w:r>
        <w:rPr>
          <w:rFonts w:cs="Times New Roman" w:hAnsi="Times New Roman" w:eastAsia="Times New Roman" w:ascii="Times New Roman"/>
          <w:color w:val="91A1AB"/>
          <w:spacing w:val="0"/>
          <w:w w:val="95"/>
          <w:sz w:val="7"/>
          <w:szCs w:val="7"/>
        </w:rPr>
        <w:t>E</w:t>
      </w:r>
      <w:r>
        <w:rPr>
          <w:rFonts w:cs="Malgun Gothic" w:hAnsi="Malgun Gothic" w:eastAsia="Malgun Gothic" w:ascii="Malgun Gothic"/>
          <w:color w:val="91A1AB"/>
          <w:spacing w:val="0"/>
          <w:w w:val="64"/>
          <w:sz w:val="7"/>
          <w:szCs w:val="7"/>
        </w:rPr>
        <w:t>�</w:t>
      </w:r>
      <w:r>
        <w:rPr>
          <w:rFonts w:cs="Times New Roman" w:hAnsi="Times New Roman" w:eastAsia="Times New Roman" w:ascii="Times New Roman"/>
          <w:color w:val="91A1AB"/>
          <w:spacing w:val="0"/>
          <w:w w:val="81"/>
          <w:sz w:val="7"/>
          <w:szCs w:val="7"/>
        </w:rPr>
        <w:t>S</w:t>
      </w:r>
      <w:r>
        <w:rPr>
          <w:rFonts w:cs="Times New Roman" w:hAnsi="Times New Roman" w:eastAsia="Times New Roman" w:ascii="Times New Roman"/>
          <w:color w:val="000000"/>
          <w:spacing w:val="0"/>
          <w:w w:val="100"/>
          <w:sz w:val="7"/>
          <w:szCs w:val="7"/>
        </w:rPr>
      </w:r>
    </w:p>
    <w:sectPr>
      <w:type w:val="continuous"/>
      <w:pgSz w:w="31660" w:h="22500" w:orient="landscape"/>
      <w:pgMar w:top="960" w:bottom="280" w:left="3560" w:right="4560"/>
      <w:cols w:num="3" w:equalWidth="off">
        <w:col w:w="1245" w:space="1599"/>
        <w:col w:w="1600" w:space="7035"/>
        <w:col w:w="12061"/>
      </w:cols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\image23.png"/><Relationship Id="rId117" Type="http://schemas.openxmlformats.org/officeDocument/2006/relationships/image" Target="media\image114.png"/><Relationship Id="rId21" Type="http://schemas.openxmlformats.org/officeDocument/2006/relationships/image" Target="media\image18.png"/><Relationship Id="rId42" Type="http://schemas.openxmlformats.org/officeDocument/2006/relationships/image" Target="media\image39.png"/><Relationship Id="rId47" Type="http://schemas.openxmlformats.org/officeDocument/2006/relationships/image" Target="media\image44.png"/><Relationship Id="rId63" Type="http://schemas.openxmlformats.org/officeDocument/2006/relationships/image" Target="media\image60.png"/><Relationship Id="rId68" Type="http://schemas.openxmlformats.org/officeDocument/2006/relationships/image" Target="media\image65.png"/><Relationship Id="rId84" Type="http://schemas.openxmlformats.org/officeDocument/2006/relationships/image" Target="media\image81.png"/><Relationship Id="rId89" Type="http://schemas.openxmlformats.org/officeDocument/2006/relationships/image" Target="media\image86.png"/><Relationship Id="rId112" Type="http://schemas.openxmlformats.org/officeDocument/2006/relationships/image" Target="media\image109.png"/><Relationship Id="rId16" Type="http://schemas.openxmlformats.org/officeDocument/2006/relationships/image" Target="media\image13.png"/><Relationship Id="rId107" Type="http://schemas.openxmlformats.org/officeDocument/2006/relationships/image" Target="media\image104.png"/><Relationship Id="rId11" Type="http://schemas.openxmlformats.org/officeDocument/2006/relationships/image" Target="media\image8.png"/><Relationship Id="rId32" Type="http://schemas.openxmlformats.org/officeDocument/2006/relationships/image" Target="media\image29.png"/><Relationship Id="rId37" Type="http://schemas.openxmlformats.org/officeDocument/2006/relationships/image" Target="media\image34.png"/><Relationship Id="rId53" Type="http://schemas.openxmlformats.org/officeDocument/2006/relationships/image" Target="media\image50.png"/><Relationship Id="rId58" Type="http://schemas.openxmlformats.org/officeDocument/2006/relationships/image" Target="media\image55.png"/><Relationship Id="rId74" Type="http://schemas.openxmlformats.org/officeDocument/2006/relationships/image" Target="media\image71.png"/><Relationship Id="rId79" Type="http://schemas.openxmlformats.org/officeDocument/2006/relationships/image" Target="media\image76.png"/><Relationship Id="rId102" Type="http://schemas.openxmlformats.org/officeDocument/2006/relationships/image" Target="media\image99.png"/><Relationship Id="rId123" Type="http://schemas.openxmlformats.org/officeDocument/2006/relationships/customXml" Target="../customXml/item2.xml"/><Relationship Id="rId5" Type="http://schemas.openxmlformats.org/officeDocument/2006/relationships/image" Target="media\image2.jpg"/><Relationship Id="rId90" Type="http://schemas.openxmlformats.org/officeDocument/2006/relationships/image" Target="media\image87.png"/><Relationship Id="rId95" Type="http://schemas.openxmlformats.org/officeDocument/2006/relationships/image" Target="media\image92.png"/><Relationship Id="rId22" Type="http://schemas.openxmlformats.org/officeDocument/2006/relationships/image" Target="media\image19.png"/><Relationship Id="rId27" Type="http://schemas.openxmlformats.org/officeDocument/2006/relationships/image" Target="media\image24.png"/><Relationship Id="rId43" Type="http://schemas.openxmlformats.org/officeDocument/2006/relationships/image" Target="media\image40.png"/><Relationship Id="rId48" Type="http://schemas.openxmlformats.org/officeDocument/2006/relationships/image" Target="media\image45.png"/><Relationship Id="rId64" Type="http://schemas.openxmlformats.org/officeDocument/2006/relationships/image" Target="media\image61.png"/><Relationship Id="rId69" Type="http://schemas.openxmlformats.org/officeDocument/2006/relationships/image" Target="media\image66.png"/><Relationship Id="rId113" Type="http://schemas.openxmlformats.org/officeDocument/2006/relationships/image" Target="media\image110.png"/><Relationship Id="rId118" Type="http://schemas.openxmlformats.org/officeDocument/2006/relationships/image" Target="media\image115.png"/><Relationship Id="rId80" Type="http://schemas.openxmlformats.org/officeDocument/2006/relationships/image" Target="media\image77.png"/><Relationship Id="rId85" Type="http://schemas.openxmlformats.org/officeDocument/2006/relationships/image" Target="media\image82.png"/><Relationship Id="rId12" Type="http://schemas.openxmlformats.org/officeDocument/2006/relationships/image" Target="media\image9.png"/><Relationship Id="rId17" Type="http://schemas.openxmlformats.org/officeDocument/2006/relationships/image" Target="media\image14.png"/><Relationship Id="rId33" Type="http://schemas.openxmlformats.org/officeDocument/2006/relationships/image" Target="media\image30.png"/><Relationship Id="rId38" Type="http://schemas.openxmlformats.org/officeDocument/2006/relationships/image" Target="media\image35.png"/><Relationship Id="rId59" Type="http://schemas.openxmlformats.org/officeDocument/2006/relationships/image" Target="media\image56.png"/><Relationship Id="rId103" Type="http://schemas.openxmlformats.org/officeDocument/2006/relationships/image" Target="media\image100.png"/><Relationship Id="rId108" Type="http://schemas.openxmlformats.org/officeDocument/2006/relationships/image" Target="media\image105.png"/><Relationship Id="rId124" Type="http://schemas.openxmlformats.org/officeDocument/2006/relationships/customXml" Target="../customXml/item3.xml"/><Relationship Id="rId54" Type="http://schemas.openxmlformats.org/officeDocument/2006/relationships/image" Target="media\image51.png"/><Relationship Id="rId70" Type="http://schemas.openxmlformats.org/officeDocument/2006/relationships/image" Target="media\image67.png"/><Relationship Id="rId75" Type="http://schemas.openxmlformats.org/officeDocument/2006/relationships/image" Target="media\image72.png"/><Relationship Id="rId91" Type="http://schemas.openxmlformats.org/officeDocument/2006/relationships/image" Target="media\image88.png"/><Relationship Id="rId96" Type="http://schemas.openxmlformats.org/officeDocument/2006/relationships/image" Target="media\image93.png"/><Relationship Id="rId1" Type="http://schemas.openxmlformats.org/officeDocument/2006/relationships/settings" Target="settings.xml"/><Relationship Id="rId6" Type="http://schemas.openxmlformats.org/officeDocument/2006/relationships/image" Target="media\image3.jpg"/><Relationship Id="rId23" Type="http://schemas.openxmlformats.org/officeDocument/2006/relationships/image" Target="media\image20.png"/><Relationship Id="rId28" Type="http://schemas.openxmlformats.org/officeDocument/2006/relationships/image" Target="media\image25.png"/><Relationship Id="rId49" Type="http://schemas.openxmlformats.org/officeDocument/2006/relationships/image" Target="media\image46.png"/><Relationship Id="rId114" Type="http://schemas.openxmlformats.org/officeDocument/2006/relationships/image" Target="media\image111.png"/><Relationship Id="rId119" Type="http://schemas.openxmlformats.org/officeDocument/2006/relationships/image" Target="media\image116.png"/><Relationship Id="rId44" Type="http://schemas.openxmlformats.org/officeDocument/2006/relationships/image" Target="media\image41.png"/><Relationship Id="rId60" Type="http://schemas.openxmlformats.org/officeDocument/2006/relationships/image" Target="media\image57.png"/><Relationship Id="rId65" Type="http://schemas.openxmlformats.org/officeDocument/2006/relationships/image" Target="media\image62.png"/><Relationship Id="rId81" Type="http://schemas.openxmlformats.org/officeDocument/2006/relationships/image" Target="media\image78.png"/><Relationship Id="rId86" Type="http://schemas.openxmlformats.org/officeDocument/2006/relationships/image" Target="media\image83.png"/><Relationship Id="rId13" Type="http://schemas.openxmlformats.org/officeDocument/2006/relationships/image" Target="media\image10.png"/><Relationship Id="rId18" Type="http://schemas.openxmlformats.org/officeDocument/2006/relationships/image" Target="media\image15.png"/><Relationship Id="rId39" Type="http://schemas.openxmlformats.org/officeDocument/2006/relationships/image" Target="media\image36.png"/><Relationship Id="rId109" Type="http://schemas.openxmlformats.org/officeDocument/2006/relationships/image" Target="media\image106.png"/><Relationship Id="rId34" Type="http://schemas.openxmlformats.org/officeDocument/2006/relationships/image" Target="media\image31.png"/><Relationship Id="rId50" Type="http://schemas.openxmlformats.org/officeDocument/2006/relationships/image" Target="media\image47.png"/><Relationship Id="rId55" Type="http://schemas.openxmlformats.org/officeDocument/2006/relationships/image" Target="media\image52.png"/><Relationship Id="rId76" Type="http://schemas.openxmlformats.org/officeDocument/2006/relationships/image" Target="media\image73.png"/><Relationship Id="rId97" Type="http://schemas.openxmlformats.org/officeDocument/2006/relationships/image" Target="media\image94.png"/><Relationship Id="rId104" Type="http://schemas.openxmlformats.org/officeDocument/2006/relationships/image" Target="media\image101.png"/><Relationship Id="rId120" Type="http://schemas.openxmlformats.org/officeDocument/2006/relationships/image" Target="media\image117.png"/><Relationship Id="rId125" Type="http://schemas.openxmlformats.org/officeDocument/2006/relationships/customXml" Target="../customXml/item4.xml"/><Relationship Id="rId7" Type="http://schemas.openxmlformats.org/officeDocument/2006/relationships/image" Target="media\image4.jpg"/><Relationship Id="rId71" Type="http://schemas.openxmlformats.org/officeDocument/2006/relationships/image" Target="media\image68.png"/><Relationship Id="rId92" Type="http://schemas.openxmlformats.org/officeDocument/2006/relationships/image" Target="media\image89.png"/><Relationship Id="rId2" Type="http://schemas.openxmlformats.org/officeDocument/2006/relationships/styles" Target="styles.xml"/><Relationship Id="rId29" Type="http://schemas.openxmlformats.org/officeDocument/2006/relationships/image" Target="media\image26.png"/><Relationship Id="rId24" Type="http://schemas.openxmlformats.org/officeDocument/2006/relationships/image" Target="media\image21.png"/><Relationship Id="rId40" Type="http://schemas.openxmlformats.org/officeDocument/2006/relationships/image" Target="media\image37.png"/><Relationship Id="rId45" Type="http://schemas.openxmlformats.org/officeDocument/2006/relationships/image" Target="media\image42.png"/><Relationship Id="rId66" Type="http://schemas.openxmlformats.org/officeDocument/2006/relationships/image" Target="media\image63.png"/><Relationship Id="rId87" Type="http://schemas.openxmlformats.org/officeDocument/2006/relationships/image" Target="media\image84.png"/><Relationship Id="rId110" Type="http://schemas.openxmlformats.org/officeDocument/2006/relationships/image" Target="media\image107.png"/><Relationship Id="rId115" Type="http://schemas.openxmlformats.org/officeDocument/2006/relationships/image" Target="media\image112.png"/><Relationship Id="rId61" Type="http://schemas.openxmlformats.org/officeDocument/2006/relationships/image" Target="media\image58.png"/><Relationship Id="rId82" Type="http://schemas.openxmlformats.org/officeDocument/2006/relationships/image" Target="media\image79.png"/><Relationship Id="rId19" Type="http://schemas.openxmlformats.org/officeDocument/2006/relationships/image" Target="media\image16.png"/><Relationship Id="rId14" Type="http://schemas.openxmlformats.org/officeDocument/2006/relationships/image" Target="media\image11.png"/><Relationship Id="rId30" Type="http://schemas.openxmlformats.org/officeDocument/2006/relationships/image" Target="media\image27.png"/><Relationship Id="rId35" Type="http://schemas.openxmlformats.org/officeDocument/2006/relationships/image" Target="media\image32.png"/><Relationship Id="rId56" Type="http://schemas.openxmlformats.org/officeDocument/2006/relationships/image" Target="media\image53.png"/><Relationship Id="rId77" Type="http://schemas.openxmlformats.org/officeDocument/2006/relationships/image" Target="media\image74.png"/><Relationship Id="rId100" Type="http://schemas.openxmlformats.org/officeDocument/2006/relationships/image" Target="media\image97.png"/><Relationship Id="rId105" Type="http://schemas.openxmlformats.org/officeDocument/2006/relationships/image" Target="media\image102.png"/><Relationship Id="rId126" Type="http://schemas.openxmlformats.org/officeDocument/2006/relationships/customXml" Target="../customXml/item5.xml"/><Relationship Id="rId8" Type="http://schemas.openxmlformats.org/officeDocument/2006/relationships/image" Target="media\image5.jpg"/><Relationship Id="rId51" Type="http://schemas.openxmlformats.org/officeDocument/2006/relationships/image" Target="media\image48.png"/><Relationship Id="rId72" Type="http://schemas.openxmlformats.org/officeDocument/2006/relationships/image" Target="media\image69.png"/><Relationship Id="rId93" Type="http://schemas.openxmlformats.org/officeDocument/2006/relationships/image" Target="media\image90.png"/><Relationship Id="rId98" Type="http://schemas.openxmlformats.org/officeDocument/2006/relationships/image" Target="media\image95.png"/><Relationship Id="rId121" Type="http://schemas.openxmlformats.org/officeDocument/2006/relationships/image" Target="media\image118.png"/><Relationship Id="rId3" Type="http://schemas.openxmlformats.org/officeDocument/2006/relationships/theme" Target="theme/theme1.xml"/><Relationship Id="rId25" Type="http://schemas.openxmlformats.org/officeDocument/2006/relationships/image" Target="media\image22.png"/><Relationship Id="rId46" Type="http://schemas.openxmlformats.org/officeDocument/2006/relationships/image" Target="media\image43.png"/><Relationship Id="rId67" Type="http://schemas.openxmlformats.org/officeDocument/2006/relationships/image" Target="media\image64.png"/><Relationship Id="rId116" Type="http://schemas.openxmlformats.org/officeDocument/2006/relationships/image" Target="media\image113.png"/><Relationship Id="rId20" Type="http://schemas.openxmlformats.org/officeDocument/2006/relationships/image" Target="media\image17.png"/><Relationship Id="rId41" Type="http://schemas.openxmlformats.org/officeDocument/2006/relationships/image" Target="media\image38.png"/><Relationship Id="rId62" Type="http://schemas.openxmlformats.org/officeDocument/2006/relationships/image" Target="media\image59.png"/><Relationship Id="rId83" Type="http://schemas.openxmlformats.org/officeDocument/2006/relationships/image" Target="media\image80.png"/><Relationship Id="rId88" Type="http://schemas.openxmlformats.org/officeDocument/2006/relationships/image" Target="media\image85.png"/><Relationship Id="rId111" Type="http://schemas.openxmlformats.org/officeDocument/2006/relationships/image" Target="media\image108.png"/><Relationship Id="rId15" Type="http://schemas.openxmlformats.org/officeDocument/2006/relationships/image" Target="media\image12.png"/><Relationship Id="rId36" Type="http://schemas.openxmlformats.org/officeDocument/2006/relationships/image" Target="media\image33.png"/><Relationship Id="rId57" Type="http://schemas.openxmlformats.org/officeDocument/2006/relationships/image" Target="media\image54.png"/><Relationship Id="rId106" Type="http://schemas.openxmlformats.org/officeDocument/2006/relationships/image" Target="media\image103.png"/><Relationship Id="rId10" Type="http://schemas.openxmlformats.org/officeDocument/2006/relationships/image" Target="media\image7.png"/><Relationship Id="rId31" Type="http://schemas.openxmlformats.org/officeDocument/2006/relationships/image" Target="media\image28.png"/><Relationship Id="rId52" Type="http://schemas.openxmlformats.org/officeDocument/2006/relationships/image" Target="media\image49.png"/><Relationship Id="rId73" Type="http://schemas.openxmlformats.org/officeDocument/2006/relationships/image" Target="media\image70.png"/><Relationship Id="rId78" Type="http://schemas.openxmlformats.org/officeDocument/2006/relationships/image" Target="media\image75.png"/><Relationship Id="rId94" Type="http://schemas.openxmlformats.org/officeDocument/2006/relationships/image" Target="media\image91.png"/><Relationship Id="rId99" Type="http://schemas.openxmlformats.org/officeDocument/2006/relationships/image" Target="media\image96.png"/><Relationship Id="rId101" Type="http://schemas.openxmlformats.org/officeDocument/2006/relationships/image" Target="media\image98.png"/><Relationship Id="rId122" Type="http://schemas.openxmlformats.org/officeDocument/2006/relationships/customXml" Target="../customXml/item1.xml"/><Relationship Id="rId4" Type="http://schemas.openxmlformats.org/officeDocument/2006/relationships/image" Target="media\image1.jpg"/><Relationship Id="rId9" Type="http://schemas.openxmlformats.org/officeDocument/2006/relationships/image" Target="media\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CF43208D514E8C4C526390F92C4C" ma:contentTypeVersion="10" ma:contentTypeDescription="Create a new document." ma:contentTypeScope="" ma:versionID="7ef2526bced9809d365e6bfd4a156b3a">
  <xsd:schema xmlns:xsd="http://www.w3.org/2001/XMLSchema" xmlns:xs="http://www.w3.org/2001/XMLSchema" xmlns:p="http://schemas.microsoft.com/office/2006/metadata/properties" xmlns:ns1="http://schemas.microsoft.com/sharepoint/v3" xmlns:ns2="c4320b35-9616-40d5-b0ee-e7c5c06511ec" xmlns:ns3="af6246f8-4cc0-4c65-b73d-fc7bf6e4d97d" xmlns:ns4="http://schemas.microsoft.com/sharepoint/v4" targetNamespace="http://schemas.microsoft.com/office/2006/metadata/properties" ma:root="true" ma:fieldsID="1f538738384a3ec521f139381f245649" ns1:_="" ns2:_="" ns3:_="" ns4:_="">
    <xsd:import namespace="http://schemas.microsoft.com/sharepoint/v3"/>
    <xsd:import namespace="c4320b35-9616-40d5-b0ee-e7c5c06511ec"/>
    <xsd:import namespace="af6246f8-4cc0-4c65-b73d-fc7bf6e4d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1:_dlc_ExpireDateSaved" minOccurs="0"/>
                <xsd:element ref="ns1:_dlc_ExpireDate" minOccurs="0"/>
                <xsd:element ref="ns1:_dlc_Exempt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dlc_ExpireDateSaved" ma:index="2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6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20b35-9616-40d5-b0ee-e7c5c06511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1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2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3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4" nillable="true" ma:taxonomy="true" ma:internalName="CWRMItemRecordClassificationTaxHTField0" ma:taxonomyFieldName="CWRMItemRecordClassification" ma:displayName="Record Classification" ma:fieldId="{e94be97f-fb02-4deb-9c3d-6d978a059d35}" ma:sspId="00c924ce-569e-4aeb-9872-82a14ebe8f27" ma:termSetId="68590ed6-8d9e-4e1f-bfcc-092326c92c9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8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9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0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1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461fef2-ab31-4482-971a-9d7b1f7270b7" ContentTypeId="0x010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WRMItemRecordCategory xmlns="af6246f8-4cc0-4c65-b73d-fc7bf6e4d97d" xsi:nil="true"/>
    <CWRMItemRecordState xmlns="af6246f8-4cc0-4c65-b73d-fc7bf6e4d97d" xsi:nil="true"/>
    <CWRMItemUniqueId xmlns="af6246f8-4cc0-4c65-b73d-fc7bf6e4d97d">0000000BG5</CWRMItemUniqueId>
    <CWRMItemRecordDeclaredDate xmlns="af6246f8-4cc0-4c65-b73d-fc7bf6e4d97d" xsi:nil="true"/>
    <_dlc_DocId xmlns="c4320b35-9616-40d5-b0ee-e7c5c06511ec">0000000BG5</_dlc_DocId>
    <_dlc_DocIdUrl xmlns="c4320b35-9616-40d5-b0ee-e7c5c06511ec">
      <Url>https://elidzintranet.elidz.co.za/Finance/SCM/_layouts/15/DocIdRedir.aspx?ID=0000000BG5</Url>
      <Description>0000000BG5</Description>
    </_dlc_DocIdUrl>
    <CWRMItemRecordVital xmlns="af6246f8-4cc0-4c65-b73d-fc7bf6e4d97d">false</CWRMItemRecordVital>
    <CWRMItemRecordStatus xmlns="af6246f8-4cc0-4c65-b73d-fc7bf6e4d97d" xsi:nil="true"/>
    <CWRMItemRecordData xmlns="af6246f8-4cc0-4c65-b73d-fc7bf6e4d97d" xsi:nil="true"/>
    <CWRMItemRecordClassificationTaxHTField0 xmlns="af6246f8-4cc0-4c65-b73d-fc7bf6e4d97d">
      <Terms xmlns="http://schemas.microsoft.com/office/infopath/2007/PartnerControls"/>
    </CWRMItemRecordClassificationTaxHTField0>
    <TaxCatchAll xmlns="c4320b35-9616-40d5-b0ee-e7c5c06511ec"/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9A69055-13F9-4D91-9230-5968B640F6BC}"/>
</file>

<file path=customXml/itemProps2.xml><?xml version="1.0" encoding="utf-8"?>
<ds:datastoreItem xmlns:ds="http://schemas.openxmlformats.org/officeDocument/2006/customXml" ds:itemID="{0944EAF6-E9F0-4AEE-89A4-1A0BFD278D09}"/>
</file>

<file path=customXml/itemProps3.xml><?xml version="1.0" encoding="utf-8"?>
<ds:datastoreItem xmlns:ds="http://schemas.openxmlformats.org/officeDocument/2006/customXml" ds:itemID="{2D0F9D68-3978-456C-A7C9-93DD5473F0A8}"/>
</file>

<file path=customXml/itemProps4.xml><?xml version="1.0" encoding="utf-8"?>
<ds:datastoreItem xmlns:ds="http://schemas.openxmlformats.org/officeDocument/2006/customXml" ds:itemID="{290C4ABB-FAF8-4593-96EC-391A62CCB7F5}"/>
</file>

<file path=customXml/itemProps5.xml><?xml version="1.0" encoding="utf-8"?>
<ds:datastoreItem xmlns:ds="http://schemas.openxmlformats.org/officeDocument/2006/customXml" ds:itemID="{E4E4C9E8-B02F-4E0A-AF31-B075B4F8C426}"/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/Finance/SCM/Shared Documents</vt:lpwstr>
  </property>
  <property fmtid="{D5CDD505-2E9C-101B-9397-08002B2CF9AE}" pid="3" name="ContentTypeId">
    <vt:lpwstr>0x0101002929CF43208D514E8C4C526390F92C4C</vt:lpwstr>
  </property>
  <property fmtid="{D5CDD505-2E9C-101B-9397-08002B2CF9AE}" pid="4" name="ItemRetentionFormula">
    <vt:lpwstr/>
  </property>
  <property fmtid="{D5CDD505-2E9C-101B-9397-08002B2CF9AE}" pid="5" name="_dlc_DocIdItemGuid">
    <vt:lpwstr>0a8f8bd7-e287-43dd-b3ed-97d347df650f</vt:lpwstr>
  </property>
</Properties>
</file>